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3"/>
        <w:gridCol w:w="5068"/>
      </w:tblGrid>
      <w:tr w:rsidR="00F30884" w:rsidTr="00DE0B60">
        <w:tc>
          <w:tcPr>
            <w:tcW w:w="4503" w:type="dxa"/>
          </w:tcPr>
          <w:p w:rsidR="00F30884" w:rsidRDefault="00F30884" w:rsidP="00663D6D">
            <w:pPr>
              <w:pStyle w:val="7"/>
              <w:outlineLvl w:val="6"/>
            </w:pPr>
          </w:p>
        </w:tc>
        <w:tc>
          <w:tcPr>
            <w:tcW w:w="5068" w:type="dxa"/>
          </w:tcPr>
          <w:p w:rsidR="00F30884" w:rsidRPr="00B759A3" w:rsidRDefault="00DE0B60" w:rsidP="00D94002">
            <w:pPr>
              <w:tabs>
                <w:tab w:val="left" w:pos="11340"/>
              </w:tabs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B759A3">
              <w:rPr>
                <w:rFonts w:ascii="Liberation Serif" w:hAnsi="Liberation Serif"/>
                <w:sz w:val="24"/>
                <w:szCs w:val="24"/>
              </w:rPr>
              <w:t>Утверждена</w:t>
            </w:r>
          </w:p>
          <w:p w:rsidR="00DE0B60" w:rsidRPr="00B759A3" w:rsidRDefault="00DE0B60" w:rsidP="00D94002">
            <w:pPr>
              <w:tabs>
                <w:tab w:val="left" w:pos="11340"/>
              </w:tabs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B759A3">
              <w:rPr>
                <w:rFonts w:ascii="Liberation Serif" w:hAnsi="Liberation Serif"/>
                <w:sz w:val="24"/>
                <w:szCs w:val="24"/>
              </w:rPr>
              <w:t>постановлением</w:t>
            </w:r>
          </w:p>
          <w:p w:rsidR="00DE0B60" w:rsidRPr="00B759A3" w:rsidRDefault="00DE0B60" w:rsidP="00D94002">
            <w:pPr>
              <w:tabs>
                <w:tab w:val="left" w:pos="11340"/>
              </w:tabs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B759A3">
              <w:rPr>
                <w:rFonts w:ascii="Liberation Serif" w:hAnsi="Liberation Serif"/>
                <w:sz w:val="24"/>
                <w:szCs w:val="24"/>
              </w:rPr>
              <w:t>Главы Каменского городского округа</w:t>
            </w:r>
          </w:p>
          <w:p w:rsidR="00DE0B60" w:rsidRPr="00B759A3" w:rsidRDefault="00DE0B60" w:rsidP="00D94002">
            <w:pPr>
              <w:tabs>
                <w:tab w:val="left" w:pos="11340"/>
              </w:tabs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B759A3">
              <w:rPr>
                <w:rFonts w:ascii="Liberation Serif" w:hAnsi="Liberation Serif"/>
                <w:sz w:val="24"/>
                <w:szCs w:val="24"/>
              </w:rPr>
              <w:t xml:space="preserve">от </w:t>
            </w:r>
            <w:r w:rsidR="005D408B">
              <w:rPr>
                <w:rFonts w:ascii="Liberation Serif" w:hAnsi="Liberation Serif"/>
                <w:sz w:val="24"/>
                <w:szCs w:val="24"/>
                <w:u w:val="single"/>
              </w:rPr>
              <w:t>29.03.2024</w:t>
            </w:r>
            <w:r w:rsidRPr="00B759A3">
              <w:rPr>
                <w:rFonts w:ascii="Liberation Serif" w:hAnsi="Liberation Serif"/>
                <w:sz w:val="24"/>
                <w:szCs w:val="24"/>
              </w:rPr>
              <w:t xml:space="preserve"> № </w:t>
            </w:r>
            <w:r w:rsidR="005D408B">
              <w:rPr>
                <w:rFonts w:ascii="Liberation Serif" w:hAnsi="Liberation Serif"/>
                <w:sz w:val="24"/>
                <w:szCs w:val="24"/>
                <w:u w:val="single"/>
              </w:rPr>
              <w:t>542</w:t>
            </w:r>
            <w:bookmarkStart w:id="0" w:name="_GoBack"/>
            <w:bookmarkEnd w:id="0"/>
          </w:p>
          <w:p w:rsidR="00D94002" w:rsidRPr="00DC0183" w:rsidRDefault="00DE0B60" w:rsidP="00D94002">
            <w:pPr>
              <w:ind w:firstLine="567"/>
              <w:jc w:val="both"/>
              <w:rPr>
                <w:rFonts w:ascii="Liberation Serif" w:hAnsi="Liberation Serif"/>
                <w:b/>
                <w:i/>
                <w:sz w:val="28"/>
                <w:szCs w:val="28"/>
              </w:rPr>
            </w:pPr>
            <w:r w:rsidRPr="00B759A3">
              <w:rPr>
                <w:rFonts w:ascii="Liberation Serif" w:hAnsi="Liberation Serif"/>
                <w:sz w:val="24"/>
                <w:szCs w:val="24"/>
              </w:rPr>
              <w:t>«Об утверждении конкурсной документации на проведение открытого конкурса по отбору управляющей организации для управления многоквартирным</w:t>
            </w:r>
            <w:r w:rsidR="003E3F70">
              <w:rPr>
                <w:rFonts w:ascii="Liberation Serif" w:hAnsi="Liberation Serif"/>
                <w:sz w:val="24"/>
                <w:szCs w:val="24"/>
              </w:rPr>
              <w:t>и  домами</w:t>
            </w:r>
            <w:r w:rsidR="00A73011">
              <w:rPr>
                <w:rFonts w:ascii="Liberation Serif" w:hAnsi="Liberation Serif"/>
                <w:sz w:val="24"/>
                <w:szCs w:val="24"/>
              </w:rPr>
              <w:t>,</w:t>
            </w:r>
            <w:r w:rsidR="00A73011" w:rsidRPr="00285CDE">
              <w:rPr>
                <w:rFonts w:ascii="Liberation Serif" w:hAnsi="Liberation Serif"/>
              </w:rPr>
              <w:t xml:space="preserve"> </w:t>
            </w:r>
            <w:r w:rsidR="00A73011">
              <w:rPr>
                <w:rFonts w:ascii="Liberation Serif" w:hAnsi="Liberation Serif"/>
                <w:sz w:val="24"/>
                <w:szCs w:val="24"/>
              </w:rPr>
              <w:t>расположенных по адресам</w:t>
            </w:r>
            <w:r w:rsidR="00A73011" w:rsidRPr="00A73011">
              <w:rPr>
                <w:rFonts w:ascii="Liberation Serif" w:hAnsi="Liberation Serif"/>
                <w:sz w:val="24"/>
                <w:szCs w:val="24"/>
              </w:rPr>
              <w:t xml:space="preserve">: </w:t>
            </w:r>
            <w:r w:rsidR="00A73011" w:rsidRPr="00A73011">
              <w:rPr>
                <w:rFonts w:ascii="Liberation Serif" w:hAnsi="Liberation Serif"/>
                <w:bCs/>
                <w:sz w:val="24"/>
                <w:szCs w:val="24"/>
              </w:rPr>
              <w:t>Свердловская область, Каменский район</w:t>
            </w:r>
            <w:r w:rsidR="007B21DC" w:rsidRPr="00A83590">
              <w:rPr>
                <w:rFonts w:ascii="Liberation Serif" w:hAnsi="Liberation Serif"/>
                <w:bCs/>
                <w:sz w:val="24"/>
                <w:szCs w:val="24"/>
              </w:rPr>
              <w:t>,</w:t>
            </w:r>
            <w:r w:rsidR="007B21DC" w:rsidRPr="00A83590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A83590" w:rsidRPr="00A83590">
              <w:rPr>
                <w:rFonts w:ascii="Liberation Serif" w:hAnsi="Liberation Serif"/>
                <w:sz w:val="24"/>
                <w:szCs w:val="24"/>
              </w:rPr>
              <w:t>пгт. Мартюш, ул. Школьная, д.</w:t>
            </w:r>
            <w:r w:rsidR="006C25C0">
              <w:rPr>
                <w:rFonts w:ascii="Liberation Serif" w:hAnsi="Liberation Serif"/>
                <w:sz w:val="24"/>
                <w:szCs w:val="24"/>
              </w:rPr>
              <w:t>3, д.5</w:t>
            </w:r>
            <w:r w:rsidR="00A83590" w:rsidRPr="00A83590">
              <w:rPr>
                <w:rFonts w:ascii="Liberation Serif" w:hAnsi="Liberation Serif"/>
                <w:sz w:val="24"/>
                <w:szCs w:val="24"/>
              </w:rPr>
              <w:t>, д.</w:t>
            </w:r>
            <w:r w:rsidR="006C25C0">
              <w:rPr>
                <w:rFonts w:ascii="Liberation Serif" w:hAnsi="Liberation Serif"/>
                <w:sz w:val="24"/>
                <w:szCs w:val="24"/>
              </w:rPr>
              <w:t>7</w:t>
            </w:r>
            <w:r w:rsidR="00A83590">
              <w:rPr>
                <w:rFonts w:ascii="Liberation Serif" w:hAnsi="Liberation Serif"/>
                <w:b/>
                <w:i/>
                <w:sz w:val="28"/>
                <w:szCs w:val="28"/>
              </w:rPr>
              <w:t xml:space="preserve"> </w:t>
            </w:r>
            <w:r w:rsidR="00A83590">
              <w:rPr>
                <w:rFonts w:ascii="Liberation Serif" w:hAnsi="Liberation Serif"/>
                <w:sz w:val="24"/>
                <w:szCs w:val="24"/>
              </w:rPr>
              <w:t xml:space="preserve"> </w:t>
            </w:r>
          </w:p>
          <w:p w:rsidR="001414A3" w:rsidRPr="00B759A3" w:rsidRDefault="001414A3" w:rsidP="00D94002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  <w:p w:rsidR="00F30884" w:rsidRPr="00B759A3" w:rsidRDefault="00F30884" w:rsidP="00DE0B60">
            <w:pPr>
              <w:tabs>
                <w:tab w:val="left" w:pos="11340"/>
              </w:tabs>
              <w:rPr>
                <w:rFonts w:ascii="Liberation Serif" w:hAnsi="Liberation Serif"/>
                <w:sz w:val="24"/>
                <w:szCs w:val="24"/>
              </w:rPr>
            </w:pPr>
          </w:p>
        </w:tc>
      </w:tr>
    </w:tbl>
    <w:p w:rsidR="00852E9D" w:rsidRDefault="00852E9D"/>
    <w:p w:rsidR="00F30884" w:rsidRDefault="00F30884"/>
    <w:p w:rsidR="00F30884" w:rsidRDefault="00F30884"/>
    <w:p w:rsidR="00F30884" w:rsidRPr="00F30884" w:rsidRDefault="00F30884" w:rsidP="00F30884">
      <w:pPr>
        <w:pStyle w:val="7"/>
        <w:rPr>
          <w:sz w:val="28"/>
          <w:szCs w:val="28"/>
        </w:rPr>
      </w:pPr>
    </w:p>
    <w:p w:rsidR="00F30884" w:rsidRPr="00F30884" w:rsidRDefault="00F30884" w:rsidP="00DE0B60">
      <w:pPr>
        <w:pStyle w:val="7"/>
        <w:tabs>
          <w:tab w:val="clear" w:pos="0"/>
        </w:tabs>
        <w:ind w:left="0" w:firstLine="0"/>
        <w:jc w:val="left"/>
        <w:rPr>
          <w:sz w:val="28"/>
          <w:szCs w:val="28"/>
        </w:rPr>
      </w:pPr>
    </w:p>
    <w:p w:rsidR="00F30884" w:rsidRDefault="00F30884" w:rsidP="00F30884">
      <w:pPr>
        <w:pStyle w:val="7"/>
        <w:rPr>
          <w:rFonts w:ascii="Liberation Serif" w:hAnsi="Liberation Serif"/>
          <w:sz w:val="24"/>
        </w:rPr>
      </w:pPr>
    </w:p>
    <w:p w:rsidR="00F30884" w:rsidRPr="00B759A3" w:rsidRDefault="00F30884" w:rsidP="00F30884">
      <w:pPr>
        <w:pStyle w:val="7"/>
        <w:rPr>
          <w:rFonts w:ascii="Liberation Serif" w:hAnsi="Liberation Serif"/>
          <w:sz w:val="26"/>
          <w:szCs w:val="26"/>
        </w:rPr>
      </w:pPr>
    </w:p>
    <w:p w:rsidR="00F30884" w:rsidRPr="00B759A3" w:rsidRDefault="00F30884" w:rsidP="00F30884">
      <w:pPr>
        <w:pStyle w:val="7"/>
        <w:rPr>
          <w:rFonts w:ascii="Liberation Serif" w:hAnsi="Liberation Serif"/>
          <w:b w:val="0"/>
          <w:sz w:val="24"/>
        </w:rPr>
      </w:pPr>
      <w:r w:rsidRPr="00B759A3">
        <w:rPr>
          <w:rFonts w:ascii="Liberation Serif" w:hAnsi="Liberation Serif"/>
          <w:b w:val="0"/>
          <w:sz w:val="24"/>
        </w:rPr>
        <w:t>КОНКУРСНАЯ ДОКУМЕНТАЦИЯ</w:t>
      </w:r>
    </w:p>
    <w:p w:rsidR="00F30884" w:rsidRPr="00B759A3" w:rsidRDefault="003E3F70" w:rsidP="00F30884">
      <w:pPr>
        <w:pStyle w:val="a4"/>
        <w:numPr>
          <w:ilvl w:val="0"/>
          <w:numId w:val="1"/>
        </w:numPr>
        <w:jc w:val="center"/>
        <w:rPr>
          <w:rFonts w:ascii="Liberation Serif" w:hAnsi="Liberation Serif"/>
        </w:rPr>
      </w:pPr>
      <w:r>
        <w:rPr>
          <w:rFonts w:ascii="Liberation Serif" w:hAnsi="Liberation Serif"/>
        </w:rPr>
        <w:t>по проведению</w:t>
      </w:r>
      <w:r w:rsidR="00F30884" w:rsidRPr="00B759A3">
        <w:rPr>
          <w:rFonts w:ascii="Liberation Serif" w:hAnsi="Liberation Serif"/>
        </w:rPr>
        <w:t xml:space="preserve"> открытого конкурса по отбору управляющей организации </w:t>
      </w:r>
    </w:p>
    <w:p w:rsidR="00F30884" w:rsidRPr="00B759A3" w:rsidRDefault="00F30884" w:rsidP="00F30884">
      <w:pPr>
        <w:pStyle w:val="a4"/>
        <w:numPr>
          <w:ilvl w:val="0"/>
          <w:numId w:val="1"/>
        </w:numPr>
        <w:jc w:val="center"/>
        <w:rPr>
          <w:rFonts w:ascii="Liberation Serif" w:hAnsi="Liberation Serif"/>
        </w:rPr>
      </w:pPr>
      <w:r w:rsidRPr="00B759A3">
        <w:rPr>
          <w:rFonts w:ascii="Liberation Serif" w:hAnsi="Liberation Serif"/>
        </w:rPr>
        <w:t>для управления многоквартирным</w:t>
      </w:r>
      <w:r w:rsidR="003E3F70">
        <w:rPr>
          <w:rFonts w:ascii="Liberation Serif" w:hAnsi="Liberation Serif"/>
        </w:rPr>
        <w:t xml:space="preserve">и  домами </w:t>
      </w:r>
      <w:r w:rsidRPr="00B759A3">
        <w:rPr>
          <w:rFonts w:ascii="Liberation Serif" w:hAnsi="Liberation Serif"/>
        </w:rPr>
        <w:t xml:space="preserve"> </w:t>
      </w:r>
    </w:p>
    <w:p w:rsidR="00F30884" w:rsidRPr="00B759A3" w:rsidRDefault="003E3F70" w:rsidP="00F30884">
      <w:pPr>
        <w:jc w:val="center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 </w:t>
      </w:r>
    </w:p>
    <w:p w:rsidR="00F30884" w:rsidRPr="00B759A3" w:rsidRDefault="00F30884" w:rsidP="00F30884">
      <w:pPr>
        <w:pStyle w:val="2"/>
        <w:rPr>
          <w:rFonts w:ascii="Liberation Serif" w:hAnsi="Liberation Serif"/>
          <w:szCs w:val="24"/>
        </w:rPr>
      </w:pPr>
    </w:p>
    <w:p w:rsidR="00F30884" w:rsidRPr="00B759A3" w:rsidRDefault="00F30884" w:rsidP="00F30884">
      <w:pPr>
        <w:rPr>
          <w:rFonts w:ascii="Liberation Serif" w:hAnsi="Liberation Serif"/>
          <w:b/>
        </w:rPr>
      </w:pPr>
    </w:p>
    <w:p w:rsidR="00F30884" w:rsidRPr="00B759A3" w:rsidRDefault="00F30884" w:rsidP="00F30884">
      <w:pPr>
        <w:rPr>
          <w:rFonts w:ascii="Liberation Serif" w:hAnsi="Liberation Serif"/>
          <w:b/>
          <w:u w:val="single"/>
        </w:rPr>
      </w:pPr>
    </w:p>
    <w:p w:rsidR="00F30884" w:rsidRPr="00B759A3" w:rsidRDefault="00F30884" w:rsidP="00F30884">
      <w:pPr>
        <w:rPr>
          <w:rFonts w:ascii="Liberation Serif" w:hAnsi="Liberation Serif"/>
          <w:b/>
          <w:u w:val="single"/>
        </w:rPr>
      </w:pPr>
    </w:p>
    <w:p w:rsidR="00F30884" w:rsidRPr="00B759A3" w:rsidRDefault="00F30884" w:rsidP="00F30884">
      <w:pPr>
        <w:rPr>
          <w:rFonts w:ascii="Liberation Serif" w:hAnsi="Liberation Serif"/>
          <w:b/>
          <w:u w:val="single"/>
        </w:rPr>
      </w:pPr>
    </w:p>
    <w:p w:rsidR="00F30884" w:rsidRPr="00B759A3" w:rsidRDefault="00F30884" w:rsidP="00F30884">
      <w:pPr>
        <w:jc w:val="both"/>
        <w:rPr>
          <w:rFonts w:ascii="Liberation Serif" w:hAnsi="Liberation Serif"/>
        </w:rPr>
      </w:pPr>
      <w:r w:rsidRPr="00B759A3">
        <w:rPr>
          <w:rFonts w:ascii="Liberation Serif" w:hAnsi="Liberation Serif"/>
          <w:u w:val="single"/>
        </w:rPr>
        <w:t>ПРЕДМЕТ КОНКУРСА</w:t>
      </w:r>
      <w:r w:rsidRPr="00B759A3">
        <w:rPr>
          <w:rFonts w:ascii="Liberation Serif" w:hAnsi="Liberation Serif"/>
        </w:rPr>
        <w:t>: право заключения договора управления в отношении объекта  конкурса</w:t>
      </w:r>
    </w:p>
    <w:p w:rsidR="00F30884" w:rsidRPr="00B759A3" w:rsidRDefault="00F30884" w:rsidP="00F30884">
      <w:pPr>
        <w:pStyle w:val="2"/>
        <w:jc w:val="both"/>
        <w:rPr>
          <w:rFonts w:ascii="Liberation Serif" w:hAnsi="Liberation Serif"/>
          <w:szCs w:val="24"/>
        </w:rPr>
      </w:pPr>
    </w:p>
    <w:p w:rsidR="00D94002" w:rsidRPr="00DC0183" w:rsidRDefault="00F30884" w:rsidP="00A83590">
      <w:pPr>
        <w:ind w:firstLine="567"/>
        <w:jc w:val="both"/>
        <w:rPr>
          <w:rFonts w:ascii="Liberation Serif" w:hAnsi="Liberation Serif"/>
          <w:b/>
          <w:i/>
          <w:sz w:val="28"/>
          <w:szCs w:val="28"/>
        </w:rPr>
      </w:pPr>
      <w:r w:rsidRPr="00B759A3">
        <w:rPr>
          <w:rFonts w:ascii="Liberation Serif" w:hAnsi="Liberation Serif"/>
          <w:u w:val="single"/>
        </w:rPr>
        <w:t>ОБЪЕКТ КОНКУРСА:</w:t>
      </w:r>
      <w:r w:rsidRPr="00B759A3">
        <w:rPr>
          <w:rFonts w:ascii="Liberation Serif" w:hAnsi="Liberation Serif"/>
        </w:rPr>
        <w:t xml:space="preserve"> </w:t>
      </w:r>
      <w:r w:rsidRPr="00B759A3">
        <w:rPr>
          <w:rFonts w:ascii="Liberation Serif" w:hAnsi="Liberation Serif"/>
          <w:bCs/>
        </w:rPr>
        <w:t>общее имущество собственн</w:t>
      </w:r>
      <w:r w:rsidR="003E3F70">
        <w:rPr>
          <w:rFonts w:ascii="Liberation Serif" w:hAnsi="Liberation Serif"/>
          <w:bCs/>
        </w:rPr>
        <w:t>иков помещений в многоквартирных</w:t>
      </w:r>
      <w:r w:rsidRPr="00B759A3">
        <w:rPr>
          <w:rFonts w:ascii="Liberation Serif" w:hAnsi="Liberation Serif"/>
          <w:bCs/>
        </w:rPr>
        <w:t xml:space="preserve"> </w:t>
      </w:r>
      <w:r w:rsidR="00A73011">
        <w:rPr>
          <w:rFonts w:ascii="Liberation Serif" w:hAnsi="Liberation Serif"/>
          <w:bCs/>
        </w:rPr>
        <w:t>домах,</w:t>
      </w:r>
      <w:r w:rsidRPr="00B759A3">
        <w:rPr>
          <w:rFonts w:ascii="Liberation Serif" w:hAnsi="Liberation Serif"/>
          <w:bCs/>
        </w:rPr>
        <w:t xml:space="preserve"> </w:t>
      </w:r>
      <w:r w:rsidR="003E3F70">
        <w:rPr>
          <w:rFonts w:ascii="Liberation Serif" w:hAnsi="Liberation Serif"/>
          <w:bCs/>
        </w:rPr>
        <w:t xml:space="preserve"> </w:t>
      </w:r>
      <w:r w:rsidR="00A73011">
        <w:rPr>
          <w:rFonts w:ascii="Liberation Serif" w:hAnsi="Liberation Serif"/>
        </w:rPr>
        <w:t>расположенных по адресам</w:t>
      </w:r>
      <w:r w:rsidR="00A73011" w:rsidRPr="00285CDE">
        <w:rPr>
          <w:rFonts w:ascii="Liberation Serif" w:hAnsi="Liberation Serif"/>
        </w:rPr>
        <w:t xml:space="preserve">: </w:t>
      </w:r>
      <w:r w:rsidR="00A73011" w:rsidRPr="00285CDE">
        <w:rPr>
          <w:rFonts w:ascii="Liberation Serif" w:hAnsi="Liberation Serif"/>
          <w:bCs/>
        </w:rPr>
        <w:t>Свердловская область, Каменский район</w:t>
      </w:r>
      <w:r w:rsidR="00A73011" w:rsidRPr="00A83590">
        <w:rPr>
          <w:rFonts w:ascii="Liberation Serif" w:hAnsi="Liberation Serif"/>
          <w:bCs/>
        </w:rPr>
        <w:t xml:space="preserve">, </w:t>
      </w:r>
      <w:r w:rsidR="00D94002" w:rsidRPr="00A83590">
        <w:rPr>
          <w:rFonts w:ascii="Liberation Serif" w:hAnsi="Liberation Serif"/>
          <w:b/>
          <w:i/>
        </w:rPr>
        <w:t xml:space="preserve"> </w:t>
      </w:r>
      <w:r w:rsidR="00A83590" w:rsidRPr="00A83590">
        <w:rPr>
          <w:rFonts w:ascii="Liberation Serif" w:hAnsi="Liberation Serif"/>
        </w:rPr>
        <w:t xml:space="preserve"> пгт. Мартюш, ул. Школьная, д.</w:t>
      </w:r>
      <w:r w:rsidR="006C25C0">
        <w:rPr>
          <w:rFonts w:ascii="Liberation Serif" w:hAnsi="Liberation Serif"/>
        </w:rPr>
        <w:t>3</w:t>
      </w:r>
      <w:r w:rsidR="00A83590" w:rsidRPr="00A83590">
        <w:rPr>
          <w:rFonts w:ascii="Liberation Serif" w:hAnsi="Liberation Serif"/>
        </w:rPr>
        <w:t>, д.</w:t>
      </w:r>
      <w:r w:rsidR="006C25C0">
        <w:rPr>
          <w:rFonts w:ascii="Liberation Serif" w:hAnsi="Liberation Serif"/>
        </w:rPr>
        <w:t>5, д.7</w:t>
      </w:r>
    </w:p>
    <w:p w:rsidR="00F42D31" w:rsidRPr="00B759A3" w:rsidRDefault="00CD5A13" w:rsidP="00D94002">
      <w:pPr>
        <w:jc w:val="both"/>
        <w:rPr>
          <w:rFonts w:ascii="Liberation Serif" w:hAnsi="Liberation Serif"/>
        </w:rPr>
      </w:pPr>
      <w:r>
        <w:rPr>
          <w:rFonts w:ascii="Liberation Serif" w:hAnsi="Liberation Serif"/>
          <w:bCs/>
        </w:rPr>
        <w:t xml:space="preserve">                     </w:t>
      </w:r>
      <w:r w:rsidR="00D94002">
        <w:rPr>
          <w:rFonts w:ascii="Liberation Serif" w:hAnsi="Liberation Serif"/>
        </w:rPr>
        <w:t xml:space="preserve"> </w:t>
      </w:r>
    </w:p>
    <w:p w:rsidR="006D1FB0" w:rsidRDefault="006D1FB0" w:rsidP="00F30884">
      <w:pPr>
        <w:rPr>
          <w:rFonts w:ascii="Liberation Serif" w:hAnsi="Liberation Serif"/>
        </w:rPr>
      </w:pPr>
    </w:p>
    <w:p w:rsidR="006D1FB0" w:rsidRDefault="006D1FB0" w:rsidP="00F30884">
      <w:pPr>
        <w:rPr>
          <w:rFonts w:ascii="Liberation Serif" w:hAnsi="Liberation Serif"/>
        </w:rPr>
      </w:pPr>
    </w:p>
    <w:p w:rsidR="00A73011" w:rsidRDefault="00A73011" w:rsidP="00F30884">
      <w:pPr>
        <w:rPr>
          <w:rFonts w:ascii="Liberation Serif" w:hAnsi="Liberation Serif"/>
        </w:rPr>
      </w:pPr>
    </w:p>
    <w:p w:rsidR="00CD5A13" w:rsidRDefault="00CD5A13" w:rsidP="00F30884">
      <w:pPr>
        <w:rPr>
          <w:rFonts w:ascii="Liberation Serif" w:hAnsi="Liberation Serif"/>
        </w:rPr>
      </w:pPr>
    </w:p>
    <w:p w:rsidR="00CD5A13" w:rsidRPr="00B759A3" w:rsidRDefault="00CD5A13" w:rsidP="00F30884">
      <w:pPr>
        <w:rPr>
          <w:rFonts w:ascii="Liberation Serif" w:hAnsi="Liberation Serif"/>
        </w:rPr>
      </w:pPr>
    </w:p>
    <w:p w:rsidR="00F42D31" w:rsidRPr="00B759A3" w:rsidRDefault="00F42D31" w:rsidP="00F30884">
      <w:pPr>
        <w:rPr>
          <w:rFonts w:ascii="Liberation Serif" w:hAnsi="Liberation Serif"/>
        </w:rPr>
      </w:pPr>
    </w:p>
    <w:p w:rsidR="00F30884" w:rsidRPr="00B759A3" w:rsidRDefault="00F42D31" w:rsidP="00F42D31">
      <w:pPr>
        <w:pStyle w:val="6"/>
        <w:rPr>
          <w:rFonts w:ascii="Liberation Serif" w:hAnsi="Liberation Serif"/>
          <w:b w:val="0"/>
        </w:rPr>
      </w:pPr>
      <w:r w:rsidRPr="00B759A3">
        <w:rPr>
          <w:rFonts w:ascii="Liberation Serif" w:hAnsi="Liberation Serif"/>
          <w:b w:val="0"/>
        </w:rPr>
        <w:t>Каменский городской округ</w:t>
      </w:r>
    </w:p>
    <w:p w:rsidR="00C42C2C" w:rsidRDefault="009D76CC" w:rsidP="005B577B">
      <w:pPr>
        <w:jc w:val="center"/>
        <w:rPr>
          <w:rFonts w:ascii="Liberation Serif" w:hAnsi="Liberation Serif"/>
        </w:rPr>
      </w:pPr>
      <w:r>
        <w:rPr>
          <w:rFonts w:ascii="Liberation Serif" w:hAnsi="Liberation Serif"/>
        </w:rPr>
        <w:t>202</w:t>
      </w:r>
      <w:r w:rsidR="00C42C2C">
        <w:rPr>
          <w:rFonts w:ascii="Liberation Serif" w:hAnsi="Liberation Serif"/>
        </w:rPr>
        <w:t>4</w:t>
      </w:r>
      <w:r w:rsidR="00F30884" w:rsidRPr="00B759A3">
        <w:rPr>
          <w:rFonts w:ascii="Liberation Serif" w:hAnsi="Liberation Serif"/>
        </w:rPr>
        <w:t xml:space="preserve"> год</w:t>
      </w:r>
    </w:p>
    <w:p w:rsidR="00DD106D" w:rsidRDefault="00DD106D" w:rsidP="00C42C2C">
      <w:pPr>
        <w:jc w:val="center"/>
        <w:rPr>
          <w:rFonts w:ascii="Liberation Serif" w:hAnsi="Liberation Serif"/>
        </w:rPr>
      </w:pPr>
    </w:p>
    <w:p w:rsidR="00DD106D" w:rsidRDefault="00DD106D" w:rsidP="00C42C2C">
      <w:pPr>
        <w:jc w:val="center"/>
        <w:rPr>
          <w:rFonts w:ascii="Liberation Serif" w:hAnsi="Liberation Serif"/>
        </w:rPr>
      </w:pPr>
    </w:p>
    <w:p w:rsidR="00DD106D" w:rsidRDefault="00DD106D" w:rsidP="00C42C2C">
      <w:pPr>
        <w:jc w:val="center"/>
        <w:rPr>
          <w:rFonts w:ascii="Liberation Serif" w:hAnsi="Liberation Serif"/>
        </w:rPr>
      </w:pPr>
    </w:p>
    <w:p w:rsidR="00DD106D" w:rsidRDefault="00DD106D" w:rsidP="00C42C2C">
      <w:pPr>
        <w:jc w:val="center"/>
        <w:rPr>
          <w:rFonts w:ascii="Liberation Serif" w:hAnsi="Liberation Serif"/>
        </w:rPr>
      </w:pPr>
    </w:p>
    <w:p w:rsidR="00DD106D" w:rsidRDefault="00DD106D" w:rsidP="00C42C2C">
      <w:pPr>
        <w:jc w:val="center"/>
        <w:rPr>
          <w:rFonts w:ascii="Liberation Serif" w:hAnsi="Liberation Serif"/>
        </w:rPr>
      </w:pPr>
    </w:p>
    <w:p w:rsidR="00DD106D" w:rsidRDefault="00DD106D" w:rsidP="00C42C2C">
      <w:pPr>
        <w:jc w:val="center"/>
        <w:rPr>
          <w:rFonts w:ascii="Liberation Serif" w:hAnsi="Liberation Serif"/>
        </w:rPr>
      </w:pPr>
    </w:p>
    <w:p w:rsidR="00DD106D" w:rsidRDefault="00DD106D" w:rsidP="00C42C2C">
      <w:pPr>
        <w:jc w:val="center"/>
        <w:rPr>
          <w:rFonts w:ascii="Liberation Serif" w:hAnsi="Liberation Serif"/>
        </w:rPr>
      </w:pPr>
    </w:p>
    <w:p w:rsidR="00DD106D" w:rsidRDefault="00DD106D" w:rsidP="00C42C2C">
      <w:pPr>
        <w:jc w:val="center"/>
        <w:rPr>
          <w:rFonts w:ascii="Liberation Serif" w:hAnsi="Liberation Serif"/>
        </w:rPr>
      </w:pPr>
    </w:p>
    <w:p w:rsidR="00DD106D" w:rsidRDefault="00DD106D" w:rsidP="00C42C2C">
      <w:pPr>
        <w:jc w:val="center"/>
        <w:rPr>
          <w:rFonts w:ascii="Liberation Serif" w:hAnsi="Liberation Serif"/>
        </w:rPr>
      </w:pPr>
    </w:p>
    <w:p w:rsidR="00DD106D" w:rsidRDefault="00DD106D" w:rsidP="00C42C2C">
      <w:pPr>
        <w:jc w:val="center"/>
        <w:rPr>
          <w:rFonts w:ascii="Liberation Serif" w:hAnsi="Liberation Serif"/>
        </w:rPr>
      </w:pPr>
    </w:p>
    <w:p w:rsidR="00CD06BC" w:rsidRPr="00CD06BC" w:rsidRDefault="00C42C2C" w:rsidP="00C42C2C">
      <w:pPr>
        <w:jc w:val="center"/>
        <w:rPr>
          <w:rFonts w:ascii="Liberation Serif" w:hAnsi="Liberation Serif"/>
        </w:rPr>
      </w:pPr>
      <w:r>
        <w:rPr>
          <w:rFonts w:ascii="Liberation Serif" w:hAnsi="Liberation Serif"/>
        </w:rPr>
        <w:lastRenderedPageBreak/>
        <w:t>С</w:t>
      </w:r>
      <w:r w:rsidR="00CD06BC" w:rsidRPr="00CD06BC">
        <w:rPr>
          <w:rFonts w:ascii="Liberation Serif" w:hAnsi="Liberation Serif"/>
        </w:rPr>
        <w:t xml:space="preserve">одержание </w:t>
      </w:r>
    </w:p>
    <w:p w:rsidR="00CD06BC" w:rsidRPr="00CD06BC" w:rsidRDefault="00CD06BC" w:rsidP="00CD06BC">
      <w:pPr>
        <w:rPr>
          <w:rFonts w:ascii="Liberation Serif" w:hAnsi="Liberation Serif"/>
        </w:rPr>
      </w:pPr>
    </w:p>
    <w:p w:rsidR="00CD06BC" w:rsidRPr="00285CDE" w:rsidRDefault="00CD06BC" w:rsidP="00CD06BC">
      <w:pPr>
        <w:jc w:val="both"/>
        <w:rPr>
          <w:rFonts w:ascii="Liberation Serif" w:hAnsi="Liberation Serif"/>
        </w:rPr>
      </w:pPr>
      <w:r w:rsidRPr="00285CDE">
        <w:rPr>
          <w:rFonts w:ascii="Liberation Serif" w:hAnsi="Liberation Serif"/>
        </w:rPr>
        <w:t xml:space="preserve">1. Общие сведения о проведении конкурса                                                                           </w:t>
      </w:r>
    </w:p>
    <w:p w:rsidR="00CD06BC" w:rsidRPr="00285CDE" w:rsidRDefault="00CD06BC" w:rsidP="00CD06BC">
      <w:pPr>
        <w:jc w:val="both"/>
        <w:rPr>
          <w:rFonts w:ascii="Liberation Serif" w:hAnsi="Liberation Serif"/>
        </w:rPr>
      </w:pPr>
      <w:r w:rsidRPr="00285CDE">
        <w:rPr>
          <w:rFonts w:ascii="Liberation Serif" w:hAnsi="Liberation Serif"/>
        </w:rPr>
        <w:t xml:space="preserve">1.1. Основные понятия и определения                                                                                   </w:t>
      </w:r>
    </w:p>
    <w:p w:rsidR="00CD06BC" w:rsidRPr="00285CDE" w:rsidRDefault="00CD06BC" w:rsidP="00CD06BC">
      <w:pPr>
        <w:jc w:val="both"/>
        <w:rPr>
          <w:rFonts w:ascii="Liberation Serif" w:hAnsi="Liberation Serif"/>
        </w:rPr>
      </w:pPr>
      <w:r w:rsidRPr="00285CDE">
        <w:rPr>
          <w:rFonts w:ascii="Liberation Serif" w:hAnsi="Liberation Serif"/>
        </w:rPr>
        <w:t xml:space="preserve">1.2. Общие положения                                                                                                              </w:t>
      </w:r>
    </w:p>
    <w:p w:rsidR="00CD06BC" w:rsidRPr="00285CDE" w:rsidRDefault="00CD06BC" w:rsidP="00CD06BC">
      <w:pPr>
        <w:jc w:val="both"/>
        <w:rPr>
          <w:rFonts w:ascii="Liberation Serif" w:hAnsi="Liberation Serif"/>
        </w:rPr>
      </w:pPr>
      <w:r w:rsidRPr="00285CDE">
        <w:rPr>
          <w:rFonts w:ascii="Liberation Serif" w:hAnsi="Liberation Serif"/>
        </w:rPr>
        <w:t xml:space="preserve">1.3. Участие в конкурсе                                                                                                            </w:t>
      </w:r>
    </w:p>
    <w:p w:rsidR="00CD06BC" w:rsidRPr="00285CDE" w:rsidRDefault="00CD06BC" w:rsidP="00CD06BC">
      <w:pPr>
        <w:pStyle w:val="ConsPlusNormal"/>
        <w:ind w:firstLine="0"/>
        <w:jc w:val="both"/>
        <w:rPr>
          <w:rFonts w:ascii="Liberation Serif" w:hAnsi="Liberation Serif" w:cs="Times New Roman"/>
          <w:sz w:val="24"/>
          <w:szCs w:val="24"/>
        </w:rPr>
      </w:pPr>
      <w:r w:rsidRPr="00285CDE">
        <w:rPr>
          <w:rFonts w:ascii="Liberation Serif" w:hAnsi="Liberation Serif" w:cs="Times New Roman"/>
          <w:sz w:val="24"/>
          <w:szCs w:val="24"/>
        </w:rPr>
        <w:t xml:space="preserve">1.4. Предоставление конкурсной документации                                                                   </w:t>
      </w:r>
    </w:p>
    <w:p w:rsidR="00CD06BC" w:rsidRPr="00285CDE" w:rsidRDefault="00CD06BC" w:rsidP="00CD06BC">
      <w:pPr>
        <w:pStyle w:val="ConsPlusNormal"/>
        <w:widowControl/>
        <w:ind w:firstLine="0"/>
        <w:jc w:val="both"/>
        <w:rPr>
          <w:rFonts w:ascii="Liberation Serif" w:hAnsi="Liberation Serif" w:cs="Times New Roman"/>
          <w:sz w:val="24"/>
          <w:szCs w:val="24"/>
        </w:rPr>
      </w:pPr>
      <w:r w:rsidRPr="00285CDE">
        <w:rPr>
          <w:rFonts w:ascii="Liberation Serif" w:hAnsi="Liberation Serif" w:cs="Times New Roman"/>
          <w:sz w:val="24"/>
          <w:szCs w:val="24"/>
        </w:rPr>
        <w:t xml:space="preserve">1.5. Внесение изменений в конкурсную документацию                                                                      </w:t>
      </w:r>
    </w:p>
    <w:p w:rsidR="00CD06BC" w:rsidRPr="00285CDE" w:rsidRDefault="00CD06BC" w:rsidP="00CD06BC">
      <w:pPr>
        <w:pStyle w:val="ConsPlusNormal"/>
        <w:widowControl/>
        <w:ind w:firstLine="0"/>
        <w:jc w:val="both"/>
        <w:rPr>
          <w:rFonts w:ascii="Liberation Serif" w:hAnsi="Liberation Serif" w:cs="Times New Roman"/>
          <w:sz w:val="24"/>
          <w:szCs w:val="24"/>
        </w:rPr>
      </w:pPr>
      <w:r w:rsidRPr="00285CDE">
        <w:rPr>
          <w:rFonts w:ascii="Liberation Serif" w:hAnsi="Liberation Serif" w:cs="Times New Roman"/>
          <w:sz w:val="24"/>
          <w:szCs w:val="24"/>
        </w:rPr>
        <w:t xml:space="preserve">1.6. Организация осмотра объекта конкурса                                                                      </w:t>
      </w:r>
      <w:r w:rsidRPr="00285CDE">
        <w:rPr>
          <w:rFonts w:ascii="Liberation Serif" w:hAnsi="Liberation Serif" w:cs="Times New Roman"/>
          <w:sz w:val="24"/>
          <w:szCs w:val="24"/>
        </w:rPr>
        <w:tab/>
      </w:r>
    </w:p>
    <w:p w:rsidR="00CD06BC" w:rsidRPr="00285CDE" w:rsidRDefault="00CD06BC" w:rsidP="00CD06BC">
      <w:pPr>
        <w:pStyle w:val="ConsPlusNormal"/>
        <w:widowControl/>
        <w:ind w:firstLine="0"/>
        <w:jc w:val="both"/>
        <w:rPr>
          <w:rFonts w:ascii="Liberation Serif" w:hAnsi="Liberation Serif" w:cs="Times New Roman"/>
          <w:sz w:val="24"/>
          <w:szCs w:val="24"/>
        </w:rPr>
      </w:pPr>
      <w:r w:rsidRPr="00285CDE">
        <w:rPr>
          <w:rFonts w:ascii="Liberation Serif" w:hAnsi="Liberation Serif" w:cs="Times New Roman"/>
          <w:sz w:val="24"/>
          <w:szCs w:val="24"/>
        </w:rPr>
        <w:t xml:space="preserve">1.7. Порядок подачи заявок на участие в конкурсе                                                          </w:t>
      </w:r>
      <w:r w:rsidRPr="00285CDE">
        <w:rPr>
          <w:rFonts w:ascii="Liberation Serif" w:hAnsi="Liberation Serif" w:cs="Times New Roman"/>
          <w:sz w:val="24"/>
          <w:szCs w:val="24"/>
        </w:rPr>
        <w:tab/>
      </w:r>
    </w:p>
    <w:p w:rsidR="00CD06BC" w:rsidRPr="00285CDE" w:rsidRDefault="00CD06BC" w:rsidP="00CD06BC">
      <w:pPr>
        <w:pStyle w:val="ConsPlusNormal"/>
        <w:widowControl/>
        <w:ind w:firstLine="0"/>
        <w:jc w:val="both"/>
        <w:rPr>
          <w:rFonts w:ascii="Liberation Serif" w:hAnsi="Liberation Serif" w:cs="Times New Roman"/>
          <w:sz w:val="24"/>
          <w:szCs w:val="24"/>
        </w:rPr>
      </w:pPr>
      <w:r w:rsidRPr="00285CDE">
        <w:rPr>
          <w:rFonts w:ascii="Liberation Serif" w:hAnsi="Liberation Serif" w:cs="Times New Roman"/>
          <w:sz w:val="24"/>
          <w:szCs w:val="24"/>
        </w:rPr>
        <w:t xml:space="preserve">1.8. Процедура вскрытия конвертов с заявками на участие в конкурсе                     </w:t>
      </w:r>
      <w:r w:rsidRPr="00285CDE">
        <w:rPr>
          <w:rFonts w:ascii="Liberation Serif" w:hAnsi="Liberation Serif" w:cs="Times New Roman"/>
          <w:sz w:val="24"/>
          <w:szCs w:val="24"/>
        </w:rPr>
        <w:tab/>
      </w:r>
      <w:r w:rsidRPr="00285CDE">
        <w:rPr>
          <w:rFonts w:ascii="Liberation Serif" w:hAnsi="Liberation Serif" w:cs="Times New Roman"/>
          <w:sz w:val="24"/>
          <w:szCs w:val="24"/>
        </w:rPr>
        <w:tab/>
        <w:t xml:space="preserve">   </w:t>
      </w:r>
    </w:p>
    <w:p w:rsidR="00CD06BC" w:rsidRPr="00285CDE" w:rsidRDefault="00CD06BC" w:rsidP="00CD06BC">
      <w:pPr>
        <w:pStyle w:val="ConsPlusNormal"/>
        <w:widowControl/>
        <w:ind w:firstLine="0"/>
        <w:jc w:val="both"/>
        <w:rPr>
          <w:rFonts w:ascii="Liberation Serif" w:hAnsi="Liberation Serif" w:cs="Times New Roman"/>
          <w:sz w:val="24"/>
          <w:szCs w:val="24"/>
        </w:rPr>
      </w:pPr>
      <w:r w:rsidRPr="00285CDE">
        <w:rPr>
          <w:rFonts w:ascii="Liberation Serif" w:hAnsi="Liberation Serif" w:cs="Times New Roman"/>
          <w:sz w:val="24"/>
          <w:szCs w:val="24"/>
        </w:rPr>
        <w:t xml:space="preserve">1.9. Порядок рассмотрения заявок на участие в конкурсе                                             </w:t>
      </w:r>
    </w:p>
    <w:p w:rsidR="00CD06BC" w:rsidRPr="00285CDE" w:rsidRDefault="00CD06BC" w:rsidP="00CD06BC">
      <w:pPr>
        <w:pStyle w:val="ConsPlusNormal"/>
        <w:widowControl/>
        <w:ind w:firstLine="0"/>
        <w:jc w:val="both"/>
        <w:rPr>
          <w:rFonts w:ascii="Liberation Serif" w:hAnsi="Liberation Serif" w:cs="Times New Roman"/>
          <w:sz w:val="24"/>
          <w:szCs w:val="24"/>
        </w:rPr>
      </w:pPr>
      <w:r w:rsidRPr="00285CDE">
        <w:rPr>
          <w:rFonts w:ascii="Liberation Serif" w:hAnsi="Liberation Serif" w:cs="Times New Roman"/>
          <w:sz w:val="24"/>
          <w:szCs w:val="24"/>
        </w:rPr>
        <w:t xml:space="preserve">1.10. Отказ от проведения конкурса                                                                                    </w:t>
      </w:r>
      <w:r w:rsidRPr="00285CDE">
        <w:rPr>
          <w:rFonts w:ascii="Liberation Serif" w:hAnsi="Liberation Serif" w:cs="Times New Roman"/>
          <w:sz w:val="24"/>
          <w:szCs w:val="24"/>
        </w:rPr>
        <w:tab/>
      </w:r>
    </w:p>
    <w:p w:rsidR="004E6830" w:rsidRPr="00285CDE" w:rsidRDefault="00CD06BC" w:rsidP="00A05CB1">
      <w:pPr>
        <w:jc w:val="both"/>
        <w:rPr>
          <w:rFonts w:ascii="Liberation Serif" w:hAnsi="Liberation Serif"/>
        </w:rPr>
      </w:pPr>
      <w:r w:rsidRPr="00285CDE">
        <w:rPr>
          <w:rFonts w:ascii="Liberation Serif" w:hAnsi="Liberation Serif"/>
        </w:rPr>
        <w:t xml:space="preserve">1.11. Порядок проведения конкурса </w:t>
      </w:r>
      <w:r w:rsidR="00A05CB1" w:rsidRPr="00285CDE">
        <w:rPr>
          <w:rFonts w:ascii="Liberation Serif" w:hAnsi="Liberation Serif"/>
        </w:rPr>
        <w:t>и принятия решения об определении победителя конкурса</w:t>
      </w:r>
      <w:r w:rsidRPr="00285CDE">
        <w:rPr>
          <w:rFonts w:ascii="Liberation Serif" w:hAnsi="Liberation Serif"/>
        </w:rPr>
        <w:t xml:space="preserve">                                                     </w:t>
      </w:r>
      <w:r w:rsidR="005B6660" w:rsidRPr="00285CDE">
        <w:rPr>
          <w:rFonts w:ascii="Liberation Serif" w:hAnsi="Liberation Serif"/>
        </w:rPr>
        <w:t xml:space="preserve">                          </w:t>
      </w:r>
      <w:r w:rsidR="005B6660" w:rsidRPr="00285CDE">
        <w:rPr>
          <w:rFonts w:ascii="Liberation Serif" w:hAnsi="Liberation Serif"/>
        </w:rPr>
        <w:tab/>
      </w:r>
      <w:r w:rsidRPr="00285CDE">
        <w:rPr>
          <w:rFonts w:ascii="Liberation Serif" w:hAnsi="Liberation Serif"/>
        </w:rPr>
        <w:t xml:space="preserve">                                                  </w:t>
      </w:r>
      <w:r w:rsidR="00F851A0" w:rsidRPr="00285CDE">
        <w:rPr>
          <w:rFonts w:ascii="Liberation Serif" w:hAnsi="Liberation Serif"/>
        </w:rPr>
        <w:t xml:space="preserve">                          1.12</w:t>
      </w:r>
      <w:r w:rsidRPr="00285CDE">
        <w:rPr>
          <w:rFonts w:ascii="Liberation Serif" w:hAnsi="Liberation Serif"/>
        </w:rPr>
        <w:t xml:space="preserve">. Обязанности и ответственность Победителя конкурса   </w:t>
      </w:r>
    </w:p>
    <w:p w:rsidR="00CD06BC" w:rsidRPr="00285CDE" w:rsidRDefault="004E6830" w:rsidP="00CD06BC">
      <w:pPr>
        <w:pStyle w:val="ConsPlusNormal"/>
        <w:widowControl/>
        <w:ind w:firstLine="0"/>
        <w:jc w:val="both"/>
        <w:rPr>
          <w:rFonts w:ascii="Liberation Serif" w:hAnsi="Liberation Serif" w:cs="Times New Roman"/>
          <w:sz w:val="24"/>
          <w:szCs w:val="24"/>
        </w:rPr>
      </w:pPr>
      <w:r w:rsidRPr="00285CDE">
        <w:rPr>
          <w:rFonts w:ascii="Liberation Serif" w:hAnsi="Liberation Serif" w:cs="Times New Roman"/>
          <w:sz w:val="24"/>
          <w:szCs w:val="24"/>
        </w:rPr>
        <w:t>Приложения</w:t>
      </w:r>
      <w:r w:rsidR="0055650F" w:rsidRPr="00285CDE">
        <w:rPr>
          <w:rFonts w:ascii="Liberation Serif" w:hAnsi="Liberation Serif" w:cs="Times New Roman"/>
          <w:sz w:val="24"/>
          <w:szCs w:val="24"/>
        </w:rPr>
        <w:t xml:space="preserve"> к конкурсной документации</w:t>
      </w:r>
      <w:r w:rsidRPr="00285CDE">
        <w:rPr>
          <w:rFonts w:ascii="Liberation Serif" w:hAnsi="Liberation Serif" w:cs="Times New Roman"/>
          <w:sz w:val="24"/>
          <w:szCs w:val="24"/>
        </w:rPr>
        <w:t>:</w:t>
      </w:r>
      <w:r w:rsidR="00CD06BC" w:rsidRPr="00285CDE">
        <w:rPr>
          <w:rFonts w:ascii="Liberation Serif" w:hAnsi="Liberation Serif" w:cs="Times New Roman"/>
          <w:sz w:val="24"/>
          <w:szCs w:val="24"/>
        </w:rPr>
        <w:t xml:space="preserve">             </w:t>
      </w:r>
      <w:r w:rsidR="005B6660" w:rsidRPr="00285CDE">
        <w:rPr>
          <w:rFonts w:ascii="Liberation Serif" w:hAnsi="Liberation Serif" w:cs="Times New Roman"/>
          <w:sz w:val="24"/>
          <w:szCs w:val="24"/>
        </w:rPr>
        <w:t xml:space="preserve">                          </w:t>
      </w:r>
      <w:r w:rsidR="005B6660" w:rsidRPr="00285CDE">
        <w:rPr>
          <w:rFonts w:ascii="Liberation Serif" w:hAnsi="Liberation Serif" w:cs="Times New Roman"/>
          <w:sz w:val="24"/>
          <w:szCs w:val="24"/>
        </w:rPr>
        <w:tab/>
      </w:r>
    </w:p>
    <w:p w:rsidR="00CD06BC" w:rsidRPr="00CD06BC" w:rsidRDefault="00CD06BC" w:rsidP="00CD06BC">
      <w:pPr>
        <w:pStyle w:val="ConsPlusNormal"/>
        <w:widowControl/>
        <w:ind w:firstLine="0"/>
        <w:jc w:val="both"/>
        <w:rPr>
          <w:rFonts w:ascii="Liberation Serif" w:hAnsi="Liberation Serif" w:cs="Times New Roman"/>
          <w:sz w:val="24"/>
          <w:szCs w:val="24"/>
        </w:rPr>
      </w:pPr>
      <w:r w:rsidRPr="00285CDE">
        <w:rPr>
          <w:rFonts w:ascii="Liberation Serif" w:hAnsi="Liberation Serif" w:cs="Times New Roman"/>
          <w:sz w:val="24"/>
          <w:szCs w:val="24"/>
        </w:rPr>
        <w:t xml:space="preserve">Форма заявки на </w:t>
      </w:r>
      <w:r w:rsidR="005A5AE1" w:rsidRPr="00285CDE">
        <w:rPr>
          <w:rFonts w:ascii="Liberation Serif" w:hAnsi="Liberation Serif" w:cs="Times New Roman"/>
          <w:sz w:val="24"/>
          <w:szCs w:val="24"/>
        </w:rPr>
        <w:t xml:space="preserve">участие в конкурсе (Приложение </w:t>
      </w:r>
      <w:r w:rsidR="005A5AE1" w:rsidRPr="00285CDE">
        <w:rPr>
          <w:rFonts w:ascii="Liberation Serif" w:hAnsi="Liberation Serif" w:cs="Times New Roman"/>
          <w:sz w:val="24"/>
          <w:szCs w:val="24"/>
          <w:lang w:val="en-US"/>
        </w:rPr>
        <w:t>N</w:t>
      </w:r>
      <w:r w:rsidR="005A5AE1" w:rsidRPr="00285CDE">
        <w:rPr>
          <w:rFonts w:ascii="Liberation Serif" w:hAnsi="Liberation Serif" w:cs="Times New Roman"/>
          <w:sz w:val="24"/>
          <w:szCs w:val="24"/>
        </w:rPr>
        <w:t xml:space="preserve"> </w:t>
      </w:r>
      <w:r w:rsidRPr="00285CDE">
        <w:rPr>
          <w:rFonts w:ascii="Liberation Serif" w:hAnsi="Liberation Serif" w:cs="Times New Roman"/>
          <w:sz w:val="24"/>
          <w:szCs w:val="24"/>
        </w:rPr>
        <w:t>1)</w:t>
      </w:r>
      <w:r w:rsidRPr="00CD06BC">
        <w:rPr>
          <w:rFonts w:ascii="Liberation Serif" w:hAnsi="Liberation Serif" w:cs="Times New Roman"/>
          <w:sz w:val="24"/>
          <w:szCs w:val="24"/>
        </w:rPr>
        <w:t xml:space="preserve">              </w:t>
      </w:r>
      <w:r w:rsidR="005B6660">
        <w:rPr>
          <w:rFonts w:ascii="Liberation Serif" w:hAnsi="Liberation Serif" w:cs="Times New Roman"/>
          <w:sz w:val="24"/>
          <w:szCs w:val="24"/>
        </w:rPr>
        <w:t xml:space="preserve">                              </w:t>
      </w:r>
      <w:r w:rsidR="005B6660">
        <w:rPr>
          <w:rFonts w:ascii="Liberation Serif" w:hAnsi="Liberation Serif" w:cs="Times New Roman"/>
          <w:sz w:val="24"/>
          <w:szCs w:val="24"/>
        </w:rPr>
        <w:tab/>
      </w:r>
    </w:p>
    <w:p w:rsidR="00CD06BC" w:rsidRPr="00CD06BC" w:rsidRDefault="00CD06BC" w:rsidP="005B6660">
      <w:pPr>
        <w:pStyle w:val="ConsPlusNormal"/>
        <w:widowControl/>
        <w:ind w:firstLine="0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>Акт о состоянии общего имущества собственников помещений в мн</w:t>
      </w:r>
      <w:r w:rsidR="005A5AE1">
        <w:rPr>
          <w:rFonts w:ascii="Liberation Serif" w:hAnsi="Liberation Serif" w:cs="Times New Roman"/>
          <w:sz w:val="24"/>
          <w:szCs w:val="24"/>
        </w:rPr>
        <w:t>огоквартирном доме (Приложение</w:t>
      </w:r>
      <w:r w:rsidR="005A5AE1" w:rsidRPr="005A5AE1">
        <w:rPr>
          <w:rFonts w:ascii="Liberation Serif" w:hAnsi="Liberation Serif" w:cs="Times New Roman"/>
          <w:sz w:val="24"/>
          <w:szCs w:val="24"/>
        </w:rPr>
        <w:t xml:space="preserve"> </w:t>
      </w:r>
      <w:r w:rsidR="005A5AE1">
        <w:rPr>
          <w:rFonts w:ascii="Liberation Serif" w:hAnsi="Liberation Serif" w:cs="Times New Roman"/>
          <w:sz w:val="24"/>
          <w:szCs w:val="24"/>
          <w:lang w:val="en-US"/>
        </w:rPr>
        <w:t>N</w:t>
      </w:r>
      <w:r w:rsidR="005A5AE1" w:rsidRPr="005A5AE1">
        <w:rPr>
          <w:rFonts w:ascii="Liberation Serif" w:hAnsi="Liberation Serif" w:cs="Times New Roman"/>
          <w:sz w:val="24"/>
          <w:szCs w:val="24"/>
        </w:rPr>
        <w:t xml:space="preserve"> </w:t>
      </w:r>
      <w:r w:rsidR="005A5AE1">
        <w:rPr>
          <w:rFonts w:ascii="Liberation Serif" w:hAnsi="Liberation Serif" w:cs="Times New Roman"/>
          <w:sz w:val="24"/>
          <w:szCs w:val="24"/>
        </w:rPr>
        <w:t>2</w:t>
      </w:r>
      <w:r w:rsidRPr="00CD06BC">
        <w:rPr>
          <w:rFonts w:ascii="Liberation Serif" w:hAnsi="Liberation Serif" w:cs="Times New Roman"/>
          <w:sz w:val="24"/>
          <w:szCs w:val="24"/>
        </w:rPr>
        <w:t>)</w:t>
      </w:r>
    </w:p>
    <w:p w:rsidR="00C44196" w:rsidRPr="00CD06BC" w:rsidRDefault="00CD06BC" w:rsidP="00BC26B2">
      <w:pPr>
        <w:pStyle w:val="ConsPlusNormal"/>
        <w:widowControl/>
        <w:ind w:firstLine="0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>Перечень обязательных работ и услуг по содержанию и ремонту общего имущества мно</w:t>
      </w:r>
      <w:r w:rsidR="005A5AE1">
        <w:rPr>
          <w:rFonts w:ascii="Liberation Serif" w:hAnsi="Liberation Serif" w:cs="Times New Roman"/>
          <w:sz w:val="24"/>
          <w:szCs w:val="24"/>
        </w:rPr>
        <w:t xml:space="preserve">гоквартирного дома (Приложения </w:t>
      </w:r>
      <w:r w:rsidR="005A5AE1">
        <w:rPr>
          <w:rFonts w:ascii="Liberation Serif" w:hAnsi="Liberation Serif" w:cs="Times New Roman"/>
          <w:sz w:val="24"/>
          <w:szCs w:val="24"/>
          <w:lang w:val="en-US"/>
        </w:rPr>
        <w:t>N</w:t>
      </w:r>
      <w:r w:rsidR="005A5AE1" w:rsidRPr="005A5AE1">
        <w:rPr>
          <w:rFonts w:ascii="Liberation Serif" w:hAnsi="Liberation Serif" w:cs="Times New Roman"/>
          <w:sz w:val="24"/>
          <w:szCs w:val="24"/>
        </w:rPr>
        <w:t xml:space="preserve"> 3</w:t>
      </w:r>
      <w:r w:rsidRPr="00CD06BC">
        <w:rPr>
          <w:rFonts w:ascii="Liberation Serif" w:hAnsi="Liberation Serif" w:cs="Times New Roman"/>
          <w:sz w:val="24"/>
          <w:szCs w:val="24"/>
        </w:rPr>
        <w:t>)</w:t>
      </w:r>
    </w:p>
    <w:p w:rsidR="00A05CB1" w:rsidRDefault="00CD06BC" w:rsidP="00CD06BC">
      <w:pPr>
        <w:pStyle w:val="ConsPlusNormal"/>
        <w:widowControl/>
        <w:ind w:firstLine="0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>Проект договор</w:t>
      </w:r>
      <w:r w:rsidR="001649FA">
        <w:rPr>
          <w:rFonts w:ascii="Liberation Serif" w:hAnsi="Liberation Serif" w:cs="Times New Roman"/>
          <w:sz w:val="24"/>
          <w:szCs w:val="24"/>
        </w:rPr>
        <w:t>а</w:t>
      </w:r>
      <w:r w:rsidRPr="00CD06BC">
        <w:rPr>
          <w:rFonts w:ascii="Liberation Serif" w:hAnsi="Liberation Serif" w:cs="Times New Roman"/>
          <w:sz w:val="24"/>
          <w:szCs w:val="24"/>
        </w:rPr>
        <w:t xml:space="preserve"> управления многоквартирным домом (Приложение</w:t>
      </w:r>
      <w:r w:rsidR="005A5AE1">
        <w:rPr>
          <w:rFonts w:ascii="Liberation Serif" w:hAnsi="Liberation Serif" w:cs="Times New Roman"/>
          <w:sz w:val="24"/>
          <w:szCs w:val="24"/>
        </w:rPr>
        <w:t xml:space="preserve"> </w:t>
      </w:r>
      <w:r w:rsidR="005A5AE1">
        <w:rPr>
          <w:rFonts w:ascii="Liberation Serif" w:hAnsi="Liberation Serif" w:cs="Times New Roman"/>
          <w:sz w:val="24"/>
          <w:szCs w:val="24"/>
          <w:lang w:val="en-US"/>
        </w:rPr>
        <w:t>N</w:t>
      </w:r>
      <w:r w:rsidR="005A5AE1" w:rsidRPr="005A5AE1">
        <w:rPr>
          <w:rFonts w:ascii="Liberation Serif" w:hAnsi="Liberation Serif" w:cs="Times New Roman"/>
          <w:sz w:val="24"/>
          <w:szCs w:val="24"/>
        </w:rPr>
        <w:t xml:space="preserve"> </w:t>
      </w:r>
      <w:r w:rsidR="00381AA6">
        <w:rPr>
          <w:rFonts w:ascii="Liberation Serif" w:hAnsi="Liberation Serif" w:cs="Times New Roman"/>
          <w:sz w:val="24"/>
          <w:szCs w:val="24"/>
        </w:rPr>
        <w:t>4</w:t>
      </w:r>
      <w:r w:rsidRPr="00CD06BC">
        <w:rPr>
          <w:rFonts w:ascii="Liberation Serif" w:hAnsi="Liberation Serif" w:cs="Times New Roman"/>
          <w:sz w:val="24"/>
          <w:szCs w:val="24"/>
        </w:rPr>
        <w:t>)</w:t>
      </w:r>
      <w:r w:rsidRPr="00CD06BC">
        <w:rPr>
          <w:rFonts w:ascii="Liberation Serif" w:hAnsi="Liberation Serif" w:cs="Times New Roman"/>
          <w:sz w:val="24"/>
          <w:szCs w:val="24"/>
        </w:rPr>
        <w:tab/>
      </w:r>
    </w:p>
    <w:p w:rsidR="00F66470" w:rsidRDefault="0055650F" w:rsidP="0055650F">
      <w:pPr>
        <w:autoSpaceDE w:val="0"/>
        <w:autoSpaceDN w:val="0"/>
        <w:adjustRightInd w:val="0"/>
        <w:rPr>
          <w:rFonts w:ascii="Liberation Serif" w:hAnsi="Liberation Serif"/>
        </w:rPr>
      </w:pPr>
      <w:r w:rsidRPr="0055650F">
        <w:rPr>
          <w:rFonts w:ascii="Liberation Serif" w:hAnsi="Liberation Serif"/>
        </w:rPr>
        <w:t>Приложения к договору управления многоквартирным домом:</w:t>
      </w:r>
      <w:r w:rsidRPr="0055650F">
        <w:rPr>
          <w:rFonts w:ascii="Liberation Serif" w:hAnsi="Liberation Serif"/>
        </w:rPr>
        <w:br/>
      </w:r>
      <w:hyperlink r:id="rId9" w:history="1">
        <w:r w:rsidR="00D62DB0" w:rsidRPr="001532B2">
          <w:rPr>
            <w:rFonts w:ascii="Liberation Serif" w:hAnsi="Liberation Serif"/>
          </w:rPr>
          <w:t>Состав</w:t>
        </w:r>
      </w:hyperlink>
      <w:r w:rsidR="00D62DB0" w:rsidRPr="001532B2">
        <w:rPr>
          <w:rFonts w:ascii="Liberation Serif" w:hAnsi="Liberation Serif"/>
        </w:rPr>
        <w:t xml:space="preserve"> (перечень) общего имущества в многоквартирном доме и его состояние</w:t>
      </w:r>
    </w:p>
    <w:p w:rsidR="00A05CB1" w:rsidRDefault="00D62DB0" w:rsidP="0055650F">
      <w:pPr>
        <w:autoSpaceDE w:val="0"/>
        <w:autoSpaceDN w:val="0"/>
        <w:adjustRightInd w:val="0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 (</w:t>
      </w:r>
      <w:r w:rsidR="00A05CB1">
        <w:rPr>
          <w:rFonts w:ascii="Liberation Serif" w:hAnsi="Liberation Serif"/>
        </w:rPr>
        <w:t xml:space="preserve">Приложение </w:t>
      </w:r>
      <w:r w:rsidR="00A05CB1">
        <w:rPr>
          <w:rFonts w:ascii="Liberation Serif" w:hAnsi="Liberation Serif"/>
          <w:lang w:val="en-US"/>
        </w:rPr>
        <w:t>N</w:t>
      </w:r>
      <w:r w:rsidR="0055650F">
        <w:rPr>
          <w:rFonts w:ascii="Liberation Serif" w:hAnsi="Liberation Serif"/>
        </w:rPr>
        <w:t xml:space="preserve"> 1</w:t>
      </w:r>
      <w:r>
        <w:rPr>
          <w:rFonts w:ascii="Liberation Serif" w:hAnsi="Liberation Serif"/>
        </w:rPr>
        <w:t>)</w:t>
      </w:r>
    </w:p>
    <w:p w:rsidR="00CD06BC" w:rsidRDefault="00D62DB0" w:rsidP="00D62DB0">
      <w:pPr>
        <w:autoSpaceDE w:val="0"/>
        <w:autoSpaceDN w:val="0"/>
        <w:adjustRightInd w:val="0"/>
        <w:jc w:val="both"/>
        <w:rPr>
          <w:rFonts w:ascii="Liberation Serif" w:hAnsi="Liberation Serif"/>
        </w:rPr>
      </w:pPr>
      <w:r w:rsidRPr="00D62DB0">
        <w:rPr>
          <w:rFonts w:ascii="Liberation Serif" w:hAnsi="Liberation Serif"/>
        </w:rPr>
        <w:t>Перечень обязательных работ по содержанию и ремонту</w:t>
      </w:r>
      <w:r>
        <w:rPr>
          <w:rFonts w:ascii="Liberation Serif" w:hAnsi="Liberation Serif"/>
        </w:rPr>
        <w:t xml:space="preserve"> </w:t>
      </w:r>
      <w:r w:rsidRPr="00D62DB0">
        <w:rPr>
          <w:rFonts w:ascii="Liberation Serif" w:hAnsi="Liberation Serif"/>
        </w:rPr>
        <w:t>общего имущества собственников п</w:t>
      </w:r>
      <w:r>
        <w:rPr>
          <w:rFonts w:ascii="Liberation Serif" w:hAnsi="Liberation Serif"/>
        </w:rPr>
        <w:t>омещений в многоквартирном доме (</w:t>
      </w:r>
      <w:r w:rsidR="00A05CB1">
        <w:rPr>
          <w:rFonts w:ascii="Liberation Serif" w:hAnsi="Liberation Serif"/>
        </w:rPr>
        <w:t xml:space="preserve">Приложение </w:t>
      </w:r>
      <w:r w:rsidR="00A05CB1">
        <w:rPr>
          <w:rFonts w:ascii="Liberation Serif" w:hAnsi="Liberation Serif"/>
          <w:lang w:val="en-US"/>
        </w:rPr>
        <w:t>N</w:t>
      </w:r>
      <w:r w:rsidR="00A05CB1">
        <w:rPr>
          <w:rFonts w:ascii="Liberation Serif" w:hAnsi="Liberation Serif"/>
        </w:rPr>
        <w:t xml:space="preserve"> 2</w:t>
      </w:r>
      <w:r>
        <w:rPr>
          <w:rFonts w:ascii="Liberation Serif" w:hAnsi="Liberation Serif"/>
        </w:rPr>
        <w:t>)</w:t>
      </w:r>
    </w:p>
    <w:p w:rsidR="00A05CB1" w:rsidRDefault="00A05CB1" w:rsidP="00A05CB1">
      <w:pPr>
        <w:widowControl w:val="0"/>
        <w:autoSpaceDE w:val="0"/>
        <w:autoSpaceDN w:val="0"/>
        <w:adjustRightInd w:val="0"/>
        <w:jc w:val="both"/>
        <w:outlineLvl w:val="1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Акт </w:t>
      </w:r>
      <w:r w:rsidRPr="00A05CB1">
        <w:rPr>
          <w:rFonts w:ascii="Liberation Serif" w:hAnsi="Liberation Serif"/>
        </w:rPr>
        <w:t xml:space="preserve">приемки выполненных работ и услуг по содержанию и ремонту общего имущества собственников помещений </w:t>
      </w:r>
      <w:r>
        <w:rPr>
          <w:rFonts w:ascii="Liberation Serif" w:hAnsi="Liberation Serif"/>
        </w:rPr>
        <w:t xml:space="preserve">(Приложение </w:t>
      </w:r>
      <w:r>
        <w:rPr>
          <w:rFonts w:ascii="Liberation Serif" w:hAnsi="Liberation Serif"/>
          <w:lang w:val="en-US"/>
        </w:rPr>
        <w:t>N</w:t>
      </w:r>
      <w:r>
        <w:rPr>
          <w:rFonts w:ascii="Liberation Serif" w:hAnsi="Liberation Serif"/>
        </w:rPr>
        <w:t xml:space="preserve"> 3)</w:t>
      </w:r>
    </w:p>
    <w:p w:rsidR="00653576" w:rsidRPr="00285CDE" w:rsidRDefault="00653576" w:rsidP="00A05CB1">
      <w:pPr>
        <w:widowControl w:val="0"/>
        <w:autoSpaceDE w:val="0"/>
        <w:autoSpaceDN w:val="0"/>
        <w:adjustRightInd w:val="0"/>
        <w:jc w:val="both"/>
        <w:outlineLvl w:val="1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Реквизиты банковского счета для перечисления средств в качестве обеспечения заявки на </w:t>
      </w:r>
      <w:r w:rsidRPr="00285CDE">
        <w:rPr>
          <w:rFonts w:ascii="Liberation Serif" w:hAnsi="Liberation Serif"/>
        </w:rPr>
        <w:t>участие в конкурсе  (Приложение № 5)</w:t>
      </w:r>
    </w:p>
    <w:p w:rsidR="00775841" w:rsidRPr="00285CDE" w:rsidRDefault="00F66470" w:rsidP="00A05CB1">
      <w:pPr>
        <w:widowControl w:val="0"/>
        <w:autoSpaceDE w:val="0"/>
        <w:autoSpaceDN w:val="0"/>
        <w:adjustRightInd w:val="0"/>
        <w:jc w:val="both"/>
        <w:outlineLvl w:val="1"/>
        <w:rPr>
          <w:rFonts w:ascii="Liberation Serif" w:hAnsi="Liberation Serif"/>
        </w:rPr>
      </w:pPr>
      <w:r w:rsidRPr="00285CDE">
        <w:rPr>
          <w:rFonts w:ascii="Liberation Serif" w:hAnsi="Liberation Serif"/>
        </w:rPr>
        <w:t xml:space="preserve">Срок действия договора управления многоквартирным домом </w:t>
      </w:r>
      <w:r w:rsidR="00A9020E" w:rsidRPr="00285CDE">
        <w:rPr>
          <w:rFonts w:ascii="Liberation Serif" w:hAnsi="Liberation Serif"/>
        </w:rPr>
        <w:t xml:space="preserve"> (Приложение №6 )</w:t>
      </w:r>
    </w:p>
    <w:p w:rsidR="00293C75" w:rsidRPr="00285CDE" w:rsidRDefault="00293C75" w:rsidP="00A05CB1">
      <w:pPr>
        <w:widowControl w:val="0"/>
        <w:autoSpaceDE w:val="0"/>
        <w:autoSpaceDN w:val="0"/>
        <w:adjustRightInd w:val="0"/>
        <w:jc w:val="both"/>
        <w:outlineLvl w:val="1"/>
        <w:rPr>
          <w:rFonts w:ascii="Liberation Serif" w:hAnsi="Liberation Serif"/>
        </w:rPr>
      </w:pPr>
      <w:r w:rsidRPr="00285CDE">
        <w:rPr>
          <w:rFonts w:ascii="Liberation Serif" w:hAnsi="Liberation Serif"/>
        </w:rPr>
        <w:t>Порядок проведения осмотров заинтересованными лицами и претендентами объекта конкурса и график проведения таких осмотров (Приложение № 7)</w:t>
      </w:r>
    </w:p>
    <w:p w:rsidR="00257E9C" w:rsidRPr="00285CDE" w:rsidRDefault="00257E9C" w:rsidP="00A05CB1">
      <w:pPr>
        <w:widowControl w:val="0"/>
        <w:autoSpaceDE w:val="0"/>
        <w:autoSpaceDN w:val="0"/>
        <w:adjustRightInd w:val="0"/>
        <w:jc w:val="both"/>
        <w:outlineLvl w:val="1"/>
        <w:rPr>
          <w:rFonts w:ascii="Liberation Serif" w:hAnsi="Liberation Serif"/>
        </w:rPr>
      </w:pPr>
      <w:r w:rsidRPr="00285CDE">
        <w:rPr>
          <w:rFonts w:ascii="Liberation Serif" w:hAnsi="Liberation Serif"/>
        </w:rPr>
        <w:t>Требования к участникам конкурса (Приложение № 8)</w:t>
      </w:r>
    </w:p>
    <w:p w:rsidR="00A05CB1" w:rsidRPr="00285CDE" w:rsidRDefault="00A62E07" w:rsidP="00CD06BC">
      <w:pPr>
        <w:pStyle w:val="ConsPlusNormal"/>
        <w:widowControl/>
        <w:ind w:firstLine="0"/>
        <w:jc w:val="both"/>
        <w:rPr>
          <w:rFonts w:ascii="Liberation Serif" w:hAnsi="Liberation Serif"/>
          <w:sz w:val="24"/>
          <w:szCs w:val="24"/>
        </w:rPr>
      </w:pPr>
      <w:r w:rsidRPr="00285CDE">
        <w:rPr>
          <w:rFonts w:ascii="Liberation Serif" w:hAnsi="Liberation Serif"/>
          <w:sz w:val="24"/>
          <w:szCs w:val="24"/>
        </w:rPr>
        <w:t>Срок внесения собственниками помещений в многоквартирном доме платы за содержание и ремонт ж</w:t>
      </w:r>
      <w:r w:rsidR="00871852" w:rsidRPr="00285CDE">
        <w:rPr>
          <w:rFonts w:ascii="Liberation Serif" w:hAnsi="Liberation Serif"/>
          <w:sz w:val="24"/>
          <w:szCs w:val="24"/>
        </w:rPr>
        <w:t>илого помещения (Приложение № 9</w:t>
      </w:r>
      <w:r w:rsidRPr="00285CDE">
        <w:rPr>
          <w:rFonts w:ascii="Liberation Serif" w:hAnsi="Liberation Serif"/>
          <w:sz w:val="24"/>
          <w:szCs w:val="24"/>
        </w:rPr>
        <w:t>)</w:t>
      </w:r>
    </w:p>
    <w:p w:rsidR="00A62E07" w:rsidRPr="00285CDE" w:rsidRDefault="00A62E07" w:rsidP="00CD06BC">
      <w:pPr>
        <w:pStyle w:val="ConsPlusNormal"/>
        <w:widowControl/>
        <w:ind w:firstLine="0"/>
        <w:jc w:val="both"/>
        <w:rPr>
          <w:rFonts w:ascii="Liberation Serif" w:hAnsi="Liberation Serif"/>
          <w:sz w:val="24"/>
          <w:szCs w:val="24"/>
        </w:rPr>
      </w:pPr>
      <w:r w:rsidRPr="00285CDE">
        <w:rPr>
          <w:rFonts w:ascii="Liberation Serif" w:hAnsi="Liberation Serif"/>
          <w:sz w:val="24"/>
          <w:szCs w:val="24"/>
        </w:rPr>
        <w:t>Срок в течении которого победитель конкурса должен подписать договоры управления многокв</w:t>
      </w:r>
      <w:r w:rsidR="00871852" w:rsidRPr="00285CDE">
        <w:rPr>
          <w:rFonts w:ascii="Liberation Serif" w:hAnsi="Liberation Serif"/>
          <w:sz w:val="24"/>
          <w:szCs w:val="24"/>
        </w:rPr>
        <w:t>артирным домом ( Приложение № 10</w:t>
      </w:r>
      <w:r w:rsidRPr="00285CDE">
        <w:rPr>
          <w:rFonts w:ascii="Liberation Serif" w:hAnsi="Liberation Serif"/>
          <w:sz w:val="24"/>
          <w:szCs w:val="24"/>
        </w:rPr>
        <w:t>)</w:t>
      </w:r>
    </w:p>
    <w:p w:rsidR="00A62E07" w:rsidRPr="00285CDE" w:rsidRDefault="00A62E07" w:rsidP="00CD06BC">
      <w:pPr>
        <w:pStyle w:val="ConsPlusNormal"/>
        <w:widowControl/>
        <w:ind w:firstLine="0"/>
        <w:jc w:val="both"/>
        <w:rPr>
          <w:rFonts w:ascii="Liberation Serif" w:hAnsi="Liberation Serif"/>
          <w:sz w:val="24"/>
          <w:szCs w:val="24"/>
        </w:rPr>
      </w:pPr>
      <w:r w:rsidRPr="00285CDE">
        <w:rPr>
          <w:rFonts w:ascii="Liberation Serif" w:hAnsi="Liberation Serif"/>
          <w:sz w:val="24"/>
          <w:szCs w:val="24"/>
        </w:rPr>
        <w:t>Требования к порядку изменения обязательства сторон по договору управления многокв</w:t>
      </w:r>
      <w:r w:rsidR="00871852" w:rsidRPr="00285CDE">
        <w:rPr>
          <w:rFonts w:ascii="Liberation Serif" w:hAnsi="Liberation Serif"/>
          <w:sz w:val="24"/>
          <w:szCs w:val="24"/>
        </w:rPr>
        <w:t>артирным домом ( Приложение № 11</w:t>
      </w:r>
      <w:r w:rsidRPr="00285CDE">
        <w:rPr>
          <w:rFonts w:ascii="Liberation Serif" w:hAnsi="Liberation Serif"/>
          <w:sz w:val="24"/>
          <w:szCs w:val="24"/>
        </w:rPr>
        <w:t>)</w:t>
      </w:r>
    </w:p>
    <w:p w:rsidR="00A62E07" w:rsidRPr="00285CDE" w:rsidRDefault="00A62E07" w:rsidP="00CD06BC">
      <w:pPr>
        <w:pStyle w:val="ConsPlusNormal"/>
        <w:widowControl/>
        <w:ind w:firstLine="0"/>
        <w:jc w:val="both"/>
        <w:rPr>
          <w:rFonts w:ascii="Liberation Serif" w:hAnsi="Liberation Serif"/>
          <w:sz w:val="24"/>
          <w:szCs w:val="24"/>
        </w:rPr>
      </w:pPr>
      <w:r w:rsidRPr="00285CDE">
        <w:rPr>
          <w:rFonts w:ascii="Liberation Serif" w:hAnsi="Liberation Serif"/>
          <w:sz w:val="24"/>
          <w:szCs w:val="24"/>
        </w:rPr>
        <w:t>Срок начала выполнения управляющей организацией возникших по результатам конкурс</w:t>
      </w:r>
      <w:r w:rsidR="00871852" w:rsidRPr="00285CDE">
        <w:rPr>
          <w:rFonts w:ascii="Liberation Serif" w:hAnsi="Liberation Serif"/>
          <w:sz w:val="24"/>
          <w:szCs w:val="24"/>
        </w:rPr>
        <w:t>а обязательств ( Приложение № 12</w:t>
      </w:r>
      <w:r w:rsidRPr="00285CDE">
        <w:rPr>
          <w:rFonts w:ascii="Liberation Serif" w:hAnsi="Liberation Serif"/>
          <w:sz w:val="24"/>
          <w:szCs w:val="24"/>
        </w:rPr>
        <w:t>)</w:t>
      </w:r>
    </w:p>
    <w:p w:rsidR="00A62E07" w:rsidRPr="00285CDE" w:rsidRDefault="00A62E07" w:rsidP="00CD06BC">
      <w:pPr>
        <w:pStyle w:val="ConsPlusNormal"/>
        <w:widowControl/>
        <w:ind w:firstLine="0"/>
        <w:jc w:val="both"/>
        <w:rPr>
          <w:rFonts w:ascii="Liberation Serif" w:hAnsi="Liberation Serif"/>
          <w:sz w:val="24"/>
          <w:szCs w:val="24"/>
        </w:rPr>
      </w:pPr>
      <w:r w:rsidRPr="00285CDE">
        <w:rPr>
          <w:rFonts w:ascii="Liberation Serif" w:hAnsi="Liberation Serif"/>
          <w:sz w:val="24"/>
          <w:szCs w:val="24"/>
        </w:rPr>
        <w:t>Порядок оплаты собственниками помещений в многоквартирном доме и лицами, принявшими помещения, работ и услуг по содержанию и ремонту об</w:t>
      </w:r>
      <w:r w:rsidR="00871852" w:rsidRPr="00285CDE">
        <w:rPr>
          <w:rFonts w:ascii="Liberation Serif" w:hAnsi="Liberation Serif"/>
          <w:sz w:val="24"/>
          <w:szCs w:val="24"/>
        </w:rPr>
        <w:t>щего имущества ( Приложение № 13</w:t>
      </w:r>
      <w:r w:rsidRPr="00285CDE">
        <w:rPr>
          <w:rFonts w:ascii="Liberation Serif" w:hAnsi="Liberation Serif"/>
          <w:sz w:val="24"/>
          <w:szCs w:val="24"/>
        </w:rPr>
        <w:t>)</w:t>
      </w:r>
    </w:p>
    <w:p w:rsidR="00A62E07" w:rsidRPr="00285CDE" w:rsidRDefault="00A62E07" w:rsidP="00CD06BC">
      <w:pPr>
        <w:pStyle w:val="ConsPlusNormal"/>
        <w:widowControl/>
        <w:ind w:firstLine="0"/>
        <w:jc w:val="both"/>
        <w:rPr>
          <w:rFonts w:ascii="Liberation Serif" w:hAnsi="Liberation Serif"/>
          <w:sz w:val="24"/>
          <w:szCs w:val="24"/>
        </w:rPr>
      </w:pPr>
      <w:r w:rsidRPr="00285CDE">
        <w:rPr>
          <w:rFonts w:ascii="Liberation Serif" w:hAnsi="Liberation Serif"/>
          <w:sz w:val="24"/>
          <w:szCs w:val="24"/>
        </w:rPr>
        <w:t>Формы и способы осуществления собственниками помещений в многоквартирном доме и лицами, принявшими помещения, контроля за выполнением управляющей организацией ее обязательств по договорам управления многоквар</w:t>
      </w:r>
      <w:r w:rsidR="00FA09E0" w:rsidRPr="00285CDE">
        <w:rPr>
          <w:rFonts w:ascii="Liberation Serif" w:hAnsi="Liberation Serif"/>
          <w:sz w:val="24"/>
          <w:szCs w:val="24"/>
        </w:rPr>
        <w:t>тирным домам</w:t>
      </w:r>
      <w:r w:rsidRPr="00285CDE">
        <w:rPr>
          <w:rFonts w:ascii="Liberation Serif" w:hAnsi="Liberation Serif"/>
          <w:sz w:val="24"/>
          <w:szCs w:val="24"/>
        </w:rPr>
        <w:t xml:space="preserve"> </w:t>
      </w:r>
      <w:r w:rsidR="00871852" w:rsidRPr="00285CDE">
        <w:rPr>
          <w:rFonts w:ascii="Liberation Serif" w:hAnsi="Liberation Serif"/>
          <w:sz w:val="24"/>
          <w:szCs w:val="24"/>
        </w:rPr>
        <w:t>(Приложение № 14</w:t>
      </w:r>
      <w:r w:rsidR="00FA09E0" w:rsidRPr="00285CDE">
        <w:rPr>
          <w:rFonts w:ascii="Liberation Serif" w:hAnsi="Liberation Serif"/>
          <w:sz w:val="24"/>
          <w:szCs w:val="24"/>
        </w:rPr>
        <w:t>)</w:t>
      </w:r>
    </w:p>
    <w:p w:rsidR="00CD06BC" w:rsidRPr="001E1CE7" w:rsidRDefault="00CD06BC" w:rsidP="00CD06BC">
      <w:pPr>
        <w:pageBreakBefore/>
        <w:jc w:val="both"/>
        <w:rPr>
          <w:rFonts w:ascii="Liberation Serif" w:hAnsi="Liberation Serif"/>
          <w:b/>
        </w:rPr>
      </w:pPr>
      <w:r w:rsidRPr="001E1CE7">
        <w:rPr>
          <w:rFonts w:ascii="Liberation Serif" w:hAnsi="Liberation Serif"/>
          <w:b/>
        </w:rPr>
        <w:lastRenderedPageBreak/>
        <w:t>1. Общие сведения о проведении конкурса</w:t>
      </w:r>
    </w:p>
    <w:p w:rsidR="00CD06BC" w:rsidRPr="005B6660" w:rsidRDefault="00CD06BC" w:rsidP="00CD06BC">
      <w:pPr>
        <w:jc w:val="both"/>
        <w:rPr>
          <w:rFonts w:ascii="Liberation Serif" w:hAnsi="Liberation Serif"/>
        </w:rPr>
      </w:pPr>
    </w:p>
    <w:p w:rsidR="00CD06BC" w:rsidRPr="001E1CE7" w:rsidRDefault="00CD06BC" w:rsidP="005B6660">
      <w:pPr>
        <w:jc w:val="both"/>
        <w:rPr>
          <w:rFonts w:ascii="Liberation Serif" w:hAnsi="Liberation Serif"/>
          <w:b/>
        </w:rPr>
      </w:pPr>
      <w:r w:rsidRPr="001E1CE7">
        <w:rPr>
          <w:rFonts w:ascii="Liberation Serif" w:hAnsi="Liberation Serif"/>
          <w:b/>
        </w:rPr>
        <w:t>1.1. Основные понятия и определения</w:t>
      </w:r>
    </w:p>
    <w:p w:rsidR="00FF060C" w:rsidRPr="005B6660" w:rsidRDefault="00FF060C" w:rsidP="005B6660">
      <w:pPr>
        <w:jc w:val="both"/>
        <w:rPr>
          <w:rFonts w:ascii="Liberation Serif" w:hAnsi="Liberation Serif"/>
        </w:rPr>
      </w:pPr>
    </w:p>
    <w:p w:rsidR="005B6660" w:rsidRPr="005B6660" w:rsidRDefault="005B6660" w:rsidP="005B6660">
      <w:pPr>
        <w:pStyle w:val="s1"/>
        <w:spacing w:before="0" w:beforeAutospacing="0" w:after="0" w:afterAutospacing="0"/>
        <w:ind w:firstLine="708"/>
        <w:jc w:val="both"/>
        <w:rPr>
          <w:rFonts w:ascii="Liberation Serif" w:hAnsi="Liberation Serif"/>
        </w:rPr>
      </w:pPr>
      <w:r>
        <w:rPr>
          <w:rStyle w:val="s10"/>
          <w:rFonts w:ascii="Liberation Serif" w:eastAsia="Arial Unicode MS" w:hAnsi="Liberation Serif"/>
        </w:rPr>
        <w:t>«</w:t>
      </w:r>
      <w:r w:rsidRPr="005B6660">
        <w:rPr>
          <w:rStyle w:val="s10"/>
          <w:rFonts w:ascii="Liberation Serif" w:eastAsia="Arial Unicode MS" w:hAnsi="Liberation Serif"/>
        </w:rPr>
        <w:t>конкурс</w:t>
      </w:r>
      <w:r>
        <w:rPr>
          <w:rStyle w:val="s10"/>
          <w:rFonts w:ascii="Liberation Serif" w:eastAsia="Arial Unicode MS" w:hAnsi="Liberation Serif"/>
        </w:rPr>
        <w:t>»</w:t>
      </w:r>
      <w:r w:rsidRPr="005B6660">
        <w:rPr>
          <w:rFonts w:ascii="Liberation Serif" w:hAnsi="Liberation Serif"/>
        </w:rPr>
        <w:t xml:space="preserve"> - форма торгов, победителем которых признается участник конкурса, предложивший выполнить указанный в конкурсной документации перечень работ и услуг по содержанию и ремонту общего имущества собственников помещений в многоквартирном доме, на право управления которым проводится конкурс, за наименьший размер платы за содержание и ремонт жилого помещения в течение установленного срока;</w:t>
      </w:r>
    </w:p>
    <w:p w:rsidR="005B6660" w:rsidRPr="005B6660" w:rsidRDefault="005B6660" w:rsidP="005B6660">
      <w:pPr>
        <w:pStyle w:val="s1"/>
        <w:spacing w:before="0" w:beforeAutospacing="0" w:after="0" w:afterAutospacing="0"/>
        <w:ind w:firstLine="708"/>
        <w:jc w:val="both"/>
        <w:rPr>
          <w:rFonts w:ascii="Liberation Serif" w:hAnsi="Liberation Serif"/>
        </w:rPr>
      </w:pPr>
      <w:r>
        <w:rPr>
          <w:rStyle w:val="s10"/>
          <w:rFonts w:ascii="Liberation Serif" w:eastAsia="Arial Unicode MS" w:hAnsi="Liberation Serif"/>
        </w:rPr>
        <w:t>«</w:t>
      </w:r>
      <w:r w:rsidRPr="005B6660">
        <w:rPr>
          <w:rStyle w:val="s10"/>
          <w:rFonts w:ascii="Liberation Serif" w:eastAsia="Arial Unicode MS" w:hAnsi="Liberation Serif"/>
        </w:rPr>
        <w:t>предмет конкурса</w:t>
      </w:r>
      <w:r>
        <w:rPr>
          <w:rStyle w:val="s10"/>
          <w:rFonts w:ascii="Liberation Serif" w:eastAsia="Arial Unicode MS" w:hAnsi="Liberation Serif"/>
        </w:rPr>
        <w:t>»</w:t>
      </w:r>
      <w:r w:rsidRPr="005B6660">
        <w:rPr>
          <w:rFonts w:ascii="Liberation Serif" w:hAnsi="Liberation Serif"/>
        </w:rPr>
        <w:t xml:space="preserve"> - право заключения договоров управления многоквартирным домом в отношении объекта конкурса;</w:t>
      </w:r>
    </w:p>
    <w:p w:rsidR="005B6660" w:rsidRPr="005B6660" w:rsidRDefault="005B6660" w:rsidP="005B6660">
      <w:pPr>
        <w:pStyle w:val="s1"/>
        <w:spacing w:before="0" w:beforeAutospacing="0" w:after="0" w:afterAutospacing="0"/>
        <w:ind w:firstLine="708"/>
        <w:jc w:val="both"/>
        <w:rPr>
          <w:rFonts w:ascii="Liberation Serif" w:hAnsi="Liberation Serif"/>
        </w:rPr>
      </w:pPr>
      <w:r>
        <w:rPr>
          <w:rStyle w:val="s10"/>
          <w:rFonts w:ascii="Liberation Serif" w:eastAsia="Arial Unicode MS" w:hAnsi="Liberation Serif"/>
        </w:rPr>
        <w:t>«</w:t>
      </w:r>
      <w:r w:rsidRPr="005B6660">
        <w:rPr>
          <w:rStyle w:val="s10"/>
          <w:rFonts w:ascii="Liberation Serif" w:eastAsia="Arial Unicode MS" w:hAnsi="Liberation Serif"/>
        </w:rPr>
        <w:t>объект конкурса</w:t>
      </w:r>
      <w:r>
        <w:rPr>
          <w:rStyle w:val="s10"/>
          <w:rFonts w:ascii="Liberation Serif" w:eastAsia="Arial Unicode MS" w:hAnsi="Liberation Serif"/>
        </w:rPr>
        <w:t>»</w:t>
      </w:r>
      <w:r w:rsidRPr="005B6660">
        <w:rPr>
          <w:rFonts w:ascii="Liberation Serif" w:hAnsi="Liberation Serif"/>
        </w:rPr>
        <w:t xml:space="preserve"> - общее имущество собственников помещений в многоквартирном доме, на право управления которым проводится конкурс;</w:t>
      </w:r>
    </w:p>
    <w:p w:rsidR="005B6660" w:rsidRPr="005B6660" w:rsidRDefault="005B6660" w:rsidP="005B6660">
      <w:pPr>
        <w:pStyle w:val="s1"/>
        <w:spacing w:before="0" w:beforeAutospacing="0" w:after="0" w:afterAutospacing="0"/>
        <w:ind w:firstLine="708"/>
        <w:jc w:val="both"/>
        <w:rPr>
          <w:rFonts w:ascii="Liberation Serif" w:hAnsi="Liberation Serif"/>
        </w:rPr>
      </w:pPr>
      <w:r>
        <w:rPr>
          <w:rStyle w:val="s10"/>
          <w:rFonts w:ascii="Liberation Serif" w:eastAsia="Arial Unicode MS" w:hAnsi="Liberation Serif"/>
        </w:rPr>
        <w:t>«</w:t>
      </w:r>
      <w:r w:rsidRPr="005B6660">
        <w:rPr>
          <w:rStyle w:val="s10"/>
          <w:rFonts w:ascii="Liberation Serif" w:eastAsia="Arial Unicode MS" w:hAnsi="Liberation Serif"/>
        </w:rPr>
        <w:t>размер платы за содержание и ремонт жилого помещения</w:t>
      </w:r>
      <w:r>
        <w:rPr>
          <w:rStyle w:val="s10"/>
          <w:rFonts w:ascii="Liberation Serif" w:eastAsia="Arial Unicode MS" w:hAnsi="Liberation Serif"/>
        </w:rPr>
        <w:t>»</w:t>
      </w:r>
      <w:r w:rsidRPr="005B6660">
        <w:rPr>
          <w:rFonts w:ascii="Liberation Serif" w:hAnsi="Liberation Serif"/>
        </w:rPr>
        <w:t xml:space="preserve"> - плата, включающая в себя плату за работы и услуги по управлению многоквартирным домом, содержанию, текущему и капитальному ремонту общего имущества собственников помещений в многоквартирном доме, установленная из расчета 1 кв. метра общей площади жилого или нежилого помещения. Размер платы за содержание и ремонт жилого помещения устанавливается одинаковым для собственников жилых и нежилых помещений в многоквартирном доме;</w:t>
      </w:r>
    </w:p>
    <w:p w:rsidR="005B6660" w:rsidRPr="005B6660" w:rsidRDefault="005B6660" w:rsidP="005B6660">
      <w:pPr>
        <w:pStyle w:val="s1"/>
        <w:spacing w:before="0" w:beforeAutospacing="0" w:after="0" w:afterAutospacing="0"/>
        <w:ind w:firstLine="708"/>
        <w:jc w:val="both"/>
        <w:rPr>
          <w:rFonts w:ascii="Liberation Serif" w:hAnsi="Liberation Serif"/>
        </w:rPr>
      </w:pPr>
      <w:r>
        <w:rPr>
          <w:rStyle w:val="s10"/>
          <w:rFonts w:ascii="Liberation Serif" w:eastAsia="Arial Unicode MS" w:hAnsi="Liberation Serif"/>
        </w:rPr>
        <w:t>«</w:t>
      </w:r>
      <w:r w:rsidRPr="005B6660">
        <w:rPr>
          <w:rStyle w:val="s10"/>
          <w:rFonts w:ascii="Liberation Serif" w:eastAsia="Arial Unicode MS" w:hAnsi="Liberation Serif"/>
        </w:rPr>
        <w:t>организатор конкурса</w:t>
      </w:r>
      <w:r>
        <w:rPr>
          <w:rStyle w:val="s10"/>
          <w:rFonts w:ascii="Liberation Serif" w:eastAsia="Arial Unicode MS" w:hAnsi="Liberation Serif"/>
        </w:rPr>
        <w:t>»</w:t>
      </w:r>
      <w:r w:rsidRPr="005B6660">
        <w:rPr>
          <w:rFonts w:ascii="Liberation Serif" w:hAnsi="Liberation Serif"/>
        </w:rPr>
        <w:t xml:space="preserve"> - орган местного самоуправл</w:t>
      </w:r>
      <w:r w:rsidR="001649FA">
        <w:rPr>
          <w:rFonts w:ascii="Liberation Serif" w:hAnsi="Liberation Serif"/>
        </w:rPr>
        <w:t>ения Администрация Каменского городского округа</w:t>
      </w:r>
      <w:r w:rsidRPr="005B6660">
        <w:rPr>
          <w:rFonts w:ascii="Liberation Serif" w:hAnsi="Liberation Serif"/>
        </w:rPr>
        <w:t>;</w:t>
      </w:r>
    </w:p>
    <w:p w:rsidR="005B6660" w:rsidRPr="005B6660" w:rsidRDefault="005B6660" w:rsidP="005B6660">
      <w:pPr>
        <w:pStyle w:val="s1"/>
        <w:spacing w:before="0" w:beforeAutospacing="0" w:after="0" w:afterAutospacing="0"/>
        <w:ind w:firstLine="708"/>
        <w:jc w:val="both"/>
        <w:rPr>
          <w:rFonts w:ascii="Liberation Serif" w:hAnsi="Liberation Serif"/>
        </w:rPr>
      </w:pPr>
      <w:r>
        <w:rPr>
          <w:rStyle w:val="s10"/>
          <w:rFonts w:ascii="Liberation Serif" w:eastAsia="Arial Unicode MS" w:hAnsi="Liberation Serif"/>
        </w:rPr>
        <w:t>«</w:t>
      </w:r>
      <w:r w:rsidRPr="005B6660">
        <w:rPr>
          <w:rStyle w:val="s10"/>
          <w:rFonts w:ascii="Liberation Serif" w:eastAsia="Arial Unicode MS" w:hAnsi="Liberation Serif"/>
        </w:rPr>
        <w:t>управляющая организация</w:t>
      </w:r>
      <w:r>
        <w:rPr>
          <w:rStyle w:val="s10"/>
          <w:rFonts w:ascii="Liberation Serif" w:eastAsia="Arial Unicode MS" w:hAnsi="Liberation Serif"/>
        </w:rPr>
        <w:t>»</w:t>
      </w:r>
      <w:r w:rsidRPr="005B6660">
        <w:rPr>
          <w:rFonts w:ascii="Liberation Serif" w:hAnsi="Liberation Serif"/>
        </w:rPr>
        <w:t xml:space="preserve"> - юридическое лицо независимо от организационно-правовой формы или индивидуальный предприниматель, которые осуществляют управление многоквартирным домом на основании результатов конкурса;</w:t>
      </w:r>
    </w:p>
    <w:p w:rsidR="005B6660" w:rsidRPr="005B6660" w:rsidRDefault="005B6660" w:rsidP="005B6660">
      <w:pPr>
        <w:pStyle w:val="s1"/>
        <w:spacing w:before="0" w:beforeAutospacing="0" w:after="0" w:afterAutospacing="0"/>
        <w:ind w:firstLine="708"/>
        <w:jc w:val="both"/>
        <w:rPr>
          <w:rFonts w:ascii="Liberation Serif" w:hAnsi="Liberation Serif"/>
        </w:rPr>
      </w:pPr>
      <w:r>
        <w:rPr>
          <w:rStyle w:val="s10"/>
          <w:rFonts w:ascii="Liberation Serif" w:eastAsia="Arial Unicode MS" w:hAnsi="Liberation Serif"/>
        </w:rPr>
        <w:t>«</w:t>
      </w:r>
      <w:r w:rsidRPr="005B6660">
        <w:rPr>
          <w:rStyle w:val="s10"/>
          <w:rFonts w:ascii="Liberation Serif" w:eastAsia="Arial Unicode MS" w:hAnsi="Liberation Serif"/>
        </w:rPr>
        <w:t>претендент</w:t>
      </w:r>
      <w:r>
        <w:rPr>
          <w:rStyle w:val="s10"/>
          <w:rFonts w:ascii="Liberation Serif" w:eastAsia="Arial Unicode MS" w:hAnsi="Liberation Serif"/>
        </w:rPr>
        <w:t>»</w:t>
      </w:r>
      <w:r w:rsidRPr="005B6660">
        <w:rPr>
          <w:rFonts w:ascii="Liberation Serif" w:hAnsi="Liberation Serif"/>
        </w:rPr>
        <w:t xml:space="preserve"> - любое юридическое лицо независимо от организационно-правовой формы или индивидуальный предприниматель, представившие заявку на участие в конкурсе;</w:t>
      </w:r>
    </w:p>
    <w:p w:rsidR="00CD06BC" w:rsidRDefault="005B6660" w:rsidP="007D7AE2">
      <w:pPr>
        <w:pStyle w:val="s1"/>
        <w:spacing w:before="0" w:beforeAutospacing="0" w:after="0" w:afterAutospacing="0"/>
        <w:ind w:firstLine="708"/>
        <w:jc w:val="both"/>
        <w:rPr>
          <w:rFonts w:ascii="Liberation Serif" w:hAnsi="Liberation Serif"/>
        </w:rPr>
      </w:pPr>
      <w:r>
        <w:rPr>
          <w:rStyle w:val="s10"/>
          <w:rFonts w:ascii="Liberation Serif" w:eastAsia="Arial Unicode MS" w:hAnsi="Liberation Serif"/>
        </w:rPr>
        <w:t>«</w:t>
      </w:r>
      <w:r w:rsidRPr="005B6660">
        <w:rPr>
          <w:rStyle w:val="s10"/>
          <w:rFonts w:ascii="Liberation Serif" w:eastAsia="Arial Unicode MS" w:hAnsi="Liberation Serif"/>
        </w:rPr>
        <w:t>участник конкурса</w:t>
      </w:r>
      <w:r>
        <w:rPr>
          <w:rStyle w:val="s10"/>
          <w:rFonts w:ascii="Liberation Serif" w:eastAsia="Arial Unicode MS" w:hAnsi="Liberation Serif"/>
        </w:rPr>
        <w:t>»</w:t>
      </w:r>
      <w:r w:rsidRPr="005B6660">
        <w:rPr>
          <w:rFonts w:ascii="Liberation Serif" w:hAnsi="Liberation Serif"/>
        </w:rPr>
        <w:t xml:space="preserve"> - претендент, допущенный конкурсной комиссией к участию в конкурсе.</w:t>
      </w:r>
    </w:p>
    <w:p w:rsidR="007D7AE2" w:rsidRPr="00CD06BC" w:rsidRDefault="007D7AE2" w:rsidP="007D7AE2">
      <w:pPr>
        <w:pStyle w:val="s1"/>
        <w:spacing w:before="0" w:beforeAutospacing="0" w:after="0" w:afterAutospacing="0"/>
        <w:ind w:firstLine="708"/>
        <w:jc w:val="both"/>
        <w:rPr>
          <w:rFonts w:ascii="Liberation Serif" w:hAnsi="Liberation Serif"/>
        </w:rPr>
      </w:pPr>
    </w:p>
    <w:p w:rsidR="00CD06BC" w:rsidRPr="001E1CE7" w:rsidRDefault="00CD06BC" w:rsidP="00CD06BC">
      <w:pPr>
        <w:rPr>
          <w:rFonts w:ascii="Liberation Serif" w:hAnsi="Liberation Serif"/>
          <w:b/>
        </w:rPr>
      </w:pPr>
      <w:r w:rsidRPr="001E1CE7">
        <w:rPr>
          <w:rFonts w:ascii="Liberation Serif" w:hAnsi="Liberation Serif"/>
          <w:b/>
        </w:rPr>
        <w:t>1.2. Общие положения</w:t>
      </w:r>
    </w:p>
    <w:p w:rsidR="00FF060C" w:rsidRPr="00CD06BC" w:rsidRDefault="00FF060C" w:rsidP="00CD06BC">
      <w:pPr>
        <w:rPr>
          <w:rFonts w:ascii="Liberation Serif" w:hAnsi="Liberation Serif"/>
        </w:rPr>
      </w:pPr>
    </w:p>
    <w:p w:rsidR="006314A1" w:rsidRPr="00E16A92" w:rsidRDefault="00CD06BC" w:rsidP="00CD06BC">
      <w:pPr>
        <w:jc w:val="both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1.2.1. Организатор конкурса: администрация </w:t>
      </w:r>
      <w:r w:rsidR="00E673FB">
        <w:rPr>
          <w:rFonts w:ascii="Liberation Serif" w:hAnsi="Liberation Serif"/>
        </w:rPr>
        <w:t>муниципального образования «Каменский городской округ»</w:t>
      </w:r>
      <w:r w:rsidRPr="00CD06BC">
        <w:rPr>
          <w:rFonts w:ascii="Liberation Serif" w:hAnsi="Liberation Serif"/>
        </w:rPr>
        <w:t>.</w:t>
      </w:r>
    </w:p>
    <w:p w:rsidR="00CD06BC" w:rsidRPr="00CD06BC" w:rsidRDefault="00CD06BC" w:rsidP="00CD06BC">
      <w:pPr>
        <w:jc w:val="both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>1.2.2. Организатор:</w:t>
      </w:r>
    </w:p>
    <w:p w:rsidR="00CD06BC" w:rsidRPr="00CD06BC" w:rsidRDefault="00E673FB" w:rsidP="00CD06BC">
      <w:pPr>
        <w:numPr>
          <w:ilvl w:val="0"/>
          <w:numId w:val="2"/>
        </w:numPr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Размещает информацию</w:t>
      </w:r>
      <w:r w:rsidR="00CD06BC" w:rsidRPr="00CD06BC">
        <w:rPr>
          <w:rFonts w:ascii="Liberation Serif" w:hAnsi="Liberation Serif"/>
        </w:rPr>
        <w:t xml:space="preserve"> о проведении конкурса.</w:t>
      </w:r>
    </w:p>
    <w:p w:rsidR="00CD06BC" w:rsidRPr="00CD06BC" w:rsidRDefault="00CD06BC" w:rsidP="00CD06BC">
      <w:pPr>
        <w:numPr>
          <w:ilvl w:val="0"/>
          <w:numId w:val="2"/>
        </w:numPr>
        <w:jc w:val="both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>Создает конкурсную комиссию.</w:t>
      </w:r>
    </w:p>
    <w:p w:rsidR="00CD06BC" w:rsidRPr="00CD06BC" w:rsidRDefault="00CD06BC" w:rsidP="00013BBA">
      <w:pPr>
        <w:numPr>
          <w:ilvl w:val="0"/>
          <w:numId w:val="2"/>
        </w:numPr>
        <w:tabs>
          <w:tab w:val="clear" w:pos="720"/>
          <w:tab w:val="num" w:pos="0"/>
        </w:tabs>
        <w:ind w:left="0" w:firstLine="360"/>
        <w:jc w:val="both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>Уведомляет собственников помещений в многоквартир</w:t>
      </w:r>
      <w:r w:rsidR="00E673FB">
        <w:rPr>
          <w:rFonts w:ascii="Liberation Serif" w:hAnsi="Liberation Serif"/>
        </w:rPr>
        <w:t xml:space="preserve">ном доме </w:t>
      </w:r>
      <w:r w:rsidRPr="00CD06BC">
        <w:rPr>
          <w:rFonts w:ascii="Liberation Serif" w:hAnsi="Liberation Serif"/>
        </w:rPr>
        <w:t xml:space="preserve"> о дате  проведения и итогах конкурса.</w:t>
      </w:r>
    </w:p>
    <w:p w:rsidR="00CD06BC" w:rsidRPr="00CD06BC" w:rsidRDefault="00CD06BC" w:rsidP="00CD06BC">
      <w:pPr>
        <w:numPr>
          <w:ilvl w:val="0"/>
          <w:numId w:val="2"/>
        </w:numPr>
        <w:jc w:val="both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>Утверждает конкурсную документацию.</w:t>
      </w:r>
    </w:p>
    <w:p w:rsidR="00CD06BC" w:rsidRPr="00CD06BC" w:rsidRDefault="00CD06BC" w:rsidP="00CD06BC">
      <w:pPr>
        <w:numPr>
          <w:ilvl w:val="0"/>
          <w:numId w:val="2"/>
        </w:numPr>
        <w:jc w:val="both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>Предоставляет конкурсную документацию заинтересованным лицам.</w:t>
      </w:r>
    </w:p>
    <w:p w:rsidR="00CD06BC" w:rsidRPr="00CD06BC" w:rsidRDefault="00CD06BC" w:rsidP="00CD06BC">
      <w:pPr>
        <w:numPr>
          <w:ilvl w:val="0"/>
          <w:numId w:val="2"/>
        </w:numPr>
        <w:jc w:val="both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>Принимает от Претендентов заявки на участие в конкурсе.</w:t>
      </w:r>
    </w:p>
    <w:p w:rsidR="00CD06BC" w:rsidRPr="00CD06BC" w:rsidRDefault="00CD06BC" w:rsidP="00CD06BC">
      <w:pPr>
        <w:numPr>
          <w:ilvl w:val="0"/>
          <w:numId w:val="2"/>
        </w:numPr>
        <w:jc w:val="both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>Дает разъяснения положений конкурсной документации.</w:t>
      </w:r>
    </w:p>
    <w:p w:rsidR="00CD06BC" w:rsidRPr="00CD06BC" w:rsidRDefault="00CD06BC" w:rsidP="00CD06BC">
      <w:pPr>
        <w:numPr>
          <w:ilvl w:val="0"/>
          <w:numId w:val="2"/>
        </w:numPr>
        <w:jc w:val="both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>Вносит изменения в конкурсную документацию.</w:t>
      </w:r>
    </w:p>
    <w:p w:rsidR="006314A1" w:rsidRPr="007D7AE2" w:rsidRDefault="00CD06BC" w:rsidP="00013BBA">
      <w:pPr>
        <w:numPr>
          <w:ilvl w:val="0"/>
          <w:numId w:val="2"/>
        </w:numPr>
        <w:tabs>
          <w:tab w:val="clear" w:pos="720"/>
          <w:tab w:val="num" w:pos="0"/>
        </w:tabs>
        <w:ind w:left="0" w:firstLine="360"/>
        <w:jc w:val="both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>Организует проведение осмотра Претендентами и другими заинтересованными лицами объекта конкурса.</w:t>
      </w:r>
    </w:p>
    <w:p w:rsidR="00CD06BC" w:rsidRPr="00CD06BC" w:rsidRDefault="00CD06BC" w:rsidP="00CD06BC">
      <w:pPr>
        <w:jc w:val="both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>1.2.3. Регламент проведения конкурса определяется:</w:t>
      </w:r>
    </w:p>
    <w:p w:rsidR="00CD06BC" w:rsidRPr="00CD06BC" w:rsidRDefault="00CD06BC" w:rsidP="00CD06BC">
      <w:pPr>
        <w:numPr>
          <w:ilvl w:val="0"/>
          <w:numId w:val="5"/>
        </w:numPr>
        <w:jc w:val="both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>Жилищным Кодексом РФ</w:t>
      </w:r>
      <w:r w:rsidR="00E673FB">
        <w:rPr>
          <w:rFonts w:ascii="Liberation Serif" w:hAnsi="Liberation Serif"/>
        </w:rPr>
        <w:t xml:space="preserve"> (от 29.12.2004 № 188-ФЗ).</w:t>
      </w:r>
    </w:p>
    <w:p w:rsidR="00CD06BC" w:rsidRPr="00CD06BC" w:rsidRDefault="00CD06BC" w:rsidP="00013BBA">
      <w:pPr>
        <w:numPr>
          <w:ilvl w:val="0"/>
          <w:numId w:val="5"/>
        </w:numPr>
        <w:ind w:left="0" w:firstLine="360"/>
        <w:jc w:val="both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>Постановлением правительства РФ от 06.02.2006 №75 «О порядке проведения органом местного  самоуправления открытого конкурса по отбору управляющей организации для упр</w:t>
      </w:r>
      <w:r w:rsidR="00E673FB">
        <w:rPr>
          <w:rFonts w:ascii="Liberation Serif" w:hAnsi="Liberation Serif"/>
        </w:rPr>
        <w:t>авления  многоквартирным домом».</w:t>
      </w:r>
    </w:p>
    <w:p w:rsidR="006314A1" w:rsidRPr="007D7AE2" w:rsidRDefault="00CD06BC" w:rsidP="007D7AE2">
      <w:pPr>
        <w:numPr>
          <w:ilvl w:val="0"/>
          <w:numId w:val="5"/>
        </w:numPr>
        <w:jc w:val="both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>Настоящей документацией о конкурсе.</w:t>
      </w:r>
    </w:p>
    <w:p w:rsidR="008E6D3D" w:rsidRDefault="00CD06BC" w:rsidP="008E6D3D">
      <w:pPr>
        <w:jc w:val="both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>1.2.4. Конкурс проводится, если:</w:t>
      </w:r>
    </w:p>
    <w:p w:rsidR="008E6D3D" w:rsidRPr="008E6D3D" w:rsidRDefault="008E6D3D" w:rsidP="008E6D3D">
      <w:pPr>
        <w:ind w:firstLine="708"/>
        <w:jc w:val="both"/>
        <w:rPr>
          <w:rFonts w:ascii="Liberation Serif" w:hAnsi="Liberation Serif"/>
        </w:rPr>
      </w:pPr>
      <w:r>
        <w:rPr>
          <w:rFonts w:ascii="Liberation Serif" w:hAnsi="Liberation Serif"/>
          <w:lang w:val="en-US"/>
        </w:rPr>
        <w:lastRenderedPageBreak/>
        <w:t>a</w:t>
      </w:r>
      <w:r w:rsidRPr="008E6D3D">
        <w:rPr>
          <w:rFonts w:ascii="Liberation Serif" w:hAnsi="Liberation Serif"/>
        </w:rPr>
        <w:t>)</w:t>
      </w:r>
      <w:r>
        <w:rPr>
          <w:rFonts w:ascii="Liberation Serif" w:hAnsi="Liberation Serif"/>
        </w:rPr>
        <w:t xml:space="preserve"> С</w:t>
      </w:r>
      <w:r w:rsidRPr="008E6D3D">
        <w:rPr>
          <w:rFonts w:ascii="Liberation Serif" w:hAnsi="Liberation Serif"/>
        </w:rPr>
        <w:t>обственниками помещений в многоквартирном доме не выбран способ управления этим домом, в том числе в следующих случаях:</w:t>
      </w:r>
    </w:p>
    <w:p w:rsidR="008E6D3D" w:rsidRPr="008E6D3D" w:rsidRDefault="008E6D3D" w:rsidP="006314A1">
      <w:pPr>
        <w:pStyle w:val="s1"/>
        <w:spacing w:before="0" w:beforeAutospacing="0" w:after="0" w:afterAutospacing="0"/>
        <w:ind w:firstLine="708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- </w:t>
      </w:r>
      <w:r w:rsidRPr="008E6D3D">
        <w:rPr>
          <w:rFonts w:ascii="Liberation Serif" w:hAnsi="Liberation Serif"/>
        </w:rPr>
        <w:t>собственниками помещений в многоквартирном доме общее собрание по вопросу выбора способа управления многоквартирным домом не проводилось или решение о выборе способа управления многоквартирным домом не было принято;</w:t>
      </w:r>
    </w:p>
    <w:p w:rsidR="008E6D3D" w:rsidRPr="008E6D3D" w:rsidRDefault="008E6D3D" w:rsidP="006314A1">
      <w:pPr>
        <w:pStyle w:val="s1"/>
        <w:spacing w:before="0" w:beforeAutospacing="0" w:after="0" w:afterAutospacing="0"/>
        <w:ind w:firstLine="708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- </w:t>
      </w:r>
      <w:r w:rsidRPr="008E6D3D">
        <w:rPr>
          <w:rFonts w:ascii="Liberation Serif" w:hAnsi="Liberation Serif"/>
        </w:rPr>
        <w:t>по истечении 2 месяцев после вступления в законную силу решения суда о признании несостоявшимся общего собрания собственников помещений в многоквартирном доме по вопросу выбора способа управления многоквартирным домом повторное общее собрание не проводилось или решение о выборе способа управления многоквартирным домом не было принято;</w:t>
      </w:r>
    </w:p>
    <w:p w:rsidR="008E6D3D" w:rsidRPr="008E6D3D" w:rsidRDefault="006314A1" w:rsidP="008E6D3D">
      <w:pPr>
        <w:pStyle w:val="s1"/>
        <w:spacing w:before="0" w:beforeAutospacing="0" w:after="0" w:afterAutospacing="0"/>
        <w:ind w:firstLine="708"/>
        <w:jc w:val="both"/>
        <w:rPr>
          <w:rFonts w:ascii="Liberation Serif" w:hAnsi="Liberation Serif"/>
        </w:rPr>
      </w:pPr>
      <w:r>
        <w:rPr>
          <w:rFonts w:ascii="Liberation Serif" w:hAnsi="Liberation Serif"/>
          <w:lang w:val="en-US"/>
        </w:rPr>
        <w:t>b</w:t>
      </w:r>
      <w:r w:rsidRPr="006314A1">
        <w:rPr>
          <w:rFonts w:ascii="Liberation Serif" w:hAnsi="Liberation Serif"/>
        </w:rPr>
        <w:t xml:space="preserve">) </w:t>
      </w:r>
      <w:r w:rsidR="008E6D3D">
        <w:rPr>
          <w:rFonts w:ascii="Liberation Serif" w:hAnsi="Liberation Serif"/>
        </w:rPr>
        <w:t>П</w:t>
      </w:r>
      <w:r w:rsidR="008E6D3D" w:rsidRPr="008E6D3D">
        <w:rPr>
          <w:rFonts w:ascii="Liberation Serif" w:hAnsi="Liberation Serif"/>
        </w:rPr>
        <w:t>ринятое собственниками помещений в многоквартирном доме решение о выборе способа управления домом не реализовано, в том числе в следующих случаях:</w:t>
      </w:r>
    </w:p>
    <w:p w:rsidR="008E6D3D" w:rsidRPr="008E6D3D" w:rsidRDefault="008E6D3D" w:rsidP="006314A1">
      <w:pPr>
        <w:pStyle w:val="s1"/>
        <w:spacing w:before="0" w:beforeAutospacing="0" w:after="0" w:afterAutospacing="0"/>
        <w:ind w:firstLine="708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- </w:t>
      </w:r>
      <w:r w:rsidRPr="008E6D3D">
        <w:rPr>
          <w:rFonts w:ascii="Liberation Serif" w:hAnsi="Liberation Serif"/>
        </w:rPr>
        <w:t xml:space="preserve">большинство собственников помещений в многоквартирном доме не заключили договоры, предусмотренные </w:t>
      </w:r>
      <w:hyperlink r:id="rId10" w:anchor="block_164" w:history="1">
        <w:r w:rsidRPr="00FF060C">
          <w:rPr>
            <w:rStyle w:val="a5"/>
            <w:rFonts w:ascii="Liberation Serif" w:eastAsia="Arial Unicode MS" w:hAnsi="Liberation Serif"/>
            <w:color w:val="auto"/>
            <w:u w:val="none"/>
          </w:rPr>
          <w:t>статьей 164</w:t>
        </w:r>
      </w:hyperlink>
      <w:r w:rsidRPr="008E6D3D">
        <w:rPr>
          <w:rFonts w:ascii="Liberation Serif" w:hAnsi="Liberation Serif"/>
        </w:rPr>
        <w:t xml:space="preserve"> Жилищного кодекса Российской Федерации;</w:t>
      </w:r>
    </w:p>
    <w:p w:rsidR="008E6D3D" w:rsidRPr="008E6D3D" w:rsidRDefault="008E6D3D" w:rsidP="006314A1">
      <w:pPr>
        <w:pStyle w:val="s1"/>
        <w:spacing w:before="0" w:beforeAutospacing="0" w:after="0" w:afterAutospacing="0"/>
        <w:ind w:firstLine="708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- </w:t>
      </w:r>
      <w:r w:rsidRPr="008E6D3D">
        <w:rPr>
          <w:rFonts w:ascii="Liberation Serif" w:hAnsi="Liberation Serif"/>
        </w:rPr>
        <w:t>собственники помещений в многоквартирном доме не направили в уполномоченный федеральный орган исполнительной власти документы, необходимые для государственной регистрации товарищества собственников жилья либо жилищного кооператива или иного специализированного потребительского кооператива;</w:t>
      </w:r>
    </w:p>
    <w:p w:rsidR="008E6D3D" w:rsidRPr="008E6D3D" w:rsidRDefault="008E6D3D" w:rsidP="006314A1">
      <w:pPr>
        <w:pStyle w:val="s1"/>
        <w:spacing w:before="0" w:beforeAutospacing="0" w:after="0" w:afterAutospacing="0"/>
        <w:ind w:firstLine="708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- </w:t>
      </w:r>
      <w:r w:rsidRPr="008E6D3D">
        <w:rPr>
          <w:rFonts w:ascii="Liberation Serif" w:hAnsi="Liberation Serif"/>
        </w:rPr>
        <w:t xml:space="preserve">не заключены договоры управления многоквартирным домом, предусмотренные </w:t>
      </w:r>
      <w:hyperlink r:id="rId11" w:anchor="block_162" w:history="1">
        <w:r w:rsidRPr="00FF060C">
          <w:rPr>
            <w:rStyle w:val="a5"/>
            <w:rFonts w:ascii="Liberation Serif" w:eastAsia="Arial Unicode MS" w:hAnsi="Liberation Serif"/>
            <w:color w:val="auto"/>
            <w:u w:val="none"/>
          </w:rPr>
          <w:t>статьей 162</w:t>
        </w:r>
      </w:hyperlink>
      <w:r w:rsidRPr="008E6D3D">
        <w:rPr>
          <w:rFonts w:ascii="Liberation Serif" w:hAnsi="Liberation Serif"/>
        </w:rPr>
        <w:t xml:space="preserve"> Жилищного кодекса Российской Федерации;</w:t>
      </w:r>
    </w:p>
    <w:p w:rsidR="008E6D3D" w:rsidRPr="008E6D3D" w:rsidRDefault="006314A1" w:rsidP="008E6D3D">
      <w:pPr>
        <w:pStyle w:val="s1"/>
        <w:spacing w:before="0" w:beforeAutospacing="0" w:after="0" w:afterAutospacing="0"/>
        <w:ind w:firstLine="708"/>
        <w:jc w:val="both"/>
        <w:rPr>
          <w:rFonts w:ascii="Liberation Serif" w:hAnsi="Liberation Serif"/>
        </w:rPr>
      </w:pPr>
      <w:r>
        <w:rPr>
          <w:rFonts w:ascii="Liberation Serif" w:hAnsi="Liberation Serif"/>
          <w:lang w:val="en-US"/>
        </w:rPr>
        <w:t>c</w:t>
      </w:r>
      <w:r w:rsidRPr="006314A1">
        <w:rPr>
          <w:rFonts w:ascii="Liberation Serif" w:hAnsi="Liberation Serif"/>
        </w:rPr>
        <w:t>)</w:t>
      </w:r>
      <w:r w:rsidR="008E6D3D">
        <w:rPr>
          <w:rFonts w:ascii="Liberation Serif" w:hAnsi="Liberation Serif"/>
        </w:rPr>
        <w:t xml:space="preserve"> Д</w:t>
      </w:r>
      <w:r w:rsidR="008E6D3D" w:rsidRPr="008E6D3D">
        <w:rPr>
          <w:rFonts w:ascii="Liberation Serif" w:hAnsi="Liberation Serif"/>
        </w:rPr>
        <w:t>о окончания срока действия договора управления многоквартирным домом, заключенного по результатам конкурса, не выбран способ управления этим домом или если принятое решение о выборе способа управления этим домом не было реализовано;</w:t>
      </w:r>
    </w:p>
    <w:p w:rsidR="00CD06BC" w:rsidRPr="00CD06BC" w:rsidRDefault="006314A1" w:rsidP="007D7AE2">
      <w:pPr>
        <w:pStyle w:val="s1"/>
        <w:spacing w:before="0" w:beforeAutospacing="0" w:after="0" w:afterAutospacing="0"/>
        <w:ind w:firstLine="708"/>
        <w:jc w:val="both"/>
        <w:rPr>
          <w:rFonts w:ascii="Liberation Serif" w:hAnsi="Liberation Serif"/>
        </w:rPr>
      </w:pPr>
      <w:r>
        <w:rPr>
          <w:rFonts w:ascii="Liberation Serif" w:hAnsi="Liberation Serif"/>
          <w:lang w:val="en-US"/>
        </w:rPr>
        <w:t>d</w:t>
      </w:r>
      <w:r w:rsidRPr="006314A1">
        <w:rPr>
          <w:rFonts w:ascii="Liberation Serif" w:hAnsi="Liberation Serif"/>
        </w:rPr>
        <w:t xml:space="preserve">) </w:t>
      </w:r>
      <w:r w:rsidR="008E6D3D">
        <w:rPr>
          <w:rFonts w:ascii="Liberation Serif" w:hAnsi="Liberation Serif"/>
        </w:rPr>
        <w:t xml:space="preserve"> В</w:t>
      </w:r>
      <w:r w:rsidR="008E6D3D" w:rsidRPr="008E6D3D">
        <w:rPr>
          <w:rFonts w:ascii="Liberation Serif" w:hAnsi="Liberation Serif"/>
        </w:rPr>
        <w:t xml:space="preserve"> установленном </w:t>
      </w:r>
      <w:hyperlink r:id="rId12" w:anchor="block_3" w:history="1">
        <w:r w:rsidR="008E6D3D" w:rsidRPr="00FF060C">
          <w:rPr>
            <w:rStyle w:val="a5"/>
            <w:rFonts w:ascii="Liberation Serif" w:eastAsia="Arial Unicode MS" w:hAnsi="Liberation Serif"/>
            <w:color w:val="auto"/>
            <w:u w:val="none"/>
          </w:rPr>
          <w:t>законодательством</w:t>
        </w:r>
      </w:hyperlink>
      <w:r w:rsidR="008E6D3D" w:rsidRPr="00FF060C">
        <w:rPr>
          <w:rFonts w:ascii="Liberation Serif" w:hAnsi="Liberation Serif"/>
        </w:rPr>
        <w:t xml:space="preserve"> </w:t>
      </w:r>
      <w:r w:rsidR="008E6D3D" w:rsidRPr="008E6D3D">
        <w:rPr>
          <w:rFonts w:ascii="Liberation Serif" w:hAnsi="Liberation Serif"/>
        </w:rPr>
        <w:t>Российской Федерации о градостроительной деятельности порядке выдано разрешение на ввод в эксплуатацию многоквартирного дома.</w:t>
      </w:r>
    </w:p>
    <w:p w:rsidR="00CD06BC" w:rsidRPr="00CD06BC" w:rsidRDefault="00CD06BC" w:rsidP="00CD06BC">
      <w:pPr>
        <w:jc w:val="both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>1.2.5. Конкурс проводится на основе следующих принципов:</w:t>
      </w:r>
    </w:p>
    <w:p w:rsidR="00CD06BC" w:rsidRPr="00CD06BC" w:rsidRDefault="00E673FB" w:rsidP="00E673FB">
      <w:pPr>
        <w:tabs>
          <w:tab w:val="left" w:pos="567"/>
        </w:tabs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ab/>
        <w:t xml:space="preserve">- </w:t>
      </w:r>
      <w:r w:rsidR="00CD06BC" w:rsidRPr="00CD06BC">
        <w:rPr>
          <w:rFonts w:ascii="Liberation Serif" w:hAnsi="Liberation Serif"/>
        </w:rPr>
        <w:t>создание равных условий участия в конкурсе для юридических лиц независимо от организационно-правовой формы и индивидуальных предпринимателей;</w:t>
      </w:r>
    </w:p>
    <w:p w:rsidR="00CD06BC" w:rsidRPr="00CD06BC" w:rsidRDefault="00E673FB" w:rsidP="00E673FB">
      <w:pPr>
        <w:tabs>
          <w:tab w:val="left" w:pos="567"/>
        </w:tabs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ab/>
        <w:t xml:space="preserve">- </w:t>
      </w:r>
      <w:r w:rsidR="00CD06BC" w:rsidRPr="00CD06BC">
        <w:rPr>
          <w:rFonts w:ascii="Liberation Serif" w:hAnsi="Liberation Serif"/>
        </w:rPr>
        <w:t>добросовестная конкуренция;</w:t>
      </w:r>
    </w:p>
    <w:p w:rsidR="00CD06BC" w:rsidRPr="00CD06BC" w:rsidRDefault="00E673FB" w:rsidP="00E673FB">
      <w:pPr>
        <w:tabs>
          <w:tab w:val="left" w:pos="567"/>
        </w:tabs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ab/>
        <w:t xml:space="preserve">- </w:t>
      </w:r>
      <w:r w:rsidR="00CD06BC" w:rsidRPr="00CD06BC">
        <w:rPr>
          <w:rFonts w:ascii="Liberation Serif" w:hAnsi="Liberation Serif"/>
        </w:rPr>
        <w:t>эффективное использование средств собственников помещений в многоквартирном доме в целях обеспечения благоприятных и безопасных условий пользования помещениями в многоквартирном доме, надлежащего содержания общего имущества в многоквартирном доме, а также предоставления коммунальных услуг лицам, пользующимся помещениями в доме;</w:t>
      </w:r>
    </w:p>
    <w:p w:rsidR="006314A1" w:rsidRPr="007D7AE2" w:rsidRDefault="00CD06BC" w:rsidP="006314A1">
      <w:pPr>
        <w:numPr>
          <w:ilvl w:val="0"/>
          <w:numId w:val="4"/>
        </w:numPr>
        <w:tabs>
          <w:tab w:val="clear" w:pos="1080"/>
          <w:tab w:val="num" w:pos="0"/>
          <w:tab w:val="left" w:pos="567"/>
        </w:tabs>
        <w:ind w:left="0" w:firstLine="0"/>
        <w:jc w:val="both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>доступность информации о проведении конкурса и обеспечение открытости его проведения.</w:t>
      </w:r>
    </w:p>
    <w:p w:rsidR="00777923" w:rsidRPr="00A83590" w:rsidRDefault="00CD06BC" w:rsidP="00A83590">
      <w:pPr>
        <w:ind w:firstLine="567"/>
        <w:jc w:val="both"/>
        <w:rPr>
          <w:rFonts w:ascii="Liberation Serif" w:hAnsi="Liberation Serif"/>
        </w:rPr>
      </w:pPr>
      <w:r w:rsidRPr="00285CDE">
        <w:rPr>
          <w:rFonts w:ascii="Liberation Serif" w:hAnsi="Liberation Serif"/>
        </w:rPr>
        <w:t>1.2.6. Конкурс проводится на право заключ</w:t>
      </w:r>
      <w:r w:rsidR="00777923" w:rsidRPr="00285CDE">
        <w:rPr>
          <w:rFonts w:ascii="Liberation Serif" w:hAnsi="Liberation Serif"/>
        </w:rPr>
        <w:t>ения договора</w:t>
      </w:r>
      <w:r w:rsidRPr="00285CDE">
        <w:rPr>
          <w:rFonts w:ascii="Liberation Serif" w:hAnsi="Liberation Serif"/>
        </w:rPr>
        <w:t xml:space="preserve"> управления многоквартирным</w:t>
      </w:r>
      <w:r w:rsidR="003E3F70">
        <w:rPr>
          <w:rFonts w:ascii="Liberation Serif" w:hAnsi="Liberation Serif"/>
        </w:rPr>
        <w:t xml:space="preserve">и </w:t>
      </w:r>
      <w:r w:rsidRPr="00285CDE">
        <w:rPr>
          <w:rFonts w:ascii="Liberation Serif" w:hAnsi="Liberation Serif"/>
        </w:rPr>
        <w:t xml:space="preserve"> </w:t>
      </w:r>
      <w:r w:rsidR="003E3F70">
        <w:rPr>
          <w:rFonts w:ascii="Liberation Serif" w:hAnsi="Liberation Serif"/>
        </w:rPr>
        <w:t>домами</w:t>
      </w:r>
      <w:r w:rsidR="00777923" w:rsidRPr="00285CDE">
        <w:rPr>
          <w:rFonts w:ascii="Liberation Serif" w:hAnsi="Liberation Serif"/>
        </w:rPr>
        <w:t>,</w:t>
      </w:r>
      <w:r w:rsidRPr="00285CDE">
        <w:rPr>
          <w:rFonts w:ascii="Liberation Serif" w:hAnsi="Liberation Serif"/>
        </w:rPr>
        <w:t xml:space="preserve"> </w:t>
      </w:r>
      <w:r w:rsidR="00777923" w:rsidRPr="00285CDE">
        <w:rPr>
          <w:rFonts w:ascii="Liberation Serif" w:hAnsi="Liberation Serif"/>
        </w:rPr>
        <w:t>расположенным</w:t>
      </w:r>
      <w:r w:rsidR="003E3F70">
        <w:rPr>
          <w:rFonts w:ascii="Liberation Serif" w:hAnsi="Liberation Serif"/>
        </w:rPr>
        <w:t>и</w:t>
      </w:r>
      <w:r w:rsidR="00CD5A13">
        <w:rPr>
          <w:rFonts w:ascii="Liberation Serif" w:hAnsi="Liberation Serif"/>
        </w:rPr>
        <w:t xml:space="preserve"> по адресам</w:t>
      </w:r>
      <w:r w:rsidR="00777923" w:rsidRPr="00285CDE">
        <w:rPr>
          <w:rFonts w:ascii="Liberation Serif" w:hAnsi="Liberation Serif"/>
        </w:rPr>
        <w:t xml:space="preserve">: </w:t>
      </w:r>
      <w:r w:rsidR="00777923" w:rsidRPr="00285CDE">
        <w:rPr>
          <w:rFonts w:ascii="Liberation Serif" w:hAnsi="Liberation Serif"/>
          <w:bCs/>
        </w:rPr>
        <w:t>Свердловская область, Каменский район</w:t>
      </w:r>
      <w:r w:rsidR="00D94002">
        <w:rPr>
          <w:rFonts w:ascii="Liberation Serif" w:hAnsi="Liberation Serif"/>
          <w:bCs/>
        </w:rPr>
        <w:t>,</w:t>
      </w:r>
      <w:r w:rsidR="00D94002">
        <w:rPr>
          <w:rFonts w:ascii="Liberation Serif" w:hAnsi="Liberation Serif"/>
        </w:rPr>
        <w:t xml:space="preserve"> </w:t>
      </w:r>
      <w:r w:rsidR="00D94002">
        <w:rPr>
          <w:rFonts w:ascii="Liberation Serif" w:hAnsi="Liberation Serif"/>
          <w:b/>
          <w:i/>
          <w:sz w:val="28"/>
          <w:szCs w:val="28"/>
        </w:rPr>
        <w:t xml:space="preserve"> </w:t>
      </w:r>
      <w:r w:rsidR="00A83590">
        <w:rPr>
          <w:rFonts w:ascii="Liberation Serif" w:hAnsi="Liberation Serif"/>
        </w:rPr>
        <w:t xml:space="preserve"> </w:t>
      </w:r>
      <w:r w:rsidR="00A83590" w:rsidRPr="00A83590">
        <w:rPr>
          <w:rFonts w:ascii="Liberation Serif" w:hAnsi="Liberation Serif"/>
        </w:rPr>
        <w:t>пгт. Мартюш, ул. Школьная, д.</w:t>
      </w:r>
      <w:r w:rsidR="00175BA2">
        <w:rPr>
          <w:rFonts w:ascii="Liberation Serif" w:hAnsi="Liberation Serif"/>
        </w:rPr>
        <w:t>3</w:t>
      </w:r>
      <w:r w:rsidR="00A83590" w:rsidRPr="00A83590">
        <w:rPr>
          <w:rFonts w:ascii="Liberation Serif" w:hAnsi="Liberation Serif"/>
        </w:rPr>
        <w:t>, д.</w:t>
      </w:r>
      <w:r w:rsidR="00175BA2">
        <w:rPr>
          <w:rFonts w:ascii="Liberation Serif" w:hAnsi="Liberation Serif"/>
        </w:rPr>
        <w:t>5, д.7</w:t>
      </w:r>
      <w:r w:rsidR="00A83590">
        <w:rPr>
          <w:rFonts w:ascii="Liberation Serif" w:hAnsi="Liberation Serif"/>
        </w:rPr>
        <w:t>.</w:t>
      </w:r>
    </w:p>
    <w:p w:rsidR="00777923" w:rsidRPr="00CD06BC" w:rsidRDefault="00CD06BC" w:rsidP="006351EF">
      <w:pPr>
        <w:jc w:val="both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>1.2.7. В качестве обеспечени</w:t>
      </w:r>
      <w:r w:rsidR="00777923">
        <w:rPr>
          <w:rFonts w:ascii="Liberation Serif" w:hAnsi="Liberation Serif"/>
        </w:rPr>
        <w:t>я заявки на участие в конкурсе П</w:t>
      </w:r>
      <w:r w:rsidRPr="00CD06BC">
        <w:rPr>
          <w:rFonts w:ascii="Liberation Serif" w:hAnsi="Liberation Serif"/>
        </w:rPr>
        <w:t>ретендент вносит средства на указанный в конкурсной документации счет.</w:t>
      </w:r>
    </w:p>
    <w:p w:rsidR="00777923" w:rsidRDefault="00CD06BC" w:rsidP="007D7AE2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1.2.8. Размер обеспечения заявки на участие в конкурсе составляет </w:t>
      </w:r>
      <w:r w:rsidR="00D94002">
        <w:rPr>
          <w:rFonts w:ascii="Liberation Serif" w:hAnsi="Liberation Serif"/>
        </w:rPr>
        <w:t>5</w:t>
      </w:r>
      <w:r w:rsidRPr="00CD06BC">
        <w:rPr>
          <w:rFonts w:ascii="Liberation Serif" w:hAnsi="Liberation Serif"/>
        </w:rPr>
        <w:t xml:space="preserve"> процентов размера платы за содержание и ремонт жилого помещения, умноженного на общую площадь жилых и нежилых помещений (за исключением помещений общег</w:t>
      </w:r>
      <w:r w:rsidR="00777923">
        <w:rPr>
          <w:rFonts w:ascii="Liberation Serif" w:hAnsi="Liberation Serif"/>
        </w:rPr>
        <w:t>о пользования) в многоквартирном доме</w:t>
      </w:r>
      <w:r w:rsidRPr="00CD06BC">
        <w:rPr>
          <w:rFonts w:ascii="Liberation Serif" w:hAnsi="Liberation Serif"/>
        </w:rPr>
        <w:t>.</w:t>
      </w:r>
    </w:p>
    <w:p w:rsidR="007D7AE2" w:rsidRPr="00CD06BC" w:rsidRDefault="007D7AE2" w:rsidP="007D7AE2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</w:p>
    <w:p w:rsidR="00CD06BC" w:rsidRPr="001E1CE7" w:rsidRDefault="00CD06BC" w:rsidP="007D7AE2">
      <w:pPr>
        <w:rPr>
          <w:rFonts w:ascii="Liberation Serif" w:hAnsi="Liberation Serif"/>
          <w:b/>
        </w:rPr>
      </w:pPr>
      <w:r w:rsidRPr="001E1CE7">
        <w:rPr>
          <w:rFonts w:ascii="Liberation Serif" w:hAnsi="Liberation Serif"/>
          <w:b/>
        </w:rPr>
        <w:t>1.3. Участие в конкурсе</w:t>
      </w:r>
    </w:p>
    <w:p w:rsidR="00FF060C" w:rsidRPr="00CD06BC" w:rsidRDefault="00FF060C" w:rsidP="007D7AE2">
      <w:pPr>
        <w:rPr>
          <w:rFonts w:ascii="Liberation Serif" w:hAnsi="Liberation Serif"/>
        </w:rPr>
      </w:pPr>
    </w:p>
    <w:p w:rsidR="00434462" w:rsidRPr="00CD06BC" w:rsidRDefault="00CD06BC" w:rsidP="00CD06BC">
      <w:pPr>
        <w:jc w:val="both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>1.3.1. Конкурс является открытым по составу участников и по форме подачи заявок.</w:t>
      </w:r>
    </w:p>
    <w:p w:rsidR="00434462" w:rsidRPr="00777923" w:rsidRDefault="00CD06BC" w:rsidP="00777923">
      <w:pPr>
        <w:jc w:val="both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1.3.2. </w:t>
      </w:r>
      <w:r w:rsidRPr="00777923">
        <w:rPr>
          <w:rFonts w:ascii="Liberation Serif" w:hAnsi="Liberation Serif"/>
        </w:rPr>
        <w:t>При проведении конкурса устанавливаются следующие требования к Претендентам:</w:t>
      </w:r>
    </w:p>
    <w:p w:rsidR="00777923" w:rsidRPr="00777923" w:rsidRDefault="00777923" w:rsidP="00434462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  <w:r w:rsidRPr="00777923">
        <w:rPr>
          <w:rFonts w:ascii="Liberation Serif" w:hAnsi="Liberation Serif"/>
        </w:rPr>
        <w:t>1.3.2.1. соответствие претендентов установленным федеральными законами требованиям к лицам, осуществляющим выполнение работ, оказание услуг, предусмотренных договором управления многоквартирным домом;</w:t>
      </w:r>
    </w:p>
    <w:p w:rsidR="00777923" w:rsidRPr="00777923" w:rsidRDefault="00777923" w:rsidP="00434462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  <w:r w:rsidRPr="00777923">
        <w:rPr>
          <w:rFonts w:ascii="Liberation Serif" w:hAnsi="Liberation Serif"/>
        </w:rPr>
        <w:lastRenderedPageBreak/>
        <w:t>1.3.2.2. в отношении претендента не проводится процедура банкротства либо в отношении претендента - юридического лица не проводится процедура ликвидации;</w:t>
      </w:r>
    </w:p>
    <w:p w:rsidR="00777923" w:rsidRPr="00777923" w:rsidRDefault="00777923" w:rsidP="00434462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  <w:r w:rsidRPr="00777923">
        <w:rPr>
          <w:rFonts w:ascii="Liberation Serif" w:hAnsi="Liberation Serif"/>
        </w:rPr>
        <w:t xml:space="preserve">1.3.2.3. деятельность претендента не приостановлена в порядке, предусмотренном </w:t>
      </w:r>
      <w:hyperlink r:id="rId13" w:anchor="block_3012" w:history="1">
        <w:r w:rsidRPr="00FF060C">
          <w:rPr>
            <w:rStyle w:val="a5"/>
            <w:rFonts w:ascii="Liberation Serif" w:eastAsia="Arial Unicode MS" w:hAnsi="Liberation Serif"/>
            <w:color w:val="auto"/>
            <w:u w:val="none"/>
          </w:rPr>
          <w:t>Кодексом</w:t>
        </w:r>
      </w:hyperlink>
      <w:r w:rsidRPr="00777923">
        <w:rPr>
          <w:rFonts w:ascii="Liberation Serif" w:hAnsi="Liberation Serif"/>
        </w:rPr>
        <w:t xml:space="preserve"> Российской Федерации об административных правонарушениях;</w:t>
      </w:r>
    </w:p>
    <w:p w:rsidR="00777923" w:rsidRPr="00777923" w:rsidRDefault="00777923" w:rsidP="00434462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  <w:r w:rsidRPr="00777923">
        <w:rPr>
          <w:rFonts w:ascii="Liberation Serif" w:hAnsi="Liberation Serif"/>
        </w:rPr>
        <w:t xml:space="preserve">1.3.2.4. отсутствие у претендента задолженности по налогам, сборам и иным обязательным платежам в бюджеты любого уровня или государственные внебюджетные фонды за последний завершенный отчетный период в размере свыше 25 процентов балансовой стоимости активов претендента по данным бухгалтерской отчетности за последний завершенный отчетный период. Претендент считается соответствующим установленному требованию, если он обжаловал наличие указанной задолженности в соответствии с </w:t>
      </w:r>
      <w:hyperlink r:id="rId14" w:anchor="block_20019" w:history="1">
        <w:r w:rsidRPr="00FF060C">
          <w:rPr>
            <w:rStyle w:val="a5"/>
            <w:rFonts w:ascii="Liberation Serif" w:eastAsia="Arial Unicode MS" w:hAnsi="Liberation Serif"/>
            <w:color w:val="auto"/>
            <w:u w:val="none"/>
          </w:rPr>
          <w:t>законодательством</w:t>
        </w:r>
      </w:hyperlink>
      <w:r w:rsidRPr="00FF060C">
        <w:rPr>
          <w:rFonts w:ascii="Liberation Serif" w:hAnsi="Liberation Serif"/>
        </w:rPr>
        <w:t xml:space="preserve"> </w:t>
      </w:r>
      <w:r w:rsidRPr="00777923">
        <w:rPr>
          <w:rFonts w:ascii="Liberation Serif" w:hAnsi="Liberation Serif"/>
        </w:rPr>
        <w:t>Российской Федерации и решение по такой жалобе не вступило в силу;</w:t>
      </w:r>
    </w:p>
    <w:p w:rsidR="00777923" w:rsidRPr="00805B04" w:rsidRDefault="00777923" w:rsidP="00434462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  <w:r w:rsidRPr="00777923">
        <w:rPr>
          <w:rFonts w:ascii="Liberation Serif" w:hAnsi="Liberation Serif"/>
        </w:rPr>
        <w:t>1.3.2.5. отсутствие у претендента кредиторской задолженности за последний завершенный отчетный период в размере свыше 70 процентов балансовой стоимости активов претендента по данным бухгалтерской отчетности за последний завершенный от</w:t>
      </w:r>
      <w:r w:rsidR="00434462">
        <w:rPr>
          <w:rFonts w:ascii="Liberation Serif" w:hAnsi="Liberation Serif"/>
        </w:rPr>
        <w:t>четный период</w:t>
      </w:r>
      <w:r w:rsidR="00805B04">
        <w:rPr>
          <w:rFonts w:ascii="Liberation Serif" w:hAnsi="Liberation Serif"/>
        </w:rPr>
        <w:t xml:space="preserve">. </w:t>
      </w:r>
      <w:r w:rsidR="00805B04" w:rsidRPr="00805B04">
        <w:rPr>
          <w:rFonts w:ascii="Liberation Serif" w:hAnsi="Liberation Serif"/>
        </w:rPr>
        <w:t>При этом под кредиторской задолженностью в целях применения настоящего подпункта понимается совокупность обязательств претендента (краткосрочных и долгосрочных), предполагающих существующие в текущее время (неисполненные) ее обязательства в пользу другого лица (кредитора), включая обязательства по кредитам и займам, которые приводят к уменьшению балансовой стоимости активов претендента</w:t>
      </w:r>
      <w:r w:rsidRPr="00805B04">
        <w:rPr>
          <w:rFonts w:ascii="Liberation Serif" w:hAnsi="Liberation Serif"/>
        </w:rPr>
        <w:t>;</w:t>
      </w:r>
    </w:p>
    <w:p w:rsidR="00777923" w:rsidRPr="00777923" w:rsidRDefault="00777923" w:rsidP="00434462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  <w:r w:rsidRPr="00777923">
        <w:rPr>
          <w:rFonts w:ascii="Liberation Serif" w:hAnsi="Liberation Serif"/>
        </w:rPr>
        <w:t>1.3.2.6. внесение претендентом на счет, указанный в конкурсной документации, средств в качестве обеспечения заявки на участие в конкурсе. При этом претендент считается соответствующим данному требованию, если непосредственно перед началом процедуры вскрытия конвертов с заявками на участие в конкурсе средства поступили на счет, указанный в конкурсной документации;</w:t>
      </w:r>
    </w:p>
    <w:p w:rsidR="00434462" w:rsidRPr="00777923" w:rsidRDefault="00777923" w:rsidP="00434462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  <w:r w:rsidRPr="00777923">
        <w:rPr>
          <w:rFonts w:ascii="Liberation Serif" w:hAnsi="Liberation Serif"/>
        </w:rPr>
        <w:t>1.3.2.7. отсутствие у претендента задолженности перед ресурсоснабжающей организацией за 2 и более расчетных периода, подтвержденное актами сверки либо решением суда, вступившим в законную силу;</w:t>
      </w:r>
    </w:p>
    <w:p w:rsidR="00777923" w:rsidRPr="00CD06BC" w:rsidRDefault="00777923" w:rsidP="007D7AE2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  <w:r w:rsidRPr="00777923">
        <w:rPr>
          <w:rFonts w:ascii="Liberation Serif" w:hAnsi="Liberation Serif"/>
        </w:rPr>
        <w:t>1.3.2.8. отсутствие у претендента задолженности по уплате административных штрафов за совершение правонарушений в сфере предпринимательской деятельности по управлению многоквартирными домами.</w:t>
      </w:r>
    </w:p>
    <w:p w:rsidR="00434462" w:rsidRPr="00CD06BC" w:rsidRDefault="00CD06BC" w:rsidP="00CD06BC">
      <w:pPr>
        <w:pStyle w:val="ConsPlusNormal"/>
        <w:widowControl/>
        <w:ind w:firstLine="0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>1.3.3. Проверка соответствия претендентов указанным требованиям осуществляется конкурсной комиссией.</w:t>
      </w:r>
    </w:p>
    <w:p w:rsidR="00CD06BC" w:rsidRPr="00434462" w:rsidRDefault="00CD06BC" w:rsidP="00434462">
      <w:pPr>
        <w:pStyle w:val="ConsPlusNormal"/>
        <w:ind w:firstLine="0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 xml:space="preserve">1.3.4. </w:t>
      </w:r>
      <w:r w:rsidRPr="00434462">
        <w:rPr>
          <w:rFonts w:ascii="Liberation Serif" w:hAnsi="Liberation Serif" w:cs="Times New Roman"/>
          <w:sz w:val="24"/>
          <w:szCs w:val="24"/>
        </w:rPr>
        <w:t>Основаниями для отказа допуска к участию в конкурсе являются:</w:t>
      </w:r>
    </w:p>
    <w:p w:rsidR="00434462" w:rsidRPr="00434462" w:rsidRDefault="00434462" w:rsidP="00434462">
      <w:pPr>
        <w:pStyle w:val="s1"/>
        <w:spacing w:before="0" w:beforeAutospacing="0" w:after="0" w:afterAutospacing="0"/>
        <w:rPr>
          <w:rFonts w:ascii="Liberation Serif" w:hAnsi="Liberation Serif"/>
        </w:rPr>
      </w:pPr>
      <w:r>
        <w:rPr>
          <w:rFonts w:ascii="Liberation Serif" w:hAnsi="Liberation Serif"/>
        </w:rPr>
        <w:t>1.3.4.1</w:t>
      </w:r>
      <w:r w:rsidR="0045391B">
        <w:rPr>
          <w:rFonts w:ascii="Liberation Serif" w:hAnsi="Liberation Serif"/>
        </w:rPr>
        <w:t>.</w:t>
      </w:r>
      <w:r w:rsidRPr="00434462">
        <w:rPr>
          <w:rFonts w:ascii="Liberation Serif" w:hAnsi="Liberation Serif"/>
        </w:rPr>
        <w:t xml:space="preserve"> непредставление определенных </w:t>
      </w:r>
      <w:r w:rsidRPr="00434462">
        <w:rPr>
          <w:rFonts w:ascii="Liberation Serif" w:eastAsia="Arial Unicode MS" w:hAnsi="Liberation Serif"/>
        </w:rPr>
        <w:t>заявкой на участие в конкурсе документов либо</w:t>
      </w:r>
      <w:r w:rsidRPr="00434462">
        <w:rPr>
          <w:rFonts w:ascii="Liberation Serif" w:hAnsi="Liberation Serif"/>
        </w:rPr>
        <w:t xml:space="preserve"> наличие в таких документах недостоверных сведений;</w:t>
      </w:r>
    </w:p>
    <w:p w:rsidR="00434462" w:rsidRDefault="00434462" w:rsidP="007D7AE2">
      <w:pPr>
        <w:pStyle w:val="s1"/>
        <w:spacing w:before="0" w:beforeAutospacing="0" w:after="0" w:afterAutospacing="0"/>
        <w:rPr>
          <w:rFonts w:ascii="Liberation Serif" w:hAnsi="Liberation Serif"/>
        </w:rPr>
      </w:pPr>
      <w:r>
        <w:rPr>
          <w:rFonts w:ascii="Liberation Serif" w:hAnsi="Liberation Serif"/>
        </w:rPr>
        <w:t>1.3.4.2</w:t>
      </w:r>
      <w:r w:rsidR="0045391B">
        <w:rPr>
          <w:rFonts w:ascii="Liberation Serif" w:hAnsi="Liberation Serif"/>
        </w:rPr>
        <w:t>.</w:t>
      </w:r>
      <w:r w:rsidRPr="00434462">
        <w:rPr>
          <w:rFonts w:ascii="Liberation Serif" w:hAnsi="Liberation Serif"/>
        </w:rPr>
        <w:t xml:space="preserve"> несоответствие претендента требованиям</w:t>
      </w:r>
      <w:r w:rsidR="00805B04">
        <w:rPr>
          <w:rFonts w:ascii="Liberation Serif" w:hAnsi="Liberation Serif"/>
        </w:rPr>
        <w:t xml:space="preserve"> </w:t>
      </w:r>
      <w:r w:rsidR="00805B04" w:rsidRPr="00434462">
        <w:rPr>
          <w:rFonts w:ascii="Liberation Serif" w:hAnsi="Liberation Serif"/>
        </w:rPr>
        <w:t>установленным</w:t>
      </w:r>
      <w:r w:rsidR="00D22591">
        <w:rPr>
          <w:rFonts w:ascii="Liberation Serif" w:hAnsi="Liberation Serif"/>
        </w:rPr>
        <w:t xml:space="preserve"> пунктом  1.3.2. </w:t>
      </w:r>
    </w:p>
    <w:p w:rsidR="0045391B" w:rsidRPr="00805B04" w:rsidRDefault="0045391B" w:rsidP="007D7AE2">
      <w:pPr>
        <w:pStyle w:val="s1"/>
        <w:spacing w:before="0" w:beforeAutospacing="0" w:after="0" w:afterAutospacing="0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1.3.4.3. </w:t>
      </w:r>
      <w:r w:rsidRPr="0045391B">
        <w:rPr>
          <w:rFonts w:ascii="Liberation Serif" w:hAnsi="Liberation Serif"/>
        </w:rPr>
        <w:t>несоответствие заявки на участие в конкурсе требованиям</w:t>
      </w:r>
      <w:r>
        <w:rPr>
          <w:rFonts w:ascii="Liberation Serif" w:hAnsi="Liberation Serif"/>
        </w:rPr>
        <w:t xml:space="preserve"> пункта 1.7.2.</w:t>
      </w:r>
    </w:p>
    <w:p w:rsidR="00434462" w:rsidRPr="00CD06BC" w:rsidRDefault="00CD06BC" w:rsidP="00CD06BC">
      <w:pPr>
        <w:pStyle w:val="ConsPlusNormal"/>
        <w:ind w:firstLine="0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 xml:space="preserve">1.3.5. В случае установления фактов несоответствия участника конкурса требованиям </w:t>
      </w:r>
      <w:r w:rsidR="00805B04">
        <w:rPr>
          <w:rFonts w:ascii="Liberation Serif" w:hAnsi="Liberation Serif" w:cs="Times New Roman"/>
          <w:sz w:val="24"/>
          <w:szCs w:val="24"/>
        </w:rPr>
        <w:t>устано</w:t>
      </w:r>
      <w:r w:rsidR="00D22591">
        <w:rPr>
          <w:rFonts w:ascii="Liberation Serif" w:hAnsi="Liberation Serif" w:cs="Times New Roman"/>
          <w:sz w:val="24"/>
          <w:szCs w:val="24"/>
        </w:rPr>
        <w:t>вленных пунктом 1.3.2.</w:t>
      </w:r>
      <w:r w:rsidR="00805B04">
        <w:rPr>
          <w:rFonts w:ascii="Liberation Serif" w:hAnsi="Liberation Serif" w:cs="Times New Roman"/>
          <w:sz w:val="24"/>
          <w:szCs w:val="24"/>
        </w:rPr>
        <w:t xml:space="preserve"> </w:t>
      </w:r>
      <w:r w:rsidRPr="00CD06BC">
        <w:rPr>
          <w:rFonts w:ascii="Liberation Serif" w:hAnsi="Liberation Serif" w:cs="Times New Roman"/>
          <w:sz w:val="24"/>
          <w:szCs w:val="24"/>
        </w:rPr>
        <w:t>к претендентам, конкурсная комиссия отстраняет участника конкурса от участия в конкурсе на любом этапе его проведения.</w:t>
      </w:r>
    </w:p>
    <w:p w:rsidR="000666F5" w:rsidRDefault="00CD06BC" w:rsidP="00CD06BC">
      <w:pPr>
        <w:pStyle w:val="ConsPlusNormal"/>
        <w:ind w:firstLine="0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>1.3.6. Решение конкурсной комиссии об отказе в допуске к участию в конкурсе претендента либо об отстранении участника конкурса от участия в конкурсе может быть обжаловано таким лицом в порядке, установленном законодательством Российской Федерации.</w:t>
      </w:r>
    </w:p>
    <w:p w:rsidR="007D7AE2" w:rsidRPr="00CD06BC" w:rsidRDefault="007D7AE2" w:rsidP="00CD06BC">
      <w:pPr>
        <w:pStyle w:val="ConsPlusNormal"/>
        <w:ind w:firstLine="0"/>
        <w:jc w:val="both"/>
        <w:rPr>
          <w:rFonts w:ascii="Liberation Serif" w:hAnsi="Liberation Serif" w:cs="Times New Roman"/>
          <w:sz w:val="24"/>
          <w:szCs w:val="24"/>
        </w:rPr>
      </w:pPr>
    </w:p>
    <w:p w:rsidR="00CD06BC" w:rsidRPr="001E1CE7" w:rsidRDefault="00CD06BC" w:rsidP="007D7AE2">
      <w:pPr>
        <w:pStyle w:val="ConsPlusNormal"/>
        <w:ind w:firstLine="0"/>
        <w:rPr>
          <w:rFonts w:ascii="Liberation Serif" w:hAnsi="Liberation Serif" w:cs="Times New Roman"/>
          <w:b/>
          <w:sz w:val="24"/>
          <w:szCs w:val="24"/>
        </w:rPr>
      </w:pPr>
      <w:r w:rsidRPr="001E1CE7">
        <w:rPr>
          <w:rFonts w:ascii="Liberation Serif" w:hAnsi="Liberation Serif" w:cs="Times New Roman"/>
          <w:b/>
          <w:sz w:val="24"/>
          <w:szCs w:val="24"/>
        </w:rPr>
        <w:t>1.4. Предоставление конкурсной документации</w:t>
      </w:r>
    </w:p>
    <w:p w:rsidR="00FF060C" w:rsidRPr="00CD06BC" w:rsidRDefault="00FF060C" w:rsidP="007D7AE2">
      <w:pPr>
        <w:pStyle w:val="ConsPlusNormal"/>
        <w:ind w:firstLine="0"/>
        <w:rPr>
          <w:rFonts w:ascii="Liberation Serif" w:hAnsi="Liberation Serif"/>
          <w:sz w:val="24"/>
          <w:szCs w:val="24"/>
        </w:rPr>
      </w:pPr>
    </w:p>
    <w:p w:rsidR="00E34891" w:rsidRPr="00E16A92" w:rsidRDefault="00CD06BC" w:rsidP="00DE48FD">
      <w:pPr>
        <w:jc w:val="both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1.4.1. </w:t>
      </w:r>
      <w:r w:rsidR="000666F5">
        <w:rPr>
          <w:rFonts w:ascii="Liberation Serif" w:hAnsi="Liberation Serif"/>
        </w:rPr>
        <w:t xml:space="preserve">Информация о проведении конкурса размещается </w:t>
      </w:r>
      <w:r w:rsidRPr="00CD06BC">
        <w:rPr>
          <w:rFonts w:ascii="Liberation Serif" w:hAnsi="Liberation Serif"/>
        </w:rPr>
        <w:t>Орг</w:t>
      </w:r>
      <w:r w:rsidR="000666F5">
        <w:rPr>
          <w:rFonts w:ascii="Liberation Serif" w:hAnsi="Liberation Serif"/>
        </w:rPr>
        <w:t>анизатор</w:t>
      </w:r>
      <w:r w:rsidR="00805B04">
        <w:rPr>
          <w:rFonts w:ascii="Liberation Serif" w:hAnsi="Liberation Serif"/>
        </w:rPr>
        <w:t>ом</w:t>
      </w:r>
      <w:r w:rsidR="000666F5">
        <w:rPr>
          <w:rFonts w:ascii="Liberation Serif" w:hAnsi="Liberation Serif"/>
        </w:rPr>
        <w:t xml:space="preserve"> конкурса</w:t>
      </w:r>
      <w:r w:rsidRPr="00CD06BC">
        <w:rPr>
          <w:rFonts w:ascii="Liberation Serif" w:hAnsi="Liberation Serif"/>
        </w:rPr>
        <w:t xml:space="preserve"> на </w:t>
      </w:r>
      <w:r w:rsidR="00B92437" w:rsidRPr="00B92437">
        <w:rPr>
          <w:rFonts w:ascii="Liberation Serif" w:hAnsi="Liberation Serif"/>
        </w:rPr>
        <w:t>официальном</w:t>
      </w:r>
      <w:r w:rsidR="00B92437">
        <w:t xml:space="preserve"> </w:t>
      </w:r>
      <w:r w:rsidRPr="00CD06BC">
        <w:rPr>
          <w:rFonts w:ascii="Liberation Serif" w:hAnsi="Liberation Serif"/>
        </w:rPr>
        <w:t>сайте</w:t>
      </w:r>
      <w:r w:rsidR="000666F5">
        <w:rPr>
          <w:rFonts w:ascii="Liberation Serif" w:hAnsi="Liberation Serif"/>
        </w:rPr>
        <w:t xml:space="preserve"> Российской Федерации в информационно - телекоммуникационной сети «Интернет»</w:t>
      </w:r>
      <w:r w:rsidR="00B92437">
        <w:rPr>
          <w:rFonts w:ascii="Liberation Serif" w:hAnsi="Liberation Serif"/>
        </w:rPr>
        <w:t xml:space="preserve"> </w:t>
      </w:r>
      <w:r w:rsidR="000666F5">
        <w:rPr>
          <w:rFonts w:ascii="Liberation Serif" w:hAnsi="Liberation Serif"/>
        </w:rPr>
        <w:t xml:space="preserve">для размещения информации о проведении торгов по адресу: </w:t>
      </w:r>
      <w:r w:rsidR="000666F5">
        <w:rPr>
          <w:rFonts w:ascii="Liberation Serif" w:hAnsi="Liberation Serif"/>
          <w:lang w:val="en-US"/>
        </w:rPr>
        <w:t>www</w:t>
      </w:r>
      <w:r w:rsidR="000666F5" w:rsidRPr="000666F5">
        <w:rPr>
          <w:rFonts w:ascii="Liberation Serif" w:hAnsi="Liberation Serif"/>
        </w:rPr>
        <w:t>.</w:t>
      </w:r>
      <w:r w:rsidRPr="000666F5">
        <w:rPr>
          <w:rFonts w:ascii="Liberation Serif" w:hAnsi="Liberation Serif"/>
          <w:bCs/>
          <w:lang w:val="en-US"/>
        </w:rPr>
        <w:t>torgi</w:t>
      </w:r>
      <w:r w:rsidRPr="000666F5">
        <w:rPr>
          <w:rFonts w:ascii="Liberation Serif" w:hAnsi="Liberation Serif"/>
          <w:bCs/>
        </w:rPr>
        <w:t>.</w:t>
      </w:r>
      <w:r w:rsidRPr="000666F5">
        <w:rPr>
          <w:rFonts w:ascii="Liberation Serif" w:hAnsi="Liberation Serif"/>
          <w:bCs/>
          <w:lang w:val="en-US"/>
        </w:rPr>
        <w:t>gov</w:t>
      </w:r>
      <w:r w:rsidRPr="000666F5">
        <w:rPr>
          <w:rFonts w:ascii="Liberation Serif" w:hAnsi="Liberation Serif"/>
          <w:bCs/>
        </w:rPr>
        <w:t>.</w:t>
      </w:r>
      <w:r w:rsidRPr="000666F5">
        <w:rPr>
          <w:rFonts w:ascii="Liberation Serif" w:hAnsi="Liberation Serif"/>
          <w:bCs/>
          <w:lang w:val="en-US"/>
        </w:rPr>
        <w:t>ru</w:t>
      </w:r>
      <w:r w:rsidRPr="00CD06BC">
        <w:rPr>
          <w:rFonts w:ascii="Liberation Serif" w:hAnsi="Liberation Serif"/>
        </w:rPr>
        <w:t xml:space="preserve"> </w:t>
      </w:r>
      <w:r w:rsidR="000666F5" w:rsidRPr="000666F5">
        <w:rPr>
          <w:rFonts w:ascii="Liberation Serif" w:hAnsi="Liberation Serif"/>
        </w:rPr>
        <w:t>(</w:t>
      </w:r>
      <w:r w:rsidR="000666F5">
        <w:rPr>
          <w:rFonts w:ascii="Liberation Serif" w:hAnsi="Liberation Serif"/>
        </w:rPr>
        <w:t>далее – официальный сайт</w:t>
      </w:r>
      <w:r w:rsidR="000666F5" w:rsidRPr="000666F5">
        <w:rPr>
          <w:rFonts w:ascii="Liberation Serif" w:hAnsi="Liberation Serif"/>
        </w:rPr>
        <w:t xml:space="preserve">) </w:t>
      </w:r>
      <w:r w:rsidR="00B92437">
        <w:rPr>
          <w:rFonts w:ascii="Liberation Serif" w:hAnsi="Liberation Serif"/>
        </w:rPr>
        <w:t xml:space="preserve">и на официальном сайте Администрации Каменского городского округа </w:t>
      </w:r>
      <w:r w:rsidR="00B92437" w:rsidRPr="00733F90">
        <w:rPr>
          <w:rFonts w:ascii="Liberation Serif" w:hAnsi="Liberation Serif"/>
        </w:rPr>
        <w:t xml:space="preserve">по адресу </w:t>
      </w:r>
      <w:r w:rsidR="00B92437">
        <w:rPr>
          <w:rFonts w:ascii="Liberation Serif" w:hAnsi="Liberation Serif"/>
          <w:lang w:val="en-US"/>
        </w:rPr>
        <w:t>www</w:t>
      </w:r>
      <w:r w:rsidR="00B92437" w:rsidRPr="00AE08D7">
        <w:rPr>
          <w:rFonts w:ascii="Liberation Serif" w:hAnsi="Liberation Serif"/>
        </w:rPr>
        <w:t>.</w:t>
      </w:r>
      <w:r w:rsidR="00B92437">
        <w:rPr>
          <w:rFonts w:ascii="Liberation Serif" w:hAnsi="Liberation Serif"/>
        </w:rPr>
        <w:t>kamensk-adm.ru</w:t>
      </w:r>
      <w:r w:rsidRPr="00CD06BC">
        <w:rPr>
          <w:rFonts w:ascii="Liberation Serif" w:hAnsi="Liberation Serif"/>
        </w:rPr>
        <w:t>.</w:t>
      </w:r>
    </w:p>
    <w:p w:rsidR="00E34891" w:rsidRPr="00E16A92" w:rsidRDefault="00CD06BC" w:rsidP="00CD06BC">
      <w:pPr>
        <w:pStyle w:val="ConsPlusNormal"/>
        <w:ind w:firstLine="0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 xml:space="preserve">1.4.2. Конкурсная документация доступна для ознакомления на сайте: </w:t>
      </w:r>
      <w:r w:rsidR="000666F5" w:rsidRPr="000666F5">
        <w:rPr>
          <w:rFonts w:ascii="Liberation Serif" w:hAnsi="Liberation Serif" w:cs="Times New Roman"/>
          <w:bCs/>
          <w:sz w:val="24"/>
          <w:szCs w:val="24"/>
          <w:lang w:val="en-US"/>
        </w:rPr>
        <w:t>www</w:t>
      </w:r>
      <w:r w:rsidR="000666F5" w:rsidRPr="000666F5">
        <w:rPr>
          <w:rFonts w:ascii="Liberation Serif" w:hAnsi="Liberation Serif" w:cs="Times New Roman"/>
          <w:bCs/>
          <w:sz w:val="24"/>
          <w:szCs w:val="24"/>
        </w:rPr>
        <w:t>.</w:t>
      </w:r>
      <w:r w:rsidRPr="000666F5">
        <w:rPr>
          <w:rFonts w:ascii="Liberation Serif" w:hAnsi="Liberation Serif" w:cs="Times New Roman"/>
          <w:bCs/>
          <w:sz w:val="24"/>
          <w:szCs w:val="24"/>
          <w:lang w:val="en-US"/>
        </w:rPr>
        <w:t>torgi</w:t>
      </w:r>
      <w:r w:rsidRPr="000666F5">
        <w:rPr>
          <w:rFonts w:ascii="Liberation Serif" w:hAnsi="Liberation Serif" w:cs="Times New Roman"/>
          <w:bCs/>
          <w:sz w:val="24"/>
          <w:szCs w:val="24"/>
        </w:rPr>
        <w:t>.</w:t>
      </w:r>
      <w:r w:rsidRPr="000666F5">
        <w:rPr>
          <w:rFonts w:ascii="Liberation Serif" w:hAnsi="Liberation Serif" w:cs="Times New Roman"/>
          <w:bCs/>
          <w:sz w:val="24"/>
          <w:szCs w:val="24"/>
          <w:lang w:val="en-US"/>
        </w:rPr>
        <w:t>gov</w:t>
      </w:r>
      <w:r w:rsidRPr="000666F5">
        <w:rPr>
          <w:rFonts w:ascii="Liberation Serif" w:hAnsi="Liberation Serif" w:cs="Times New Roman"/>
          <w:bCs/>
          <w:sz w:val="24"/>
          <w:szCs w:val="24"/>
        </w:rPr>
        <w:t>.</w:t>
      </w:r>
      <w:r w:rsidRPr="000666F5">
        <w:rPr>
          <w:rFonts w:ascii="Liberation Serif" w:hAnsi="Liberation Serif" w:cs="Times New Roman"/>
          <w:bCs/>
          <w:sz w:val="24"/>
          <w:szCs w:val="24"/>
          <w:lang w:val="en-US"/>
        </w:rPr>
        <w:t>ru</w:t>
      </w:r>
      <w:r w:rsidRPr="00CD06BC">
        <w:rPr>
          <w:rFonts w:ascii="Liberation Serif" w:hAnsi="Liberation Serif"/>
          <w:sz w:val="24"/>
          <w:szCs w:val="24"/>
        </w:rPr>
        <w:t xml:space="preserve"> </w:t>
      </w:r>
      <w:r w:rsidRPr="00CD06BC">
        <w:rPr>
          <w:rFonts w:ascii="Liberation Serif" w:hAnsi="Liberation Serif" w:cs="Times New Roman"/>
          <w:sz w:val="24"/>
          <w:szCs w:val="24"/>
        </w:rPr>
        <w:t>всеми заинтересованными лицами без взимания платы.</w:t>
      </w:r>
    </w:p>
    <w:p w:rsidR="00805B04" w:rsidRDefault="00CD06BC" w:rsidP="00CD06BC">
      <w:pPr>
        <w:pStyle w:val="ConsPlusNormal"/>
        <w:widowControl/>
        <w:ind w:firstLine="0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lastRenderedPageBreak/>
        <w:t xml:space="preserve">1.4.3. Организатор конкурса на основании заявления любого заинтересованного лица, поданного в письменной форме, в течение 2 рабочих дней с даты получения заявления обязан предоставить такому лицу конкурсную документацию. </w:t>
      </w:r>
    </w:p>
    <w:p w:rsidR="00E34891" w:rsidRPr="00C328BF" w:rsidRDefault="00CD06BC" w:rsidP="00CD06BC">
      <w:pPr>
        <w:pStyle w:val="ConsPlusNormal"/>
        <w:widowControl/>
        <w:ind w:firstLine="0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>1.4.4. Любое заинтересованное лицо вправе направить в письменной форме организатору конкурса запрос о разъяснении положений конкурсной документации. В течение 2 рабочих дней с даты поступления запроса</w:t>
      </w:r>
      <w:r w:rsidR="00C328BF">
        <w:rPr>
          <w:rFonts w:ascii="Liberation Serif" w:hAnsi="Liberation Serif" w:cs="Times New Roman"/>
          <w:sz w:val="24"/>
          <w:szCs w:val="24"/>
        </w:rPr>
        <w:t>,</w:t>
      </w:r>
      <w:r w:rsidRPr="00CD06BC">
        <w:rPr>
          <w:rFonts w:ascii="Liberation Serif" w:hAnsi="Liberation Serif" w:cs="Times New Roman"/>
          <w:sz w:val="24"/>
          <w:szCs w:val="24"/>
        </w:rPr>
        <w:t xml:space="preserve"> организатор конкурса направляет разъяснения в письменной форме, если указанный запрос поступил к организатору конкурса не </w:t>
      </w:r>
      <w:r w:rsidR="00C328BF">
        <w:rPr>
          <w:rFonts w:ascii="Liberation Serif" w:hAnsi="Liberation Serif" w:cs="Times New Roman"/>
          <w:sz w:val="24"/>
          <w:szCs w:val="24"/>
        </w:rPr>
        <w:t>позднее</w:t>
      </w:r>
      <w:r w:rsidRPr="00CD06BC">
        <w:rPr>
          <w:rFonts w:ascii="Liberation Serif" w:hAnsi="Liberation Serif" w:cs="Times New Roman"/>
          <w:sz w:val="24"/>
          <w:szCs w:val="24"/>
        </w:rPr>
        <w:t xml:space="preserve"> чем за 2 рабочих дня до даты окончания срока подачи заявок на участие в конкурсе.</w:t>
      </w:r>
      <w:r w:rsidR="00C328BF" w:rsidRPr="00C328BF">
        <w:rPr>
          <w:rFonts w:ascii="Liberation Serif" w:hAnsi="Liberation Serif" w:cs="Times New Roman"/>
          <w:sz w:val="24"/>
          <w:szCs w:val="24"/>
        </w:rPr>
        <w:t xml:space="preserve"> </w:t>
      </w:r>
    </w:p>
    <w:p w:rsidR="00CD06BC" w:rsidRDefault="00CD06BC" w:rsidP="00CD06BC">
      <w:pPr>
        <w:pStyle w:val="ConsPlusNormal"/>
        <w:widowControl/>
        <w:ind w:firstLine="0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 xml:space="preserve">1.4.5. В течение 1 рабочего дня с даты направления разъяснения положений конкурсной документации по запросу заинтересованного лица это разъяснение размещается организатором конкурса на </w:t>
      </w:r>
      <w:hyperlink r:id="rId15" w:history="1">
        <w:r w:rsidR="00E34891" w:rsidRPr="00E34891">
          <w:rPr>
            <w:rStyle w:val="a5"/>
            <w:rFonts w:ascii="Liberation Serif" w:hAnsi="Liberation Serif" w:cs="Times New Roman"/>
            <w:bCs/>
            <w:color w:val="auto"/>
            <w:sz w:val="24"/>
            <w:szCs w:val="24"/>
            <w:u w:val="none"/>
            <w:lang w:val="en-US"/>
          </w:rPr>
          <w:t>www</w:t>
        </w:r>
        <w:r w:rsidR="00E34891" w:rsidRPr="00E34891">
          <w:rPr>
            <w:rStyle w:val="a5"/>
            <w:rFonts w:ascii="Liberation Serif" w:hAnsi="Liberation Serif" w:cs="Times New Roman"/>
            <w:bCs/>
            <w:color w:val="auto"/>
            <w:sz w:val="24"/>
            <w:szCs w:val="24"/>
            <w:u w:val="none"/>
          </w:rPr>
          <w:t>.</w:t>
        </w:r>
        <w:r w:rsidR="00E34891" w:rsidRPr="00E34891">
          <w:rPr>
            <w:rStyle w:val="a5"/>
            <w:rFonts w:ascii="Liberation Serif" w:hAnsi="Liberation Serif" w:cs="Times New Roman"/>
            <w:bCs/>
            <w:color w:val="auto"/>
            <w:sz w:val="24"/>
            <w:szCs w:val="24"/>
            <w:u w:val="none"/>
            <w:lang w:val="en-US"/>
          </w:rPr>
          <w:t>torgi</w:t>
        </w:r>
        <w:r w:rsidR="00E34891" w:rsidRPr="00E34891">
          <w:rPr>
            <w:rStyle w:val="a5"/>
            <w:rFonts w:ascii="Liberation Serif" w:hAnsi="Liberation Serif" w:cs="Times New Roman"/>
            <w:bCs/>
            <w:color w:val="auto"/>
            <w:sz w:val="24"/>
            <w:szCs w:val="24"/>
            <w:u w:val="none"/>
          </w:rPr>
          <w:t>.</w:t>
        </w:r>
        <w:r w:rsidR="00E34891" w:rsidRPr="00E34891">
          <w:rPr>
            <w:rStyle w:val="a5"/>
            <w:rFonts w:ascii="Liberation Serif" w:hAnsi="Liberation Serif" w:cs="Times New Roman"/>
            <w:bCs/>
            <w:color w:val="auto"/>
            <w:sz w:val="24"/>
            <w:szCs w:val="24"/>
            <w:u w:val="none"/>
            <w:lang w:val="en-US"/>
          </w:rPr>
          <w:t>gov</w:t>
        </w:r>
        <w:r w:rsidR="00E34891" w:rsidRPr="00E34891">
          <w:rPr>
            <w:rStyle w:val="a5"/>
            <w:rFonts w:ascii="Liberation Serif" w:hAnsi="Liberation Serif" w:cs="Times New Roman"/>
            <w:bCs/>
            <w:color w:val="auto"/>
            <w:sz w:val="24"/>
            <w:szCs w:val="24"/>
            <w:u w:val="none"/>
          </w:rPr>
          <w:t>.</w:t>
        </w:r>
        <w:r w:rsidR="00E34891" w:rsidRPr="00E34891">
          <w:rPr>
            <w:rStyle w:val="a5"/>
            <w:rFonts w:ascii="Liberation Serif" w:hAnsi="Liberation Serif" w:cs="Times New Roman"/>
            <w:bCs/>
            <w:color w:val="auto"/>
            <w:sz w:val="24"/>
            <w:szCs w:val="24"/>
            <w:u w:val="none"/>
            <w:lang w:val="en-US"/>
          </w:rPr>
          <w:t>ru</w:t>
        </w:r>
      </w:hyperlink>
      <w:r w:rsidR="00E34891" w:rsidRPr="00E34891">
        <w:rPr>
          <w:rFonts w:ascii="Liberation Serif" w:hAnsi="Liberation Serif" w:cs="Times New Roman"/>
          <w:b/>
          <w:bCs/>
          <w:sz w:val="24"/>
          <w:szCs w:val="24"/>
        </w:rPr>
        <w:t xml:space="preserve"> </w:t>
      </w:r>
      <w:r w:rsidRPr="00CD06BC">
        <w:rPr>
          <w:rFonts w:ascii="Liberation Serif" w:hAnsi="Liberation Serif" w:cs="Times New Roman"/>
          <w:sz w:val="24"/>
          <w:szCs w:val="24"/>
        </w:rPr>
        <w:t>с указанием предмета запроса, но без указания лица, от которого поступил запрос. Разъяснение положений конкурсной документации не должно изменять ее суть.</w:t>
      </w:r>
    </w:p>
    <w:p w:rsidR="00772616" w:rsidRDefault="00772616" w:rsidP="00CD06BC">
      <w:pPr>
        <w:pStyle w:val="ConsPlusNormal"/>
        <w:widowControl/>
        <w:ind w:firstLine="0"/>
        <w:jc w:val="both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t>1.4.6. В случае если до дня проведения конкурса собственники помещений в многоквартирном доме выбрали способ управления многоквартирным домом и реализовали решение о выборе способа управления этим домом, конкурс не проводится. Отказ от проведения конкурса по иным основаниям не допускается.</w:t>
      </w:r>
    </w:p>
    <w:p w:rsidR="00772616" w:rsidRDefault="00772616" w:rsidP="00CD06BC">
      <w:pPr>
        <w:pStyle w:val="ConsPlusNormal"/>
        <w:widowControl/>
        <w:ind w:firstLine="0"/>
        <w:jc w:val="both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tab/>
        <w:t xml:space="preserve">Если организатор конкурса отказался от проведения конкурса, то организатор конкурса в течении 2 рабочих дней с даты принятия такого решения обязаны разместить извещение об отказе от проведения конкурса на официальном сайте. В течении 2 рабочих дней с даты принятия указанного решения организатор конкурса обязан направить или вручить под расписку всем претендентам, </w:t>
      </w:r>
      <w:r w:rsidR="002E62FA">
        <w:rPr>
          <w:rFonts w:ascii="Liberation Serif" w:hAnsi="Liberation Serif" w:cs="Times New Roman"/>
          <w:sz w:val="24"/>
          <w:szCs w:val="24"/>
        </w:rPr>
        <w:t>участникам конкурса уведомление об отказе от проведения конкурса в письменной форме. Организатор конкурса возвращает претендентам, участникам конкурса средства, внесенные в качестве обеспечения заявки на участие в конкурсе, в течение 5 рабочих дней с даты принятия решения об отказе от проведения конкурса.</w:t>
      </w:r>
    </w:p>
    <w:p w:rsidR="006350EA" w:rsidRDefault="002E62FA" w:rsidP="006350EA">
      <w:pPr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1.4.7. Не позднее чем за 25 дней до даты начала процедуры вскрытия конвертов с заявками на участие в конкурсе организатор конкурса обязан уведомить о дате проведения конкурса всех собственников помещений в многоквартирном доме путем размещения сообщения в местах, удобных для ознакомления собственниками помещений в </w:t>
      </w:r>
      <w:r w:rsidR="006350EA">
        <w:rPr>
          <w:rFonts w:ascii="Liberation Serif" w:hAnsi="Liberation Serif"/>
        </w:rPr>
        <w:t>многоквартирном доме, - на досках объявлений, размещенных во всех подъездах многоквартирного дома или в пределах земельного участка, на котором расположен многоквартирный дом, а также путем размещения сообщения о проведении конкурса на официальном сайте</w:t>
      </w:r>
      <w:r w:rsidR="006350EA" w:rsidRPr="006350EA">
        <w:rPr>
          <w:rFonts w:ascii="Liberation Serif" w:hAnsi="Liberation Serif"/>
        </w:rPr>
        <w:t xml:space="preserve"> </w:t>
      </w:r>
      <w:r w:rsidR="006350EA">
        <w:rPr>
          <w:rFonts w:ascii="Liberation Serif" w:hAnsi="Liberation Serif"/>
        </w:rPr>
        <w:t xml:space="preserve">Администрации Каменского городского округа </w:t>
      </w:r>
      <w:r w:rsidR="006350EA" w:rsidRPr="00733F90">
        <w:rPr>
          <w:rFonts w:ascii="Liberation Serif" w:hAnsi="Liberation Serif"/>
        </w:rPr>
        <w:t xml:space="preserve">по адресу </w:t>
      </w:r>
      <w:hyperlink r:id="rId16" w:history="1">
        <w:r w:rsidR="006350EA" w:rsidRPr="007D58FC">
          <w:rPr>
            <w:rStyle w:val="a5"/>
            <w:rFonts w:ascii="Liberation Serif" w:hAnsi="Liberation Serif"/>
            <w:lang w:val="en-US"/>
          </w:rPr>
          <w:t>www</w:t>
        </w:r>
        <w:r w:rsidR="006350EA" w:rsidRPr="007D58FC">
          <w:rPr>
            <w:rStyle w:val="a5"/>
            <w:rFonts w:ascii="Liberation Serif" w:hAnsi="Liberation Serif"/>
          </w:rPr>
          <w:t>.kamensk-adm.ru</w:t>
        </w:r>
      </w:hyperlink>
      <w:r w:rsidR="006350EA" w:rsidRPr="00CD06BC">
        <w:rPr>
          <w:rFonts w:ascii="Liberation Serif" w:hAnsi="Liberation Serif"/>
        </w:rPr>
        <w:t>.</w:t>
      </w:r>
    </w:p>
    <w:p w:rsidR="00ED5AD8" w:rsidRDefault="00C6140B" w:rsidP="006350EA">
      <w:pPr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1.4.8</w:t>
      </w:r>
      <w:r w:rsidR="006350EA">
        <w:rPr>
          <w:rFonts w:ascii="Liberation Serif" w:hAnsi="Liberation Serif"/>
        </w:rPr>
        <w:t>. Любое заинтересованное лицо вправе направить в письменной форме организатору конкурса запрос о разъяснении положений конкурсной документации. В течении 2 рабочих дней с даты поступления запроса организатор конкурса направляет разъяснения в письменной форме, если указанный запрос поступил к организатору конкурса не позднее чем за 2 рабочих дня до даты окончания срока подачи заявок на участие в конкурсе.</w:t>
      </w:r>
    </w:p>
    <w:p w:rsidR="00ED5AD8" w:rsidRDefault="00C6140B" w:rsidP="00C6140B">
      <w:pPr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1.4.9</w:t>
      </w:r>
      <w:r w:rsidR="00ED5AD8">
        <w:rPr>
          <w:rFonts w:ascii="Liberation Serif" w:hAnsi="Liberation Serif"/>
        </w:rPr>
        <w:t xml:space="preserve">. В течении 1 рабочего дня с даты направления разъяснения положений конкурсной документации по запросу заинтересованного лица это разъяснение размещается организатором конкурса на официальном сайте с указанием предмета запроса, но без указания лица, от которого поступил запрос. Разъяснение положений конкурсной документации не должно изменять ее суть. </w:t>
      </w:r>
      <w:r w:rsidR="006350EA">
        <w:rPr>
          <w:rFonts w:ascii="Liberation Serif" w:hAnsi="Liberation Serif"/>
        </w:rPr>
        <w:t xml:space="preserve"> </w:t>
      </w:r>
    </w:p>
    <w:p w:rsidR="00ED5AD8" w:rsidRPr="00CD06BC" w:rsidRDefault="00ED5AD8" w:rsidP="00CD06BC">
      <w:pPr>
        <w:pStyle w:val="ConsPlusNormal"/>
        <w:widowControl/>
        <w:ind w:firstLine="0"/>
        <w:jc w:val="both"/>
        <w:rPr>
          <w:rFonts w:ascii="Liberation Serif" w:hAnsi="Liberation Serif" w:cs="Times New Roman"/>
          <w:sz w:val="24"/>
          <w:szCs w:val="24"/>
        </w:rPr>
      </w:pPr>
    </w:p>
    <w:p w:rsidR="00CD06BC" w:rsidRPr="001E1CE7" w:rsidRDefault="00CD06BC" w:rsidP="00CD06BC">
      <w:pPr>
        <w:pStyle w:val="ConsPlusNormal"/>
        <w:widowControl/>
        <w:ind w:firstLine="0"/>
        <w:rPr>
          <w:rFonts w:ascii="Liberation Serif" w:hAnsi="Liberation Serif" w:cs="Times New Roman"/>
          <w:b/>
          <w:sz w:val="24"/>
          <w:szCs w:val="24"/>
        </w:rPr>
      </w:pPr>
      <w:r w:rsidRPr="001E1CE7">
        <w:rPr>
          <w:rFonts w:ascii="Liberation Serif" w:hAnsi="Liberation Serif" w:cs="Times New Roman"/>
          <w:b/>
          <w:sz w:val="24"/>
          <w:szCs w:val="24"/>
        </w:rPr>
        <w:t>1.5. Внесение изменений в конкурсную документацию</w:t>
      </w:r>
    </w:p>
    <w:p w:rsidR="00FF060C" w:rsidRPr="00CD06BC" w:rsidRDefault="00FF060C" w:rsidP="00CD06BC">
      <w:pPr>
        <w:pStyle w:val="ConsPlusNormal"/>
        <w:widowControl/>
        <w:ind w:firstLine="0"/>
        <w:rPr>
          <w:rFonts w:ascii="Liberation Serif" w:hAnsi="Liberation Serif" w:cs="Times New Roman"/>
          <w:sz w:val="24"/>
          <w:szCs w:val="24"/>
        </w:rPr>
      </w:pPr>
    </w:p>
    <w:p w:rsidR="00C328BF" w:rsidRDefault="00CD06BC" w:rsidP="00CD06BC">
      <w:pPr>
        <w:pStyle w:val="ConsPlusNormal"/>
        <w:widowControl/>
        <w:ind w:firstLine="0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>1.5.1 Организатор конкурса по собственной инициативе или в соответствии с запросом заинтересованного лица вправе внести изменения в конкурсную документацию не позднее чем за 15 дней до даты окончания срока подачи заявок на участие в конкурсе. В течение 2 рабочих дней с даты принятия решения о внесении изменений в конкурсную документацию такие изменения размещаются организатором конкурса на официальном сайте и направляются заказными письмами с уведомлением всем лицам, которым была предоставлена конкурсная документация.</w:t>
      </w:r>
    </w:p>
    <w:p w:rsidR="007D7AE2" w:rsidRPr="00CD06BC" w:rsidRDefault="007D7AE2" w:rsidP="00CD06BC">
      <w:pPr>
        <w:pStyle w:val="ConsPlusNormal"/>
        <w:widowControl/>
        <w:ind w:firstLine="0"/>
        <w:jc w:val="both"/>
        <w:rPr>
          <w:rFonts w:ascii="Liberation Serif" w:hAnsi="Liberation Serif" w:cs="Times New Roman"/>
          <w:sz w:val="24"/>
          <w:szCs w:val="24"/>
        </w:rPr>
      </w:pPr>
    </w:p>
    <w:p w:rsidR="00CD06BC" w:rsidRPr="001E1CE7" w:rsidRDefault="00CD06BC" w:rsidP="00CD06BC">
      <w:pPr>
        <w:pStyle w:val="ConsPlusNormal"/>
        <w:widowControl/>
        <w:ind w:firstLine="0"/>
        <w:rPr>
          <w:rFonts w:ascii="Liberation Serif" w:hAnsi="Liberation Serif" w:cs="Times New Roman"/>
          <w:b/>
          <w:sz w:val="24"/>
          <w:szCs w:val="24"/>
        </w:rPr>
      </w:pPr>
      <w:r w:rsidRPr="001E1CE7">
        <w:rPr>
          <w:rFonts w:ascii="Liberation Serif" w:hAnsi="Liberation Serif" w:cs="Times New Roman"/>
          <w:b/>
          <w:sz w:val="24"/>
          <w:szCs w:val="24"/>
        </w:rPr>
        <w:t>1.6. Организация осмотра объекта конкурса</w:t>
      </w:r>
    </w:p>
    <w:p w:rsidR="00FF060C" w:rsidRPr="00CD06BC" w:rsidRDefault="00FF060C" w:rsidP="00CD06BC">
      <w:pPr>
        <w:pStyle w:val="ConsPlusNormal"/>
        <w:widowControl/>
        <w:ind w:firstLine="0"/>
        <w:rPr>
          <w:rFonts w:ascii="Liberation Serif" w:hAnsi="Liberation Serif" w:cs="Times New Roman"/>
          <w:sz w:val="24"/>
          <w:szCs w:val="24"/>
        </w:rPr>
      </w:pPr>
    </w:p>
    <w:p w:rsidR="007D7AE2" w:rsidRDefault="00CD06BC" w:rsidP="00FB125C">
      <w:pPr>
        <w:pStyle w:val="ConsPlusNormal"/>
        <w:widowControl/>
        <w:ind w:firstLine="0"/>
        <w:jc w:val="both"/>
        <w:rPr>
          <w:rFonts w:ascii="Liberation Serif" w:hAnsi="Liberation Serif"/>
          <w:sz w:val="24"/>
          <w:szCs w:val="24"/>
        </w:rPr>
      </w:pPr>
      <w:r w:rsidRPr="004F513C">
        <w:rPr>
          <w:rFonts w:ascii="Liberation Serif" w:hAnsi="Liberation Serif" w:cs="Times New Roman"/>
          <w:sz w:val="24"/>
          <w:szCs w:val="24"/>
        </w:rPr>
        <w:t xml:space="preserve">1.6.1. </w:t>
      </w:r>
      <w:r w:rsidR="00FB125C" w:rsidRPr="00FB125C">
        <w:rPr>
          <w:rFonts w:ascii="Liberation Serif" w:hAnsi="Liberation Serif"/>
          <w:sz w:val="24"/>
          <w:szCs w:val="24"/>
        </w:rPr>
        <w:t>Организа</w:t>
      </w:r>
      <w:r w:rsidR="00FB125C">
        <w:rPr>
          <w:rFonts w:ascii="Liberation Serif" w:hAnsi="Liberation Serif"/>
          <w:sz w:val="24"/>
          <w:szCs w:val="24"/>
        </w:rPr>
        <w:t xml:space="preserve">тор конкурса </w:t>
      </w:r>
      <w:r w:rsidR="00FB125C" w:rsidRPr="00FB125C">
        <w:rPr>
          <w:rFonts w:ascii="Liberation Serif" w:hAnsi="Liberation Serif"/>
          <w:sz w:val="24"/>
          <w:szCs w:val="24"/>
        </w:rPr>
        <w:t xml:space="preserve"> в соответствии с датой и временем, указанными в извещении </w:t>
      </w:r>
      <w:r w:rsidR="00FB125C">
        <w:rPr>
          <w:rFonts w:ascii="Liberation Serif" w:hAnsi="Liberation Serif"/>
          <w:sz w:val="24"/>
          <w:szCs w:val="24"/>
        </w:rPr>
        <w:t>о проведении конкурса, организуе</w:t>
      </w:r>
      <w:r w:rsidR="00FB125C" w:rsidRPr="00FB125C">
        <w:rPr>
          <w:rFonts w:ascii="Liberation Serif" w:hAnsi="Liberation Serif"/>
          <w:sz w:val="24"/>
          <w:szCs w:val="24"/>
        </w:rPr>
        <w:t>т проведение осмотра претендентами и другими заинтересованными лицами объекта конкурса. Организа</w:t>
      </w:r>
      <w:r w:rsidR="00FB125C">
        <w:rPr>
          <w:rFonts w:ascii="Liberation Serif" w:hAnsi="Liberation Serif"/>
          <w:sz w:val="24"/>
          <w:szCs w:val="24"/>
        </w:rPr>
        <w:t>тор конкурса организуе</w:t>
      </w:r>
      <w:r w:rsidR="00FB125C" w:rsidRPr="00FB125C">
        <w:rPr>
          <w:rFonts w:ascii="Liberation Serif" w:hAnsi="Liberation Serif"/>
          <w:sz w:val="24"/>
          <w:szCs w:val="24"/>
        </w:rPr>
        <w:t>т проведение таких осмотров каждые 5 рабочих дней с даты размещения извещения о проведении конкурса, но не позднее чем за 2 рабочих дня до даты окончания срока подачи заявок на участие в конкурсе.</w:t>
      </w:r>
    </w:p>
    <w:p w:rsidR="00FB125C" w:rsidRPr="00FB125C" w:rsidRDefault="00FB125C" w:rsidP="00FB125C">
      <w:pPr>
        <w:pStyle w:val="ConsPlusNormal"/>
        <w:widowControl/>
        <w:ind w:firstLine="0"/>
        <w:jc w:val="both"/>
        <w:rPr>
          <w:rFonts w:ascii="Liberation Serif" w:hAnsi="Liberation Serif" w:cs="Times New Roman"/>
          <w:sz w:val="24"/>
          <w:szCs w:val="24"/>
        </w:rPr>
      </w:pPr>
    </w:p>
    <w:p w:rsidR="00CD06BC" w:rsidRPr="001E1CE7" w:rsidRDefault="00CD06BC" w:rsidP="00CD06BC">
      <w:pPr>
        <w:pStyle w:val="ConsPlusNormal"/>
        <w:widowControl/>
        <w:ind w:firstLine="0"/>
        <w:rPr>
          <w:rFonts w:ascii="Liberation Serif" w:hAnsi="Liberation Serif" w:cs="Times New Roman"/>
          <w:b/>
          <w:sz w:val="24"/>
          <w:szCs w:val="24"/>
        </w:rPr>
      </w:pPr>
      <w:r w:rsidRPr="001E1CE7">
        <w:rPr>
          <w:rFonts w:ascii="Liberation Serif" w:hAnsi="Liberation Serif" w:cs="Times New Roman"/>
          <w:b/>
          <w:sz w:val="24"/>
          <w:szCs w:val="24"/>
        </w:rPr>
        <w:t>1.7. Порядок подачи заявок на участие в конкурсе</w:t>
      </w:r>
    </w:p>
    <w:p w:rsidR="00FF060C" w:rsidRPr="00C328BF" w:rsidRDefault="00FF060C" w:rsidP="00CD06BC">
      <w:pPr>
        <w:pStyle w:val="ConsPlusNormal"/>
        <w:widowControl/>
        <w:ind w:firstLine="0"/>
        <w:rPr>
          <w:rFonts w:ascii="Liberation Serif" w:hAnsi="Liberation Serif" w:cs="Times New Roman"/>
          <w:sz w:val="24"/>
          <w:szCs w:val="24"/>
        </w:rPr>
      </w:pPr>
    </w:p>
    <w:p w:rsidR="004F513C" w:rsidRPr="007D7AE2" w:rsidRDefault="00CD06BC" w:rsidP="00CD06BC">
      <w:pPr>
        <w:pStyle w:val="ConsPlusNormal"/>
        <w:widowControl/>
        <w:ind w:firstLine="0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>1.7.1. Для участия в конкурсе заинтересованное лицо подает заявку на участие в конк</w:t>
      </w:r>
      <w:r w:rsidR="00FA1864">
        <w:rPr>
          <w:rFonts w:ascii="Liberation Serif" w:hAnsi="Liberation Serif" w:cs="Times New Roman"/>
          <w:sz w:val="24"/>
          <w:szCs w:val="24"/>
        </w:rPr>
        <w:t>урсе по форме, предусмотренной п</w:t>
      </w:r>
      <w:r w:rsidRPr="00CD06BC">
        <w:rPr>
          <w:rFonts w:ascii="Liberation Serif" w:hAnsi="Liberation Serif" w:cs="Times New Roman"/>
          <w:sz w:val="24"/>
          <w:szCs w:val="24"/>
        </w:rPr>
        <w:t>риложением N 1</w:t>
      </w:r>
      <w:r w:rsidR="00FA1864">
        <w:rPr>
          <w:rFonts w:ascii="Liberation Serif" w:hAnsi="Liberation Serif" w:cs="Times New Roman"/>
          <w:sz w:val="24"/>
          <w:szCs w:val="24"/>
        </w:rPr>
        <w:t xml:space="preserve"> </w:t>
      </w:r>
      <w:r w:rsidR="00FA1864" w:rsidRPr="00FA1864">
        <w:rPr>
          <w:rFonts w:ascii="Liberation Serif" w:hAnsi="Liberation Serif"/>
          <w:sz w:val="24"/>
          <w:szCs w:val="24"/>
        </w:rPr>
        <w:t>конкурсной документации</w:t>
      </w:r>
      <w:r w:rsidRPr="00CD06BC">
        <w:rPr>
          <w:rFonts w:ascii="Liberation Serif" w:hAnsi="Liberation Serif" w:cs="Times New Roman"/>
          <w:sz w:val="24"/>
          <w:szCs w:val="24"/>
        </w:rPr>
        <w:t xml:space="preserve">. </w:t>
      </w:r>
    </w:p>
    <w:p w:rsidR="00CD06BC" w:rsidRPr="00CD06BC" w:rsidRDefault="00CD06BC" w:rsidP="00CD06BC">
      <w:pPr>
        <w:autoSpaceDE w:val="0"/>
        <w:jc w:val="both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>1.7.2. Заявка на участие в конкурсе включает в себя:</w:t>
      </w:r>
    </w:p>
    <w:p w:rsidR="00CD06BC" w:rsidRPr="00CD06BC" w:rsidRDefault="00CD06BC" w:rsidP="00CD06BC">
      <w:pPr>
        <w:autoSpaceDE w:val="0"/>
        <w:jc w:val="both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>1.7.2.1. Сведения и документы о претенденте:</w:t>
      </w:r>
    </w:p>
    <w:p w:rsidR="00CD06BC" w:rsidRPr="00CD06BC" w:rsidRDefault="006C2921" w:rsidP="006C2921">
      <w:pPr>
        <w:autoSpaceDE w:val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- </w:t>
      </w:r>
      <w:r w:rsidR="00CD06BC" w:rsidRPr="00CD06BC">
        <w:rPr>
          <w:rFonts w:ascii="Liberation Serif" w:hAnsi="Liberation Serif"/>
        </w:rPr>
        <w:t>наименование, организационно-правовую форму, место нахождения, почтовый адрес - для юридического лица;</w:t>
      </w:r>
    </w:p>
    <w:p w:rsidR="00CD06BC" w:rsidRPr="00CD06BC" w:rsidRDefault="006C2921" w:rsidP="006C2921">
      <w:pPr>
        <w:autoSpaceDE w:val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- </w:t>
      </w:r>
      <w:r w:rsidR="00CD06BC" w:rsidRPr="00CD06BC">
        <w:rPr>
          <w:rFonts w:ascii="Liberation Serif" w:hAnsi="Liberation Serif"/>
        </w:rPr>
        <w:t>фамилию, имя, отчество, данные документа, удостоверяющего личность, место жительства - для индивидуального предпринимателя;</w:t>
      </w:r>
    </w:p>
    <w:p w:rsidR="00CD06BC" w:rsidRPr="00CD06BC" w:rsidRDefault="006C2921" w:rsidP="006C2921">
      <w:pPr>
        <w:autoSpaceDE w:val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- </w:t>
      </w:r>
      <w:r w:rsidR="00CD06BC" w:rsidRPr="00CD06BC">
        <w:rPr>
          <w:rFonts w:ascii="Liberation Serif" w:hAnsi="Liberation Serif"/>
        </w:rPr>
        <w:t>номер телефона;</w:t>
      </w:r>
    </w:p>
    <w:p w:rsidR="00CD06BC" w:rsidRPr="00CD06BC" w:rsidRDefault="006C2921" w:rsidP="006C2921">
      <w:pPr>
        <w:autoSpaceDE w:val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- </w:t>
      </w:r>
      <w:r w:rsidR="00CD06BC" w:rsidRPr="00CD06BC">
        <w:rPr>
          <w:rFonts w:ascii="Liberation Serif" w:hAnsi="Liberation Serif"/>
        </w:rPr>
        <w:t>выписку из Единого государственного реестра юридических лиц - для юридического лица;</w:t>
      </w:r>
    </w:p>
    <w:p w:rsidR="00CD06BC" w:rsidRPr="00CD06BC" w:rsidRDefault="006C2921" w:rsidP="006C2921">
      <w:pPr>
        <w:autoSpaceDE w:val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- </w:t>
      </w:r>
      <w:r w:rsidR="00CD06BC" w:rsidRPr="00CD06BC">
        <w:rPr>
          <w:rFonts w:ascii="Liberation Serif" w:hAnsi="Liberation Serif"/>
        </w:rPr>
        <w:t>выписку из Единого государственного реестра индивидуальных предпринимателей - для индивидуального предпринимателя;</w:t>
      </w:r>
    </w:p>
    <w:p w:rsidR="00CD06BC" w:rsidRPr="00CD06BC" w:rsidRDefault="006C2921" w:rsidP="006C2921">
      <w:pPr>
        <w:autoSpaceDE w:val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- </w:t>
      </w:r>
      <w:r w:rsidR="00CD06BC" w:rsidRPr="00CD06BC">
        <w:rPr>
          <w:rFonts w:ascii="Liberation Serif" w:hAnsi="Liberation Serif"/>
        </w:rPr>
        <w:t>документ, подтверждающий полномочия лица на осуществление действий от имени юридического лица или индивидуального предпринимателя, подавшего заявку на участие в конкурсе;</w:t>
      </w:r>
    </w:p>
    <w:p w:rsidR="00CD06BC" w:rsidRPr="00CD06BC" w:rsidRDefault="006C2921" w:rsidP="006C2921">
      <w:pPr>
        <w:autoSpaceDE w:val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- </w:t>
      </w:r>
      <w:r w:rsidR="00CD06BC" w:rsidRPr="00CD06BC">
        <w:rPr>
          <w:rFonts w:ascii="Liberation Serif" w:hAnsi="Liberation Serif"/>
        </w:rPr>
        <w:t>реквизиты банковского счета для возврата средств, внесенных в качестве обеспечения заявки на участие в конкурсе;</w:t>
      </w:r>
    </w:p>
    <w:p w:rsidR="00CD06BC" w:rsidRPr="00CD06BC" w:rsidRDefault="00CD06BC" w:rsidP="00CD06BC">
      <w:pPr>
        <w:autoSpaceDE w:val="0"/>
        <w:jc w:val="both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>1.7.2.2. документы, подтверждающие соответствие претендента установленным требованиям для участия в конкурсе, или заверенные в установленном порядке копии таких документов:</w:t>
      </w:r>
    </w:p>
    <w:p w:rsidR="00CD06BC" w:rsidRPr="00CD06BC" w:rsidRDefault="006C2921" w:rsidP="006C2921">
      <w:pPr>
        <w:autoSpaceDE w:val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- </w:t>
      </w:r>
      <w:r w:rsidR="00CD06BC" w:rsidRPr="00CD06BC">
        <w:rPr>
          <w:rFonts w:ascii="Liberation Serif" w:hAnsi="Liberation Serif"/>
        </w:rPr>
        <w:t>документы, подтверждающие внесение средств в качестве обеспечения заявки на участие в конкурсе;</w:t>
      </w:r>
    </w:p>
    <w:p w:rsidR="00CD06BC" w:rsidRDefault="006C2921" w:rsidP="006C2921">
      <w:pPr>
        <w:autoSpaceDE w:val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- </w:t>
      </w:r>
      <w:r w:rsidR="00796B0E">
        <w:rPr>
          <w:rFonts w:ascii="Liberation Serif" w:hAnsi="Liberation Serif"/>
        </w:rPr>
        <w:t>документы</w:t>
      </w:r>
      <w:r w:rsidR="00CD06BC" w:rsidRPr="00CD06BC">
        <w:rPr>
          <w:rFonts w:ascii="Liberation Serif" w:hAnsi="Liberation Serif"/>
        </w:rPr>
        <w:t>, подтверждающих соответствие претендента требованию, установленному Правилами проведения органом местного самоуправления открытого конкурса по отбору управляющей организации для управления многоквартирным домом, утвержденных Постановлением Правительства РФ №75 от 06.02.2006 г., если федеральными законами установлены требования к лицам, осуществляющим выполнение работ, оказание услуг, предусмотренных договором управления многоквартирным домом;</w:t>
      </w:r>
    </w:p>
    <w:p w:rsidR="00796B0E" w:rsidRDefault="00796B0E" w:rsidP="006C2921">
      <w:pPr>
        <w:autoSpaceDE w:val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- копию лицензии на осуществление предпринимательской деятельности по управлению многоквартирными домами;</w:t>
      </w:r>
    </w:p>
    <w:p w:rsidR="00796B0E" w:rsidRDefault="00796B0E" w:rsidP="006C2921">
      <w:pPr>
        <w:autoSpaceDE w:val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-</w:t>
      </w:r>
      <w:r w:rsidR="002C3316">
        <w:rPr>
          <w:rFonts w:ascii="Liberation Serif" w:hAnsi="Liberation Serif"/>
        </w:rPr>
        <w:t xml:space="preserve"> справку об отсутствии задолженнос</w:t>
      </w:r>
      <w:r w:rsidR="00AF12DB">
        <w:rPr>
          <w:rFonts w:ascii="Liberation Serif" w:hAnsi="Liberation Serif"/>
        </w:rPr>
        <w:t>ти по налогам</w:t>
      </w:r>
      <w:r w:rsidR="002C3316">
        <w:rPr>
          <w:rFonts w:ascii="Liberation Serif" w:hAnsi="Liberation Serif"/>
        </w:rPr>
        <w:t>, сборам и иным обязательным платежам в бюджеты любого уровня или государственные внебюджетные фонды за последний завершенный отчетный период;</w:t>
      </w:r>
    </w:p>
    <w:p w:rsidR="002C3316" w:rsidRPr="00F851A0" w:rsidRDefault="002C3316" w:rsidP="006C2921">
      <w:pPr>
        <w:autoSpaceDE w:val="0"/>
        <w:jc w:val="both"/>
        <w:rPr>
          <w:rFonts w:ascii="Liberation Serif" w:hAnsi="Liberation Serif"/>
        </w:rPr>
      </w:pPr>
      <w:r w:rsidRPr="00AF12DB">
        <w:rPr>
          <w:rFonts w:ascii="Liberation Serif" w:hAnsi="Liberation Serif"/>
          <w:b/>
        </w:rPr>
        <w:t xml:space="preserve">- </w:t>
      </w:r>
      <w:r w:rsidRPr="00F851A0">
        <w:rPr>
          <w:rFonts w:ascii="Liberation Serif" w:hAnsi="Liberation Serif"/>
        </w:rPr>
        <w:t>копии актов сверки с ресурсоснабжающими организациями</w:t>
      </w:r>
      <w:r w:rsidR="00F851A0" w:rsidRPr="00F851A0">
        <w:rPr>
          <w:rFonts w:ascii="Liberation Serif" w:hAnsi="Liberation Serif"/>
        </w:rPr>
        <w:t xml:space="preserve"> за последний отчетный период;</w:t>
      </w:r>
      <w:r w:rsidR="00E33567" w:rsidRPr="00F851A0">
        <w:rPr>
          <w:rFonts w:ascii="Liberation Serif" w:hAnsi="Liberation Serif"/>
        </w:rPr>
        <w:t xml:space="preserve"> </w:t>
      </w:r>
    </w:p>
    <w:p w:rsidR="00CD06BC" w:rsidRPr="00CD06BC" w:rsidRDefault="006C2921" w:rsidP="006C2921">
      <w:pPr>
        <w:autoSpaceDE w:val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- </w:t>
      </w:r>
      <w:r w:rsidR="00CD06BC" w:rsidRPr="00CD06BC">
        <w:rPr>
          <w:rFonts w:ascii="Liberation Serif" w:hAnsi="Liberation Serif"/>
        </w:rPr>
        <w:t>копии утвержденного бухгалтерского баланса за последний отчетный период</w:t>
      </w:r>
      <w:r>
        <w:rPr>
          <w:rFonts w:ascii="Liberation Serif" w:hAnsi="Liberation Serif"/>
        </w:rPr>
        <w:t>.</w:t>
      </w:r>
    </w:p>
    <w:p w:rsidR="004F513C" w:rsidRDefault="00CD06BC" w:rsidP="00CD06BC">
      <w:pPr>
        <w:autoSpaceDE w:val="0"/>
        <w:jc w:val="both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>1.7.2.3. реквизиты банковского счета для внесения собственниками помещений в многоквартирном доме и нанимателями жилых помещений по договору социального найма и договору найма жилых помещений государственного или муниципального жилищного фонда платы за содержание и ремонт жилого помещения</w:t>
      </w:r>
      <w:r w:rsidR="00FB125C">
        <w:rPr>
          <w:rFonts w:ascii="Liberation Serif" w:hAnsi="Liberation Serif"/>
        </w:rPr>
        <w:t xml:space="preserve"> и платы за коммунальные услуги;</w:t>
      </w:r>
    </w:p>
    <w:p w:rsidR="00FB125C" w:rsidRPr="00FB125C" w:rsidRDefault="00FB125C" w:rsidP="00CD06BC">
      <w:pPr>
        <w:autoSpaceDE w:val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1.7.2.4. </w:t>
      </w:r>
      <w:r w:rsidRPr="00FB125C">
        <w:rPr>
          <w:rFonts w:ascii="Liberation Serif" w:hAnsi="Liberation Serif"/>
        </w:rPr>
        <w:t>согласие претендента на включение его в перечень организаций для управления многоквартирным домом</w:t>
      </w:r>
      <w:r>
        <w:rPr>
          <w:rFonts w:ascii="Liberation Serif" w:hAnsi="Liberation Serif"/>
        </w:rPr>
        <w:t>.</w:t>
      </w:r>
    </w:p>
    <w:p w:rsidR="004F513C" w:rsidRPr="003C0C0C" w:rsidRDefault="00CD06BC" w:rsidP="00CD06BC">
      <w:pPr>
        <w:pStyle w:val="ConsPlusNormal"/>
        <w:widowControl/>
        <w:ind w:firstLine="0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 xml:space="preserve">1.7.3. Заинтересованное лицо подает заявку на участие в конкурсе в письменной форме. </w:t>
      </w:r>
      <w:r w:rsidRPr="003C0C0C">
        <w:rPr>
          <w:rFonts w:ascii="Liberation Serif" w:hAnsi="Liberation Serif" w:cs="Times New Roman"/>
          <w:sz w:val="24"/>
          <w:szCs w:val="24"/>
        </w:rPr>
        <w:t>Одно лицо вправе подать в отношении одного лота только одну заявку.</w:t>
      </w:r>
    </w:p>
    <w:p w:rsidR="004F513C" w:rsidRPr="00E16A92" w:rsidRDefault="00CD06BC" w:rsidP="00CD06BC">
      <w:pPr>
        <w:pStyle w:val="ConsPlusNormal"/>
        <w:widowControl/>
        <w:ind w:firstLine="0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lastRenderedPageBreak/>
        <w:t>1.7.4. Прием заявок на участие в конкурсе прекращается непосредственно перед началом процедуры вскрытия конвертов с заявками на участие в конкурсе.</w:t>
      </w:r>
    </w:p>
    <w:p w:rsidR="00FB125C" w:rsidRPr="00FB125C" w:rsidRDefault="00CD06BC" w:rsidP="00CD06BC">
      <w:pPr>
        <w:pStyle w:val="ConsPlusNormal"/>
        <w:widowControl/>
        <w:ind w:firstLine="0"/>
        <w:jc w:val="both"/>
        <w:rPr>
          <w:rFonts w:ascii="Liberation Serif" w:hAnsi="Liberation Serif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 xml:space="preserve">1.7.5. </w:t>
      </w:r>
      <w:r w:rsidR="00FB125C" w:rsidRPr="00FB125C">
        <w:rPr>
          <w:rFonts w:ascii="Liberation Serif" w:hAnsi="Liberation Serif"/>
          <w:sz w:val="24"/>
          <w:szCs w:val="24"/>
        </w:rPr>
        <w:t>Представление заявки на участие в конкурсе является согласием претендента выполнять работы и услуги за плату за содержание и ремонт жилого помещения, размер которой указан в извещении о проведении конкурса, а также предоставлять коммунальные услуги.</w:t>
      </w:r>
    </w:p>
    <w:p w:rsidR="004F513C" w:rsidRPr="00FB125C" w:rsidRDefault="00CD06BC" w:rsidP="00CD06BC">
      <w:pPr>
        <w:pStyle w:val="ConsPlusNormal"/>
        <w:ind w:firstLine="0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>1.7.6</w:t>
      </w:r>
      <w:r w:rsidRPr="00FB125C">
        <w:rPr>
          <w:rFonts w:ascii="Liberation Serif" w:hAnsi="Liberation Serif" w:cs="Times New Roman"/>
          <w:sz w:val="24"/>
          <w:szCs w:val="24"/>
        </w:rPr>
        <w:t xml:space="preserve">. </w:t>
      </w:r>
      <w:r w:rsidR="00FB125C" w:rsidRPr="003C0C0C">
        <w:rPr>
          <w:rFonts w:ascii="Liberation Serif" w:hAnsi="Liberation Serif"/>
          <w:b/>
          <w:sz w:val="24"/>
          <w:szCs w:val="24"/>
        </w:rPr>
        <w:t>Каждая заявка на участие в конкурсе, регистрируется организатором конкурса в журнале заявок</w:t>
      </w:r>
      <w:r w:rsidR="00FB125C" w:rsidRPr="00FB125C">
        <w:rPr>
          <w:rFonts w:ascii="Liberation Serif" w:hAnsi="Liberation Serif"/>
          <w:sz w:val="24"/>
          <w:szCs w:val="24"/>
        </w:rPr>
        <w:t xml:space="preserve"> (указывается наименование, организационно-правовая форма - для юридического лица, фамилия, имя и отчество (при наличии) - для индивидуального предпринимателя, дата, время и регистрационный номер заявки на участие в конкурсе). По требованию претендента организатор конкурса предоставляет для ознакомления журнал заявок, а также выдает расписку о получении такой заявки по форме согласно приложению N 4</w:t>
      </w:r>
      <w:r w:rsidR="00FA1864">
        <w:rPr>
          <w:rFonts w:ascii="Liberation Serif" w:hAnsi="Liberation Serif"/>
          <w:sz w:val="24"/>
          <w:szCs w:val="24"/>
        </w:rPr>
        <w:t xml:space="preserve"> </w:t>
      </w:r>
      <w:r w:rsidR="00FA1864" w:rsidRPr="00FA1864">
        <w:rPr>
          <w:rFonts w:ascii="Liberation Serif" w:hAnsi="Liberation Serif"/>
          <w:sz w:val="24"/>
          <w:szCs w:val="24"/>
        </w:rPr>
        <w:t>конкурсной документации</w:t>
      </w:r>
      <w:r w:rsidR="00FB125C" w:rsidRPr="00FB125C">
        <w:rPr>
          <w:rFonts w:ascii="Liberation Serif" w:hAnsi="Liberation Serif"/>
          <w:sz w:val="24"/>
          <w:szCs w:val="24"/>
        </w:rPr>
        <w:t>.</w:t>
      </w:r>
    </w:p>
    <w:p w:rsidR="004F513C" w:rsidRPr="00E16A92" w:rsidRDefault="00CD06BC" w:rsidP="00CD06BC">
      <w:pPr>
        <w:pStyle w:val="ConsPlusNormal"/>
        <w:widowControl/>
        <w:ind w:firstLine="0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>1.7.7. Претендент вправе изменить или отозвать заявку на участие в конкурсе в любое время непосредственно до начала процедуры вскрытия конвертов с заявками на участие в конкурсе. Организатор конкурса возвращает внесенные в качестве обеспечения заявки на участие в конку</w:t>
      </w:r>
      <w:r w:rsidR="00FA1864">
        <w:rPr>
          <w:rFonts w:ascii="Liberation Serif" w:hAnsi="Liberation Serif" w:cs="Times New Roman"/>
          <w:sz w:val="24"/>
          <w:szCs w:val="24"/>
        </w:rPr>
        <w:t>рсе средства п</w:t>
      </w:r>
      <w:r w:rsidRPr="00CD06BC">
        <w:rPr>
          <w:rFonts w:ascii="Liberation Serif" w:hAnsi="Liberation Serif" w:cs="Times New Roman"/>
          <w:sz w:val="24"/>
          <w:szCs w:val="24"/>
        </w:rPr>
        <w:t>ретенденту, отозвавшему заявку на участие в конкурсе, в течение 5 рабочих дней с даты получения организатором конкурса уведомления об отзыве заявки.</w:t>
      </w:r>
    </w:p>
    <w:p w:rsidR="00346139" w:rsidRDefault="00CD06BC" w:rsidP="00CD06BC">
      <w:pPr>
        <w:pStyle w:val="ConsPlusNormal"/>
        <w:widowControl/>
        <w:ind w:firstLine="0"/>
        <w:jc w:val="both"/>
        <w:rPr>
          <w:rFonts w:ascii="Liberation Serif" w:hAnsi="Liberation Serif" w:cs="Times New Roman"/>
          <w:b/>
          <w:i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 xml:space="preserve">1.7.8. </w:t>
      </w:r>
      <w:r w:rsidRPr="00346139">
        <w:rPr>
          <w:rFonts w:ascii="Liberation Serif" w:hAnsi="Liberation Serif" w:cs="Times New Roman"/>
          <w:sz w:val="24"/>
          <w:szCs w:val="24"/>
        </w:rPr>
        <w:t>Заявки на участие в конкурсе, полученные после начала процедуры вскрытия конвертов, в день их поступления возвр</w:t>
      </w:r>
      <w:r w:rsidR="00FA1864">
        <w:rPr>
          <w:rFonts w:ascii="Liberation Serif" w:hAnsi="Liberation Serif" w:cs="Times New Roman"/>
          <w:sz w:val="24"/>
          <w:szCs w:val="24"/>
        </w:rPr>
        <w:t>ащаются организатором конкурса п</w:t>
      </w:r>
      <w:r w:rsidRPr="00346139">
        <w:rPr>
          <w:rFonts w:ascii="Liberation Serif" w:hAnsi="Liberation Serif" w:cs="Times New Roman"/>
          <w:sz w:val="24"/>
          <w:szCs w:val="24"/>
        </w:rPr>
        <w:t>ретендентам.</w:t>
      </w:r>
      <w:r w:rsidRPr="00346139">
        <w:rPr>
          <w:rFonts w:ascii="Liberation Serif" w:hAnsi="Liberation Serif" w:cs="Times New Roman"/>
          <w:b/>
          <w:i/>
          <w:sz w:val="24"/>
          <w:szCs w:val="24"/>
        </w:rPr>
        <w:t xml:space="preserve"> </w:t>
      </w:r>
    </w:p>
    <w:p w:rsidR="00346139" w:rsidRDefault="00346139" w:rsidP="00CD06BC">
      <w:pPr>
        <w:pStyle w:val="ConsPlusNormal"/>
        <w:widowControl/>
        <w:ind w:firstLine="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t xml:space="preserve">1.7.9. </w:t>
      </w:r>
      <w:r w:rsidRPr="00346139">
        <w:rPr>
          <w:rFonts w:ascii="Liberation Serif" w:hAnsi="Liberation Serif"/>
          <w:sz w:val="24"/>
          <w:szCs w:val="24"/>
        </w:rPr>
        <w:t>В случае если по окончании срока подачи заявок на участие в конкурсе подана только одна заявка,</w:t>
      </w:r>
      <w:r w:rsidRPr="00346139">
        <w:t xml:space="preserve"> </w:t>
      </w:r>
      <w:r w:rsidRPr="00346139">
        <w:rPr>
          <w:rFonts w:ascii="Liberation Serif" w:hAnsi="Liberation Serif"/>
          <w:sz w:val="24"/>
          <w:szCs w:val="24"/>
        </w:rPr>
        <w:t>организатор конкурса в течение 3 рабочих дней</w:t>
      </w:r>
      <w:r>
        <w:rPr>
          <w:rFonts w:ascii="Liberation Serif" w:hAnsi="Liberation Serif"/>
          <w:sz w:val="24"/>
          <w:szCs w:val="24"/>
        </w:rPr>
        <w:t>,</w:t>
      </w:r>
      <w:r w:rsidRPr="00346139">
        <w:rPr>
          <w:rFonts w:ascii="Liberation Serif" w:hAnsi="Liberation Serif"/>
          <w:sz w:val="24"/>
          <w:szCs w:val="24"/>
        </w:rPr>
        <w:t xml:space="preserve"> с даты подписания протокола рассмотрения заявок на участие в конкурсе</w:t>
      </w:r>
      <w:r>
        <w:rPr>
          <w:rFonts w:ascii="Liberation Serif" w:hAnsi="Liberation Serif"/>
          <w:sz w:val="24"/>
          <w:szCs w:val="24"/>
        </w:rPr>
        <w:t>,</w:t>
      </w:r>
      <w:r w:rsidRPr="00346139">
        <w:rPr>
          <w:rFonts w:ascii="Liberation Serif" w:hAnsi="Liberation Serif"/>
          <w:sz w:val="24"/>
          <w:szCs w:val="24"/>
        </w:rPr>
        <w:t xml:space="preserve"> передает этому претенденту проект договора управления многоквартирным домом, входящий в состав конкурсной документации. При этом договор управления многоквартирным домом заключается на условиях выполнения работ и услуг, указанных в извещении о проведении конкурса и конкурсной документации, за плату за содержание и ремонт жилого помещения, размер которой указан в извещении о проведении конкурса. Такой участник конкурса не вправе отказаться от заключения договора управления многоквартирным домом.</w:t>
      </w:r>
    </w:p>
    <w:p w:rsidR="00ED5AD8" w:rsidRPr="00346139" w:rsidRDefault="00ED5AD8" w:rsidP="00CD06BC">
      <w:pPr>
        <w:pStyle w:val="ConsPlusNormal"/>
        <w:widowControl/>
        <w:ind w:firstLine="0"/>
        <w:jc w:val="both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1.7.10. В случае если до начала процедуры вскрытия конвертов с заявками на участие в конкурсе не подана ни одна заявка на участие в конкурсе, организатор конкурса в течении 3 месяцев с даты окончания срока подачи заявок проводит новый конкурс в соответствии с настоящими правилами. При этом организатор конкурса вправе изменить условия проведения конкурса и обязан увеличить расчетный размер платы за содержание и ремонт жилого помещения не менее чем на 10%, в этом случае размер платы за содержание и ремонт жилого помещения не может превышать размер платы за содержание и ремонт жилого помещения, который устанавливается органом местного самоуправления в соответствии с ч 3 ст. 156 ЖК РФ, более чем в 1.5 раза. </w:t>
      </w:r>
    </w:p>
    <w:p w:rsidR="007D7AE2" w:rsidRPr="00346139" w:rsidRDefault="007D7AE2" w:rsidP="00CD06BC">
      <w:pPr>
        <w:pStyle w:val="ConsPlusNormal"/>
        <w:widowControl/>
        <w:ind w:firstLine="0"/>
        <w:jc w:val="both"/>
        <w:rPr>
          <w:rFonts w:ascii="Liberation Serif" w:hAnsi="Liberation Serif" w:cs="Times New Roman"/>
          <w:sz w:val="24"/>
          <w:szCs w:val="24"/>
        </w:rPr>
      </w:pPr>
    </w:p>
    <w:p w:rsidR="00CD06BC" w:rsidRPr="001E1CE7" w:rsidRDefault="00CD06BC" w:rsidP="00CD06BC">
      <w:pPr>
        <w:pStyle w:val="ConsPlusNormal"/>
        <w:widowControl/>
        <w:ind w:firstLine="0"/>
        <w:rPr>
          <w:rFonts w:ascii="Liberation Serif" w:hAnsi="Liberation Serif" w:cs="Times New Roman"/>
          <w:b/>
          <w:sz w:val="24"/>
          <w:szCs w:val="24"/>
        </w:rPr>
      </w:pPr>
      <w:r w:rsidRPr="001E1CE7">
        <w:rPr>
          <w:rFonts w:ascii="Liberation Serif" w:hAnsi="Liberation Serif" w:cs="Times New Roman"/>
          <w:b/>
          <w:sz w:val="24"/>
          <w:szCs w:val="24"/>
        </w:rPr>
        <w:t>1.8. Процедура вскрытия конвертов с заявками на участие в конкурсе</w:t>
      </w:r>
    </w:p>
    <w:p w:rsidR="00FF060C" w:rsidRPr="001E1CE7" w:rsidRDefault="00FF060C" w:rsidP="00CD06BC">
      <w:pPr>
        <w:pStyle w:val="ConsPlusNormal"/>
        <w:widowControl/>
        <w:ind w:firstLine="0"/>
        <w:rPr>
          <w:rFonts w:ascii="Liberation Serif" w:hAnsi="Liberation Serif" w:cs="Times New Roman"/>
          <w:b/>
          <w:sz w:val="24"/>
          <w:szCs w:val="24"/>
        </w:rPr>
      </w:pPr>
    </w:p>
    <w:p w:rsidR="00B27518" w:rsidRPr="00B27518" w:rsidRDefault="004B2581" w:rsidP="00CD06BC">
      <w:pPr>
        <w:pStyle w:val="ConsPlusNormal"/>
        <w:widowControl/>
        <w:ind w:firstLine="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t>1.8.1</w:t>
      </w:r>
      <w:r w:rsidR="00CD06BC" w:rsidRPr="00CD06BC">
        <w:rPr>
          <w:rFonts w:ascii="Liberation Serif" w:hAnsi="Liberation Serif" w:cs="Times New Roman"/>
          <w:sz w:val="24"/>
          <w:szCs w:val="24"/>
        </w:rPr>
        <w:t xml:space="preserve">. </w:t>
      </w:r>
      <w:r w:rsidRPr="004B2581">
        <w:rPr>
          <w:rFonts w:ascii="Liberation Serif" w:hAnsi="Liberation Serif"/>
          <w:sz w:val="24"/>
          <w:szCs w:val="24"/>
        </w:rPr>
        <w:t>Претенденты или их представители вправе присутствовать при вскрытии конвертов с заявками на участие в конкурсе.</w:t>
      </w:r>
      <w:r>
        <w:t xml:space="preserve"> </w:t>
      </w:r>
      <w:r w:rsidR="00B27518" w:rsidRPr="00B27518">
        <w:rPr>
          <w:rFonts w:ascii="Liberation Serif" w:hAnsi="Liberation Serif"/>
          <w:sz w:val="24"/>
          <w:szCs w:val="24"/>
        </w:rPr>
        <w:t>Непосредственно перед вскрытием конвертов с заявками на участие в конкурсе, конкурсная комиссия обязана объявить лицам, присутствующим при вскрытии таких конвертов, о возможности изменить или отозвать поданные заявки, а также подать заявку на участие в конкурсе взамен отозванной до начала процедуры вскрытия конвертов.</w:t>
      </w:r>
    </w:p>
    <w:p w:rsidR="00CD06BC" w:rsidRPr="004B2581" w:rsidRDefault="004B2581" w:rsidP="004B2581">
      <w:pPr>
        <w:pStyle w:val="ConsPlusNormal"/>
        <w:widowControl/>
        <w:ind w:firstLine="0"/>
        <w:jc w:val="both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t>1.8.2</w:t>
      </w:r>
      <w:r w:rsidR="00CD06BC" w:rsidRPr="00CD06BC">
        <w:rPr>
          <w:rFonts w:ascii="Liberation Serif" w:hAnsi="Liberation Serif" w:cs="Times New Roman"/>
          <w:sz w:val="24"/>
          <w:szCs w:val="24"/>
        </w:rPr>
        <w:t xml:space="preserve">. </w:t>
      </w:r>
      <w:r w:rsidRPr="004B2581">
        <w:rPr>
          <w:rFonts w:ascii="Liberation Serif" w:hAnsi="Liberation Serif"/>
          <w:sz w:val="24"/>
          <w:szCs w:val="24"/>
        </w:rPr>
        <w:t>Конкурсная комиссия вскрывает все конверты с заявками на участие в конкурсе, которые поступили организатору конкурса</w:t>
      </w:r>
      <w:r w:rsidR="00CD06BC" w:rsidRPr="004B2581">
        <w:rPr>
          <w:rFonts w:ascii="Liberation Serif" w:hAnsi="Liberation Serif" w:cs="Times New Roman"/>
          <w:sz w:val="24"/>
          <w:szCs w:val="24"/>
        </w:rPr>
        <w:t>.</w:t>
      </w:r>
    </w:p>
    <w:p w:rsidR="004B2581" w:rsidRPr="004B2581" w:rsidRDefault="004B2581" w:rsidP="004B2581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  <w:r w:rsidRPr="004B2581">
        <w:rPr>
          <w:rFonts w:ascii="Liberation Serif" w:hAnsi="Liberation Serif"/>
        </w:rPr>
        <w:t xml:space="preserve">1.8.3. Наименование (для юридического лица), фамилия, имя, отчество (при наличии) (для индивидуального предпринимателя) каждого претендента, конверт с заявкой на участие в конкурсе которого вскрывается, сведения и информация о наличии документов, </w:t>
      </w:r>
      <w:r w:rsidRPr="004B2581">
        <w:rPr>
          <w:rFonts w:ascii="Liberation Serif" w:hAnsi="Liberation Serif"/>
        </w:rPr>
        <w:lastRenderedPageBreak/>
        <w:t>предусмотренных конкурсной документацией, объявляются при вскрытии конвертов и заносятся в протокол вскрытия конвертов с заявками на участие в конкурсе.</w:t>
      </w:r>
    </w:p>
    <w:p w:rsidR="004B2581" w:rsidRPr="004B2581" w:rsidRDefault="004B2581" w:rsidP="004B2581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1.8.4.</w:t>
      </w:r>
      <w:r w:rsidRPr="004B2581">
        <w:rPr>
          <w:rFonts w:ascii="Liberation Serif" w:hAnsi="Liberation Serif"/>
        </w:rPr>
        <w:t xml:space="preserve"> При вскрытии конвертов с заявками на участие в конкурсе конкурсная комиссия вправе потребовать от претендента, присутствующего на ее заседании, разъяснений сведений, содержащихся в представленных им документах и в заявке на участие в конкурсе. При этом не допускается изменение заявки на участие в конкурсе. Указанные разъяснения вносятся в протокол вскрытия конвертов с заявками на участие в конкурсе, составленный по форме согласно </w:t>
      </w:r>
      <w:r w:rsidR="00D22591">
        <w:rPr>
          <w:rFonts w:ascii="Liberation Serif" w:eastAsia="Arial Unicode MS" w:hAnsi="Liberation Serif"/>
        </w:rPr>
        <w:t>приложению N </w:t>
      </w:r>
      <w:r w:rsidR="00FF7667">
        <w:rPr>
          <w:rFonts w:ascii="Liberation Serif" w:hAnsi="Liberation Serif"/>
        </w:rPr>
        <w:t>5</w:t>
      </w:r>
      <w:r w:rsidRPr="004B2581">
        <w:rPr>
          <w:rFonts w:ascii="Liberation Serif" w:hAnsi="Liberation Serif"/>
        </w:rPr>
        <w:t xml:space="preserve"> (далее - протокол вскрытия конвертов).</w:t>
      </w:r>
    </w:p>
    <w:p w:rsidR="004B2581" w:rsidRPr="004B2581" w:rsidRDefault="00FF7667" w:rsidP="00FF7667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1.8.5</w:t>
      </w:r>
      <w:r w:rsidR="004B2581" w:rsidRPr="004B2581">
        <w:rPr>
          <w:rFonts w:ascii="Liberation Serif" w:hAnsi="Liberation Serif"/>
        </w:rPr>
        <w:t>. Протокол вскрытия конвертов ведется конкурсной комиссией и подписывается всеми присутствующими членами конкурсной комиссии непосредственно после вскрытия всех конвертов. Протокол размещается на официальном сайте организатор</w:t>
      </w:r>
      <w:r>
        <w:rPr>
          <w:rFonts w:ascii="Liberation Serif" w:hAnsi="Liberation Serif"/>
        </w:rPr>
        <w:t>ом конкурса</w:t>
      </w:r>
      <w:r w:rsidR="004B2581" w:rsidRPr="004B2581">
        <w:rPr>
          <w:rFonts w:ascii="Liberation Serif" w:hAnsi="Liberation Serif"/>
        </w:rPr>
        <w:t xml:space="preserve"> в день его подписания.</w:t>
      </w:r>
    </w:p>
    <w:p w:rsidR="004B2581" w:rsidRPr="004B2581" w:rsidRDefault="00D22591" w:rsidP="00D22591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1.8.6</w:t>
      </w:r>
      <w:r w:rsidR="004B2581" w:rsidRPr="004B2581">
        <w:rPr>
          <w:rFonts w:ascii="Liberation Serif" w:hAnsi="Liberation Serif"/>
        </w:rPr>
        <w:t>. Организатор конкурса обязан осуществлять аудиозапись процедуры вскрытия конвертов с заявками на участие в конкурсе. Любое лицо, присутствующее при вскрытии конвертов с заявками на участие в конкурсе, вправе осуществлять аудио- и видеозапись процедуры вскрытия.</w:t>
      </w:r>
    </w:p>
    <w:p w:rsidR="004B2581" w:rsidRDefault="00D22591" w:rsidP="00D22591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1.8.7</w:t>
      </w:r>
      <w:r w:rsidR="004B2581" w:rsidRPr="004B2581">
        <w:rPr>
          <w:rFonts w:ascii="Liberation Serif" w:hAnsi="Liberation Serif"/>
        </w:rPr>
        <w:t>. Конверты с заявками на участие в конкурсе, полученные после начала процедуры вскрытия конвертов, в день их поступления возвращаются организатором конкурса претендентам. Организатор конкурса возвращает внесенные в качестве обеспечения заявки на участие в конкурсе средства указанным лицам в течение 5 рабочих дней с даты подписания протокола вскрытия конвертов.</w:t>
      </w:r>
    </w:p>
    <w:p w:rsidR="00595D80" w:rsidRPr="004B2581" w:rsidRDefault="00595D80" w:rsidP="00D22591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</w:p>
    <w:p w:rsidR="00CD06BC" w:rsidRPr="001E1CE7" w:rsidRDefault="00CD06BC" w:rsidP="00CD06BC">
      <w:pPr>
        <w:pStyle w:val="ConsPlusNormal"/>
        <w:widowControl/>
        <w:ind w:firstLine="0"/>
        <w:rPr>
          <w:rFonts w:ascii="Liberation Serif" w:hAnsi="Liberation Serif" w:cs="Times New Roman"/>
          <w:b/>
          <w:sz w:val="24"/>
          <w:szCs w:val="24"/>
        </w:rPr>
      </w:pPr>
      <w:r w:rsidRPr="001E1CE7">
        <w:rPr>
          <w:rFonts w:ascii="Liberation Serif" w:hAnsi="Liberation Serif" w:cs="Times New Roman"/>
          <w:b/>
          <w:sz w:val="24"/>
          <w:szCs w:val="24"/>
        </w:rPr>
        <w:t>1.9. Порядок рассмотрения заявок на участие в конкурсе</w:t>
      </w:r>
    </w:p>
    <w:p w:rsidR="00CD06BC" w:rsidRPr="00FF060C" w:rsidRDefault="00CD06BC" w:rsidP="00CD06BC">
      <w:pPr>
        <w:pStyle w:val="ConsPlusNormal"/>
        <w:widowControl/>
        <w:ind w:firstLine="0"/>
        <w:rPr>
          <w:rFonts w:ascii="Liberation Serif" w:hAnsi="Liberation Serif" w:cs="Times New Roman"/>
          <w:sz w:val="24"/>
          <w:szCs w:val="24"/>
        </w:rPr>
      </w:pPr>
    </w:p>
    <w:p w:rsidR="00595D80" w:rsidRDefault="00CD06BC" w:rsidP="00595D80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1.9.1. </w:t>
      </w:r>
      <w:r w:rsidR="00595D80" w:rsidRPr="004B2581">
        <w:rPr>
          <w:rFonts w:ascii="Liberation Serif" w:hAnsi="Liberation Serif"/>
        </w:rPr>
        <w:t xml:space="preserve">Конкурсная комиссия оценивает заявки на участие в конкурсе на соответствие требованиям, установленным </w:t>
      </w:r>
      <w:r w:rsidR="00BD1190">
        <w:rPr>
          <w:rFonts w:ascii="Liberation Serif" w:hAnsi="Liberation Serif"/>
        </w:rPr>
        <w:t>пункто</w:t>
      </w:r>
      <w:r w:rsidR="00595D80">
        <w:rPr>
          <w:rFonts w:ascii="Liberation Serif" w:hAnsi="Liberation Serif"/>
        </w:rPr>
        <w:t xml:space="preserve">м 1.3.2. </w:t>
      </w:r>
      <w:r w:rsidR="00BD1190">
        <w:rPr>
          <w:rFonts w:ascii="Liberation Serif" w:hAnsi="Liberation Serif"/>
        </w:rPr>
        <w:t>конкурсной документации</w:t>
      </w:r>
      <w:r w:rsidR="00595D80" w:rsidRPr="00D22591">
        <w:rPr>
          <w:rFonts w:ascii="Liberation Serif" w:hAnsi="Liberation Serif"/>
        </w:rPr>
        <w:t>.</w:t>
      </w:r>
    </w:p>
    <w:p w:rsidR="00772A6B" w:rsidRPr="00772A6B" w:rsidRDefault="00772A6B" w:rsidP="00595D80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1.9.2. </w:t>
      </w:r>
      <w:r w:rsidRPr="00772A6B">
        <w:rPr>
          <w:rFonts w:ascii="Liberation Serif" w:hAnsi="Liberation Serif"/>
        </w:rPr>
        <w:t>Срок рассмотрения заявок на участие в конкурсе не может превышать 7 рабочих дней с даты начала процедуры вскрытия конвертов с заявками на участие в конкурсе.</w:t>
      </w:r>
    </w:p>
    <w:p w:rsidR="00595D80" w:rsidRPr="004B2581" w:rsidRDefault="00772A6B" w:rsidP="00595D80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1.9.3</w:t>
      </w:r>
      <w:r w:rsidR="00CD06BC" w:rsidRPr="00CD06BC">
        <w:rPr>
          <w:rFonts w:ascii="Liberation Serif" w:hAnsi="Liberation Serif"/>
        </w:rPr>
        <w:t xml:space="preserve">. </w:t>
      </w:r>
      <w:r w:rsidR="00595D80" w:rsidRPr="004B2581">
        <w:rPr>
          <w:rFonts w:ascii="Liberation Serif" w:hAnsi="Liberation Serif"/>
        </w:rPr>
        <w:t xml:space="preserve">На основании результатов рассмотрения заявок на участие в конкурсе конкурсная комиссия принимает решение о признании претендента участником конкурса или об отказе в допуске претендента к участию в конкурсе по основаниям, предусмотренным </w:t>
      </w:r>
      <w:r w:rsidR="00595D80">
        <w:rPr>
          <w:rFonts w:ascii="Liberation Serif" w:eastAsia="Arial Unicode MS" w:hAnsi="Liberation Serif"/>
        </w:rPr>
        <w:t xml:space="preserve">пунктом </w:t>
      </w:r>
      <w:r w:rsidR="00595D80" w:rsidRPr="00CD06BC">
        <w:rPr>
          <w:rFonts w:ascii="Liberation Serif" w:hAnsi="Liberation Serif"/>
        </w:rPr>
        <w:t xml:space="preserve">1.3.4. </w:t>
      </w:r>
      <w:r w:rsidR="00595D80" w:rsidRPr="004B2581">
        <w:rPr>
          <w:rFonts w:ascii="Liberation Serif" w:hAnsi="Liberation Serif"/>
        </w:rPr>
        <w:t xml:space="preserve"> </w:t>
      </w:r>
      <w:r w:rsidR="00595D80">
        <w:rPr>
          <w:rFonts w:ascii="Liberation Serif" w:hAnsi="Liberation Serif"/>
        </w:rPr>
        <w:t>конкурсной документации</w:t>
      </w:r>
      <w:r w:rsidR="00595D80" w:rsidRPr="004B2581">
        <w:rPr>
          <w:rFonts w:ascii="Liberation Serif" w:hAnsi="Liberation Serif"/>
        </w:rPr>
        <w:t xml:space="preserve">. Конкурсная комиссия оформляет протокол рассмотрения заявок на участие в конкурсе по форме согласно </w:t>
      </w:r>
      <w:r w:rsidR="00595D80">
        <w:rPr>
          <w:rFonts w:ascii="Liberation Serif" w:eastAsia="Arial Unicode MS" w:hAnsi="Liberation Serif"/>
        </w:rPr>
        <w:t>приложению N </w:t>
      </w:r>
      <w:r w:rsidR="00595D80">
        <w:rPr>
          <w:rFonts w:ascii="Liberation Serif" w:hAnsi="Liberation Serif"/>
        </w:rPr>
        <w:t>6</w:t>
      </w:r>
      <w:r w:rsidR="00FA1864">
        <w:rPr>
          <w:rFonts w:ascii="Liberation Serif" w:hAnsi="Liberation Serif"/>
        </w:rPr>
        <w:t xml:space="preserve"> </w:t>
      </w:r>
      <w:r w:rsidR="00FA1864" w:rsidRPr="004B2581">
        <w:rPr>
          <w:rFonts w:ascii="Liberation Serif" w:hAnsi="Liberation Serif"/>
        </w:rPr>
        <w:t>конкурсной документации</w:t>
      </w:r>
      <w:r w:rsidR="00595D80" w:rsidRPr="004B2581">
        <w:rPr>
          <w:rFonts w:ascii="Liberation Serif" w:hAnsi="Liberation Serif"/>
        </w:rPr>
        <w:t>, который подписывается присутствующими на заседании членами конкурсной комиссии в день окончания рассмотрения заявок на участие в конкурсе.</w:t>
      </w:r>
    </w:p>
    <w:p w:rsidR="00595D80" w:rsidRPr="004B2581" w:rsidRDefault="00772A6B" w:rsidP="00595D80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1.9.4</w:t>
      </w:r>
      <w:r w:rsidR="00595D80">
        <w:rPr>
          <w:rFonts w:ascii="Liberation Serif" w:hAnsi="Liberation Serif"/>
        </w:rPr>
        <w:t xml:space="preserve">. </w:t>
      </w:r>
      <w:r w:rsidR="00595D80" w:rsidRPr="004B2581">
        <w:rPr>
          <w:rFonts w:ascii="Liberation Serif" w:hAnsi="Liberation Serif"/>
        </w:rPr>
        <w:t>Текст указанного протокола в день окончания рассмотрения заявок на участие в конкурсе размещается на официальном сайте</w:t>
      </w:r>
      <w:r w:rsidR="00595D80" w:rsidRPr="00794CC9">
        <w:rPr>
          <w:rFonts w:ascii="Liberation Serif" w:hAnsi="Liberation Serif"/>
        </w:rPr>
        <w:t xml:space="preserve">: </w:t>
      </w:r>
      <w:r w:rsidR="00595D80" w:rsidRPr="00794CC9">
        <w:rPr>
          <w:rFonts w:ascii="Liberation Serif" w:hAnsi="Liberation Serif"/>
          <w:lang w:val="en-US"/>
        </w:rPr>
        <w:t>www</w:t>
      </w:r>
      <w:r w:rsidR="00595D80" w:rsidRPr="00794CC9">
        <w:rPr>
          <w:rFonts w:ascii="Liberation Serif" w:hAnsi="Liberation Serif"/>
        </w:rPr>
        <w:t>.</w:t>
      </w:r>
      <w:r w:rsidR="00595D80" w:rsidRPr="00794CC9">
        <w:rPr>
          <w:rStyle w:val="a5"/>
          <w:rFonts w:ascii="Liberation Serif" w:hAnsi="Liberation Serif"/>
          <w:bCs/>
          <w:color w:val="auto"/>
          <w:u w:val="none"/>
        </w:rPr>
        <w:t>torgi.gov.ru</w:t>
      </w:r>
      <w:r w:rsidR="00595D80" w:rsidRPr="004B2581">
        <w:rPr>
          <w:rFonts w:ascii="Liberation Serif" w:hAnsi="Liberation Serif"/>
        </w:rPr>
        <w:t xml:space="preserve"> организатор</w:t>
      </w:r>
      <w:r w:rsidR="00595D80">
        <w:rPr>
          <w:rFonts w:ascii="Liberation Serif" w:hAnsi="Liberation Serif"/>
        </w:rPr>
        <w:t>ом конкурса</w:t>
      </w:r>
      <w:r w:rsidR="00595D80" w:rsidRPr="004B2581">
        <w:rPr>
          <w:rFonts w:ascii="Liberation Serif" w:hAnsi="Liberation Serif"/>
        </w:rPr>
        <w:t>.</w:t>
      </w:r>
    </w:p>
    <w:p w:rsidR="00595D80" w:rsidRDefault="00772A6B" w:rsidP="00595D80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1.9.5</w:t>
      </w:r>
      <w:r w:rsidR="00595D80">
        <w:rPr>
          <w:rFonts w:ascii="Liberation Serif" w:hAnsi="Liberation Serif"/>
        </w:rPr>
        <w:t xml:space="preserve">. </w:t>
      </w:r>
      <w:r w:rsidR="00595D80" w:rsidRPr="004B2581">
        <w:rPr>
          <w:rFonts w:ascii="Liberation Serif" w:hAnsi="Liberation Serif"/>
        </w:rPr>
        <w:t>Претендентам, не допущенным к участию в конкурсе, направляются уведомления о принятых конкурсной комиссией решениях не позднее 1 рабочего дня, следующего за днем подписания протокола рассмотрения заявок на участие в конкурсе.</w:t>
      </w:r>
    </w:p>
    <w:p w:rsidR="00595D80" w:rsidRPr="004B2581" w:rsidRDefault="00772A6B" w:rsidP="00595D80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1.9.6</w:t>
      </w:r>
      <w:r w:rsidR="00595D80">
        <w:rPr>
          <w:rFonts w:ascii="Liberation Serif" w:hAnsi="Liberation Serif"/>
        </w:rPr>
        <w:t xml:space="preserve">. </w:t>
      </w:r>
      <w:r w:rsidR="00595D80" w:rsidRPr="004B2581">
        <w:rPr>
          <w:rFonts w:ascii="Liberation Serif" w:hAnsi="Liberation Serif"/>
        </w:rPr>
        <w:t>В случае если только один претендент признан участником конкурса, организатор конкурса в течение 3 рабочих дней с даты подписания протокола рассмотрения заявок на участие в конкурсе передает этому претенденту проект договора управления многоква</w:t>
      </w:r>
      <w:r w:rsidR="00595D80">
        <w:rPr>
          <w:rFonts w:ascii="Liberation Serif" w:hAnsi="Liberation Serif"/>
        </w:rPr>
        <w:t xml:space="preserve">ртирным домом, приложение </w:t>
      </w:r>
      <w:r w:rsidR="00595D80">
        <w:rPr>
          <w:rFonts w:ascii="Liberation Serif" w:hAnsi="Liberation Serif"/>
          <w:lang w:val="en-US"/>
        </w:rPr>
        <w:t>N</w:t>
      </w:r>
      <w:r w:rsidR="00FA1864">
        <w:rPr>
          <w:rFonts w:ascii="Liberation Serif" w:hAnsi="Liberation Serif"/>
        </w:rPr>
        <w:t xml:space="preserve"> 8</w:t>
      </w:r>
      <w:r w:rsidR="00595D80" w:rsidRPr="004B2581">
        <w:rPr>
          <w:rFonts w:ascii="Liberation Serif" w:hAnsi="Liberation Serif"/>
        </w:rPr>
        <w:t xml:space="preserve"> конкурсной документации. При этом договор управления многоквартирным домом заключается на условиях выполнения работ и услуг, указанных в извещении о проведении конкурса и конкурсной документации, за плату за содержание и ремонт жилого помещения, размер которой указан в извещении о проведении конкурса. Такой участник конкурса не вправе отказаться от заключения договора управления многоквартирным домом.</w:t>
      </w:r>
    </w:p>
    <w:p w:rsidR="00595D80" w:rsidRPr="004B2581" w:rsidRDefault="00772A6B" w:rsidP="00595D80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1.9.7</w:t>
      </w:r>
      <w:r w:rsidR="00595D80" w:rsidRPr="004B2581">
        <w:rPr>
          <w:rFonts w:ascii="Liberation Serif" w:hAnsi="Liberation Serif"/>
        </w:rPr>
        <w:t xml:space="preserve">. Средства, внесенные в качестве обеспечения заявки на участие в конкурсе, возвращаются единственному участнику конкурса в течение 5 рабочих дней с даты представления организатору конкурса подписанного им проекта договора управления многоквартирным домом и обеспечения исполнения обязательств. При непредставлении организатору конкурса в срок, предусмотренный конкурсной документацией, подписанного </w:t>
      </w:r>
      <w:r w:rsidR="00595D80" w:rsidRPr="004B2581">
        <w:rPr>
          <w:rFonts w:ascii="Liberation Serif" w:hAnsi="Liberation Serif"/>
        </w:rPr>
        <w:lastRenderedPageBreak/>
        <w:t>участником конкурса проекта договора управления многоквартирным домом, а также обеспечения исполнения обязательств такой участник конкурса признается уклонившимся от заключения договора управления многоквартирным домом и средства, внесенные им в качестве обеспечения заявки на участие в конкурсе, не возвращаются.</w:t>
      </w:r>
    </w:p>
    <w:p w:rsidR="00595D80" w:rsidRPr="004B2581" w:rsidRDefault="00772A6B" w:rsidP="00595D80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1.9.8</w:t>
      </w:r>
      <w:r w:rsidR="00595D80" w:rsidRPr="004B2581">
        <w:rPr>
          <w:rFonts w:ascii="Liberation Serif" w:hAnsi="Liberation Serif"/>
        </w:rPr>
        <w:t>. В случае если на основании результатов рассмотрения заявок на участие в конкурсе принято решение об отказе в допуске к участию в конкурсе всех претендентов, организатор конкурса в течение 3 месяцев проводит новый кон</w:t>
      </w:r>
      <w:r w:rsidR="00214325">
        <w:rPr>
          <w:rFonts w:ascii="Liberation Serif" w:hAnsi="Liberation Serif"/>
        </w:rPr>
        <w:t>курс</w:t>
      </w:r>
      <w:r w:rsidR="00595D80" w:rsidRPr="004B2581">
        <w:rPr>
          <w:rFonts w:ascii="Liberation Serif" w:hAnsi="Liberation Serif"/>
        </w:rPr>
        <w:t>. При этом организатор конкурса вправе изменить условия проведения конкурса.</w:t>
      </w:r>
    </w:p>
    <w:p w:rsidR="00595D80" w:rsidRDefault="00772A6B" w:rsidP="00595D80">
      <w:pPr>
        <w:pStyle w:val="s1"/>
        <w:spacing w:before="0" w:beforeAutospacing="0" w:after="0" w:afterAutospacing="0"/>
        <w:jc w:val="both"/>
      </w:pPr>
      <w:r>
        <w:rPr>
          <w:rFonts w:ascii="Liberation Serif" w:hAnsi="Liberation Serif"/>
        </w:rPr>
        <w:t>1.9.9</w:t>
      </w:r>
      <w:r w:rsidR="00595D80">
        <w:rPr>
          <w:rFonts w:ascii="Liberation Serif" w:hAnsi="Liberation Serif"/>
        </w:rPr>
        <w:t xml:space="preserve">. </w:t>
      </w:r>
      <w:r w:rsidR="00595D80" w:rsidRPr="004B2581">
        <w:rPr>
          <w:rFonts w:ascii="Liberation Serif" w:hAnsi="Liberation Serif"/>
        </w:rPr>
        <w:t>Организатор конкурса возвращает внесенные в качестве обеспечения заявки на участие в конкурсе средства претендентам, не допущенным к участию в конкурсе, в течение 5 рабочих дней со дня подписания протокола</w:t>
      </w:r>
      <w:r w:rsidR="00595D80">
        <w:t xml:space="preserve"> </w:t>
      </w:r>
      <w:r w:rsidR="00595D80" w:rsidRPr="004B2581">
        <w:rPr>
          <w:rFonts w:ascii="Liberation Serif" w:hAnsi="Liberation Serif"/>
        </w:rPr>
        <w:t>рассмотрения заявок на участие в конкурсе.</w:t>
      </w:r>
    </w:p>
    <w:p w:rsidR="00CD06BC" w:rsidRPr="00CD06BC" w:rsidRDefault="00CD06BC" w:rsidP="00CD06BC">
      <w:pPr>
        <w:pStyle w:val="ConsPlusNormal"/>
        <w:widowControl/>
        <w:ind w:firstLine="0"/>
        <w:jc w:val="both"/>
        <w:rPr>
          <w:rFonts w:ascii="Liberation Serif" w:hAnsi="Liberation Serif" w:cs="Times New Roman"/>
          <w:sz w:val="24"/>
          <w:szCs w:val="24"/>
        </w:rPr>
      </w:pPr>
    </w:p>
    <w:p w:rsidR="00CD06BC" w:rsidRPr="001E1CE7" w:rsidRDefault="00CD06BC" w:rsidP="00CD06BC">
      <w:pPr>
        <w:pStyle w:val="ConsPlusNormal"/>
        <w:widowControl/>
        <w:ind w:firstLine="0"/>
        <w:rPr>
          <w:rFonts w:ascii="Liberation Serif" w:hAnsi="Liberation Serif" w:cs="Times New Roman"/>
          <w:b/>
          <w:sz w:val="24"/>
          <w:szCs w:val="24"/>
        </w:rPr>
      </w:pPr>
      <w:r w:rsidRPr="001E1CE7">
        <w:rPr>
          <w:rFonts w:ascii="Liberation Serif" w:hAnsi="Liberation Serif" w:cs="Times New Roman"/>
          <w:b/>
          <w:sz w:val="24"/>
          <w:szCs w:val="24"/>
        </w:rPr>
        <w:t>1.10. Отказ от проведения конкурса</w:t>
      </w:r>
    </w:p>
    <w:p w:rsidR="00CD06BC" w:rsidRPr="00CD06BC" w:rsidRDefault="00CD06BC" w:rsidP="00CD06BC">
      <w:pPr>
        <w:pStyle w:val="ConsPlusNormal"/>
        <w:widowControl/>
        <w:ind w:firstLine="0"/>
        <w:rPr>
          <w:rFonts w:ascii="Liberation Serif" w:hAnsi="Liberation Serif" w:cs="Times New Roman"/>
          <w:sz w:val="24"/>
          <w:szCs w:val="24"/>
        </w:rPr>
      </w:pPr>
    </w:p>
    <w:p w:rsidR="00BF2CD4" w:rsidRPr="00BF2CD4" w:rsidRDefault="00CD06BC" w:rsidP="00C63513">
      <w:pPr>
        <w:pStyle w:val="ConsPlusNormal"/>
        <w:ind w:firstLine="0"/>
        <w:jc w:val="both"/>
        <w:rPr>
          <w:rFonts w:ascii="Liberation Serif" w:hAnsi="Liberation Serif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 xml:space="preserve">1.10.1. </w:t>
      </w:r>
      <w:bookmarkStart w:id="1" w:name="sub_10392"/>
      <w:r w:rsidR="004832FD" w:rsidRPr="00BF2CD4">
        <w:rPr>
          <w:rFonts w:ascii="Liberation Serif" w:hAnsi="Liberation Serif"/>
          <w:sz w:val="24"/>
          <w:szCs w:val="24"/>
        </w:rPr>
        <w:t>Если организатор конкурса отказался от проведения конкурса, то организат</w:t>
      </w:r>
      <w:r w:rsidR="00BF2CD4">
        <w:rPr>
          <w:rFonts w:ascii="Liberation Serif" w:hAnsi="Liberation Serif"/>
          <w:sz w:val="24"/>
          <w:szCs w:val="24"/>
        </w:rPr>
        <w:t xml:space="preserve">ор конкурса </w:t>
      </w:r>
      <w:r w:rsidR="004832FD" w:rsidRPr="00BF2CD4">
        <w:rPr>
          <w:rFonts w:ascii="Liberation Serif" w:hAnsi="Liberation Serif"/>
          <w:sz w:val="24"/>
          <w:szCs w:val="24"/>
        </w:rPr>
        <w:t>в течение 2 рабочих дней с даты</w:t>
      </w:r>
      <w:r w:rsidR="00BF2CD4">
        <w:rPr>
          <w:rFonts w:ascii="Liberation Serif" w:hAnsi="Liberation Serif"/>
          <w:sz w:val="24"/>
          <w:szCs w:val="24"/>
        </w:rPr>
        <w:t xml:space="preserve"> принятия такого решения обязан</w:t>
      </w:r>
      <w:r w:rsidR="004832FD" w:rsidRPr="00BF2CD4">
        <w:rPr>
          <w:rFonts w:ascii="Liberation Serif" w:hAnsi="Liberation Serif"/>
          <w:sz w:val="24"/>
          <w:szCs w:val="24"/>
        </w:rPr>
        <w:t xml:space="preserve"> разместить извещение об отказе от проведения конкурса на официальном сайте. В течение 2 рабочих дней с даты принятия указанного решения организа</w:t>
      </w:r>
      <w:r w:rsidR="00BF2CD4">
        <w:rPr>
          <w:rFonts w:ascii="Liberation Serif" w:hAnsi="Liberation Serif"/>
          <w:sz w:val="24"/>
          <w:szCs w:val="24"/>
        </w:rPr>
        <w:t>тор конкурса обязан</w:t>
      </w:r>
      <w:r w:rsidR="004832FD" w:rsidRPr="00BF2CD4">
        <w:rPr>
          <w:rFonts w:ascii="Liberation Serif" w:hAnsi="Liberation Serif"/>
          <w:sz w:val="24"/>
          <w:szCs w:val="24"/>
        </w:rPr>
        <w:t xml:space="preserve"> направить или вручить под расписку всем претендентам, участникам конкурса уведомление об отказе от проведения конкурса в письменной форме, а также в форме электронных сообщений (в случае если организатору конкурса известны адреса электронной почты претендентов, участников конкурса). Организатор конкурса возвращает претендентам, участникам конкурса средства, внесенные в качестве обеспечения заявки на участие в конкурсе, в течение 5 рабочих дней с даты принятия решения об отказе от проведения конкурса.</w:t>
      </w:r>
    </w:p>
    <w:bookmarkEnd w:id="1"/>
    <w:p w:rsidR="00CD06BC" w:rsidRPr="00CD06BC" w:rsidRDefault="00CD06BC" w:rsidP="00CD06BC">
      <w:pPr>
        <w:pStyle w:val="ConsPlusNormal"/>
        <w:ind w:firstLine="0"/>
        <w:jc w:val="both"/>
        <w:rPr>
          <w:rFonts w:ascii="Liberation Serif" w:hAnsi="Liberation Serif" w:cs="Times New Roman"/>
          <w:sz w:val="24"/>
          <w:szCs w:val="24"/>
        </w:rPr>
      </w:pPr>
    </w:p>
    <w:p w:rsidR="00A05CB1" w:rsidRPr="00A05CB1" w:rsidRDefault="00CD06BC" w:rsidP="00A05CB1">
      <w:pPr>
        <w:jc w:val="both"/>
        <w:rPr>
          <w:rFonts w:ascii="Liberation Serif" w:hAnsi="Liberation Serif"/>
          <w:b/>
        </w:rPr>
      </w:pPr>
      <w:r w:rsidRPr="001E1CE7">
        <w:rPr>
          <w:rFonts w:ascii="Liberation Serif" w:hAnsi="Liberation Serif"/>
          <w:b/>
        </w:rPr>
        <w:t>1.11. Порядок проведения конкурса</w:t>
      </w:r>
      <w:r w:rsidR="00A05CB1">
        <w:rPr>
          <w:rFonts w:ascii="Liberation Serif" w:hAnsi="Liberation Serif"/>
          <w:b/>
        </w:rPr>
        <w:t xml:space="preserve"> </w:t>
      </w:r>
      <w:r w:rsidR="00A05CB1" w:rsidRPr="00A05CB1">
        <w:rPr>
          <w:rFonts w:ascii="Liberation Serif" w:hAnsi="Liberation Serif"/>
          <w:b/>
        </w:rPr>
        <w:t>и принятия решения об определении победителя конкурса</w:t>
      </w:r>
    </w:p>
    <w:p w:rsidR="00BF2CD4" w:rsidRPr="001E1CE7" w:rsidRDefault="00BF2CD4" w:rsidP="00CD06BC">
      <w:pPr>
        <w:pStyle w:val="ConsPlusNormal"/>
        <w:ind w:firstLine="0"/>
        <w:rPr>
          <w:rFonts w:ascii="Liberation Serif" w:hAnsi="Liberation Serif" w:cs="Times New Roman"/>
          <w:b/>
          <w:sz w:val="24"/>
          <w:szCs w:val="24"/>
        </w:rPr>
      </w:pPr>
    </w:p>
    <w:p w:rsidR="00595D80" w:rsidRPr="00214325" w:rsidRDefault="00214325" w:rsidP="00214325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1.11.1</w:t>
      </w:r>
      <w:r w:rsidR="00595D80" w:rsidRPr="00214325">
        <w:rPr>
          <w:rFonts w:ascii="Liberation Serif" w:hAnsi="Liberation Serif"/>
        </w:rPr>
        <w:t>. В конкурсе могут участвовать только лица, признанные участниками конкурса в соответствии с протоколом рассмотрения заявок на участие в конкурсе. Организатор конкурса обязан обеспечить участникам конкурса возможность принять участие в конкурсе непосредственно или через представителей. Организатор конкурса обязан осуществлять аудиозапись конкурса. Любое лицо, присутствующее при проведении конкурса, вправе осуществлять аудио- и видеозапись конкурса.</w:t>
      </w:r>
    </w:p>
    <w:p w:rsidR="00595D80" w:rsidRPr="00214325" w:rsidRDefault="00214325" w:rsidP="00214325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  <w:r>
        <w:t>1.11.2.</w:t>
      </w:r>
      <w:r w:rsidR="00595D80">
        <w:t xml:space="preserve"> </w:t>
      </w:r>
      <w:r w:rsidR="00595D80" w:rsidRPr="00214325">
        <w:rPr>
          <w:rFonts w:ascii="Liberation Serif" w:hAnsi="Liberation Serif"/>
        </w:rPr>
        <w:t>Конкурс начинается с объявления конкурсной комиссией наименования участника конкурса, заявка на участие в конкурсе которого поступила к организатору конкурса первой, и размера платы за содержание и ремонт жилого помещения.</w:t>
      </w:r>
    </w:p>
    <w:p w:rsidR="00595D80" w:rsidRPr="00214325" w:rsidRDefault="00214325" w:rsidP="00214325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1.11.3</w:t>
      </w:r>
      <w:r w:rsidR="00595D80" w:rsidRPr="00214325">
        <w:rPr>
          <w:rFonts w:ascii="Liberation Serif" w:hAnsi="Liberation Serif"/>
        </w:rPr>
        <w:t xml:space="preserve">. Участники конкурса предлагают установить размер платы за содержание и ремонт жилого помещения за выполнение перечня работ и услуг, предусмотренного </w:t>
      </w:r>
      <w:r w:rsidRPr="00BF2CD4">
        <w:rPr>
          <w:rFonts w:ascii="Liberation Serif" w:eastAsia="Arial Unicode MS" w:hAnsi="Liberation Serif"/>
        </w:rPr>
        <w:t xml:space="preserve">приложением </w:t>
      </w:r>
      <w:r w:rsidRPr="00BF2CD4">
        <w:rPr>
          <w:rFonts w:ascii="Liberation Serif" w:eastAsia="Arial Unicode MS" w:hAnsi="Liberation Serif"/>
          <w:lang w:val="en-US"/>
        </w:rPr>
        <w:t>N</w:t>
      </w:r>
      <w:r w:rsidRPr="00BF2CD4">
        <w:rPr>
          <w:rFonts w:ascii="Liberation Serif" w:eastAsia="Arial Unicode MS" w:hAnsi="Liberation Serif"/>
        </w:rPr>
        <w:t xml:space="preserve"> </w:t>
      </w:r>
      <w:r w:rsidR="00FA1864">
        <w:rPr>
          <w:rFonts w:ascii="Liberation Serif" w:eastAsia="Arial Unicode MS" w:hAnsi="Liberation Serif"/>
        </w:rPr>
        <w:t>3</w:t>
      </w:r>
      <w:r w:rsidR="00BF2CD4" w:rsidRPr="00BF2CD4">
        <w:rPr>
          <w:rFonts w:ascii="Liberation Serif" w:eastAsia="Arial Unicode MS" w:hAnsi="Liberation Serif"/>
        </w:rPr>
        <w:t xml:space="preserve"> </w:t>
      </w:r>
      <w:r>
        <w:rPr>
          <w:rFonts w:ascii="Liberation Serif" w:eastAsia="Arial Unicode MS" w:hAnsi="Liberation Serif"/>
        </w:rPr>
        <w:t>конкурсной документации</w:t>
      </w:r>
      <w:r w:rsidR="00595D80" w:rsidRPr="00214325">
        <w:rPr>
          <w:rFonts w:ascii="Liberation Serif" w:hAnsi="Liberation Serif"/>
        </w:rPr>
        <w:t>, меньший, чем размер платы за содержание и ремонт жилого помещения, указанный в извещении о проведении конкурса, с пошаговым снижением размера платы за содержание и ремонт жилого помещения на 0,1 процента (далее - предложение).</w:t>
      </w:r>
    </w:p>
    <w:p w:rsidR="0034124A" w:rsidRPr="00214325" w:rsidRDefault="00595D80" w:rsidP="00AE5ABD">
      <w:pPr>
        <w:pStyle w:val="s1"/>
        <w:spacing w:before="0" w:beforeAutospacing="0" w:after="0" w:afterAutospacing="0"/>
        <w:ind w:firstLine="708"/>
        <w:jc w:val="both"/>
        <w:rPr>
          <w:rFonts w:ascii="Liberation Serif" w:hAnsi="Liberation Serif"/>
        </w:rPr>
      </w:pPr>
      <w:r w:rsidRPr="00214325">
        <w:rPr>
          <w:rFonts w:ascii="Liberation Serif" w:hAnsi="Liberation Serif"/>
        </w:rPr>
        <w:t>В случае если после троекратного объявления предложения, являющегося наименьшим по размеру платы за содержание и ремонт жилого помещения (относительно указанного в извещении о проведении конкурса), ни один из участников конкурса не сделает иное предложение по снижению размера платы за содержание и ремонт жилого помещения, конкурсная комиссия объявляет о признании победителем конкурса участника конкурса, сделавшего последнее предложение.</w:t>
      </w:r>
    </w:p>
    <w:p w:rsidR="00AE5ABD" w:rsidRPr="00214325" w:rsidRDefault="00214325" w:rsidP="00214325">
      <w:pPr>
        <w:pStyle w:val="ConsPlusNormal"/>
        <w:ind w:firstLine="0"/>
        <w:jc w:val="both"/>
        <w:rPr>
          <w:rFonts w:ascii="Liberation Serif" w:hAnsi="Liberation Serif"/>
          <w:sz w:val="24"/>
          <w:szCs w:val="24"/>
        </w:rPr>
      </w:pPr>
      <w:r w:rsidRPr="00214325">
        <w:rPr>
          <w:rFonts w:ascii="Liberation Serif" w:hAnsi="Liberation Serif"/>
          <w:sz w:val="24"/>
          <w:szCs w:val="24"/>
        </w:rPr>
        <w:t>1.11.4.</w:t>
      </w:r>
      <w:r w:rsidR="00595D80">
        <w:t xml:space="preserve"> </w:t>
      </w:r>
      <w:r w:rsidR="00595D80" w:rsidRPr="00214325">
        <w:rPr>
          <w:rFonts w:ascii="Liberation Serif" w:hAnsi="Liberation Serif"/>
          <w:sz w:val="24"/>
          <w:szCs w:val="24"/>
        </w:rPr>
        <w:t xml:space="preserve">При проведении конкурса допускается снижение размера платы за содержание и ремонт жилого помещения не более чем на 10 процентов размера платы за содержание и ремонт жилого помещения, указанного в извещении о проведении конкурса. В случае снижения указанного размера платы за содержание и ремонт жилого помещения более чем на 10 процентов конкурс признается несостоявшимся, что влечет за собой обязанность </w:t>
      </w:r>
      <w:r w:rsidR="00595D80" w:rsidRPr="00214325">
        <w:rPr>
          <w:rFonts w:ascii="Liberation Serif" w:hAnsi="Liberation Serif"/>
          <w:sz w:val="24"/>
          <w:szCs w:val="24"/>
        </w:rPr>
        <w:lastRenderedPageBreak/>
        <w:t>организатора конкурса провести новый конку</w:t>
      </w:r>
      <w:r>
        <w:rPr>
          <w:rFonts w:ascii="Liberation Serif" w:hAnsi="Liberation Serif"/>
          <w:sz w:val="24"/>
          <w:szCs w:val="24"/>
        </w:rPr>
        <w:t>рс</w:t>
      </w:r>
      <w:r w:rsidR="00595D80" w:rsidRPr="00214325">
        <w:rPr>
          <w:rFonts w:ascii="Liberation Serif" w:hAnsi="Liberation Serif"/>
          <w:sz w:val="24"/>
          <w:szCs w:val="24"/>
        </w:rPr>
        <w:t>. При этом организатор конкурса вправе изменить условия проведения конкурса и обязан уменьшить расчетный размер платы за содержание и ремонт жилого помещения не менее чем на 10 процентов.</w:t>
      </w:r>
    </w:p>
    <w:p w:rsidR="00214325" w:rsidRPr="00214325" w:rsidRDefault="00214325" w:rsidP="00214325">
      <w:pPr>
        <w:pStyle w:val="ConsPlusNormal"/>
        <w:ind w:firstLine="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1.11.5</w:t>
      </w:r>
      <w:r w:rsidRPr="00214325">
        <w:rPr>
          <w:rFonts w:ascii="Liberation Serif" w:hAnsi="Liberation Serif"/>
          <w:sz w:val="24"/>
          <w:szCs w:val="24"/>
        </w:rPr>
        <w:t>. В случае если несколько участников конкурса предложили одинаковый размер платы за содержание и ремонт жилого помещения, победителем конкурса признается участник конкурса, подавший первым заявку на участие в конкурсе.</w:t>
      </w:r>
    </w:p>
    <w:p w:rsidR="00214325" w:rsidRPr="00214325" w:rsidRDefault="00214325" w:rsidP="00AC52D6">
      <w:pPr>
        <w:pStyle w:val="ConsPlusNormal"/>
        <w:ind w:firstLine="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1.11.6</w:t>
      </w:r>
      <w:r w:rsidRPr="00214325">
        <w:rPr>
          <w:rFonts w:ascii="Liberation Serif" w:hAnsi="Liberation Serif"/>
          <w:sz w:val="24"/>
          <w:szCs w:val="24"/>
        </w:rPr>
        <w:t xml:space="preserve">. Конкурсная комиссия ведет протокол конкурса по форме согласно </w:t>
      </w:r>
      <w:r>
        <w:rPr>
          <w:rFonts w:ascii="Liberation Serif" w:hAnsi="Liberation Serif"/>
          <w:sz w:val="24"/>
          <w:szCs w:val="24"/>
        </w:rPr>
        <w:t>приложению N 7</w:t>
      </w:r>
      <w:r w:rsidR="00EE25C2">
        <w:rPr>
          <w:rFonts w:ascii="Liberation Serif" w:hAnsi="Liberation Serif"/>
          <w:sz w:val="24"/>
          <w:szCs w:val="24"/>
        </w:rPr>
        <w:t xml:space="preserve"> конкурсной документации</w:t>
      </w:r>
      <w:r w:rsidRPr="00214325">
        <w:rPr>
          <w:rFonts w:ascii="Liberation Serif" w:hAnsi="Liberation Serif"/>
          <w:sz w:val="24"/>
          <w:szCs w:val="24"/>
        </w:rPr>
        <w:t>, который подписывается в день проведения конкурса. Указанный протокол составляется в 3 экземплярах, один экземпляр остается у организатора конкурса.</w:t>
      </w:r>
    </w:p>
    <w:p w:rsidR="00214325" w:rsidRPr="00214325" w:rsidRDefault="00B41F03" w:rsidP="00214325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1.11.7</w:t>
      </w:r>
      <w:r w:rsidR="00214325" w:rsidRPr="00214325">
        <w:rPr>
          <w:rFonts w:ascii="Liberation Serif" w:hAnsi="Liberation Serif"/>
        </w:rPr>
        <w:t>. Организатор конкурса в течение 3 рабочих дней с даты утверждения протокола конкурса передает победителю конкурса один экземпляр протокола и проект договора управления многоквартирным домом.</w:t>
      </w:r>
    </w:p>
    <w:p w:rsidR="00B41F03" w:rsidRPr="00B35CFB" w:rsidRDefault="00214325" w:rsidP="00B35CFB">
      <w:pPr>
        <w:pStyle w:val="s1"/>
        <w:spacing w:before="0" w:beforeAutospacing="0" w:after="0" w:afterAutospacing="0"/>
        <w:ind w:firstLine="708"/>
        <w:jc w:val="both"/>
        <w:rPr>
          <w:rFonts w:ascii="Liberation Serif" w:hAnsi="Liberation Serif"/>
        </w:rPr>
      </w:pPr>
      <w:r w:rsidRPr="00214325">
        <w:rPr>
          <w:rFonts w:ascii="Liberation Serif" w:hAnsi="Liberation Serif"/>
        </w:rPr>
        <w:t xml:space="preserve">При этом указываемая в договоре управления многоквартирным домом стоимость каждой работы и услуги, входящей в перечень работ и услуг, предусмотренный </w:t>
      </w:r>
      <w:r>
        <w:rPr>
          <w:rFonts w:ascii="Liberation Serif" w:eastAsia="Arial Unicode MS" w:hAnsi="Liberation Serif"/>
        </w:rPr>
        <w:t xml:space="preserve">приложением </w:t>
      </w:r>
      <w:r>
        <w:rPr>
          <w:rFonts w:ascii="Liberation Serif" w:eastAsia="Arial Unicode MS" w:hAnsi="Liberation Serif"/>
          <w:lang w:val="en-US"/>
        </w:rPr>
        <w:t>N</w:t>
      </w:r>
      <w:r>
        <w:rPr>
          <w:rFonts w:ascii="Liberation Serif" w:eastAsia="Arial Unicode MS" w:hAnsi="Liberation Serif"/>
        </w:rPr>
        <w:t xml:space="preserve"> </w:t>
      </w:r>
      <w:r w:rsidR="00B41F03">
        <w:rPr>
          <w:rFonts w:ascii="Liberation Serif" w:eastAsia="Arial Unicode MS" w:hAnsi="Liberation Serif"/>
        </w:rPr>
        <w:t>3</w:t>
      </w:r>
      <w:r>
        <w:rPr>
          <w:rFonts w:ascii="Liberation Serif" w:eastAsia="Arial Unicode MS" w:hAnsi="Liberation Serif"/>
        </w:rPr>
        <w:t xml:space="preserve"> конкурсной документации</w:t>
      </w:r>
      <w:r w:rsidRPr="00214325">
        <w:rPr>
          <w:rFonts w:ascii="Liberation Serif" w:hAnsi="Liberation Serif"/>
        </w:rPr>
        <w:t xml:space="preserve">, подлежит пересчету исходя из того, что общая стоимость работ и услуг должна быть равна плате за содержание и ремонт жилого помещения, размер которой определен по итогам конкурса, в случаях признания участника </w:t>
      </w:r>
      <w:r w:rsidRPr="00B35CFB">
        <w:rPr>
          <w:rFonts w:ascii="Liberation Serif" w:hAnsi="Liberation Serif"/>
        </w:rPr>
        <w:t>конкурса победителем.</w:t>
      </w:r>
    </w:p>
    <w:p w:rsidR="00214325" w:rsidRPr="00B35CFB" w:rsidRDefault="00B35CFB" w:rsidP="00B35CFB">
      <w:pPr>
        <w:pStyle w:val="ConsPlusNormal"/>
        <w:ind w:firstLine="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1.11.8</w:t>
      </w:r>
      <w:r w:rsidR="00214325" w:rsidRPr="00B35CFB">
        <w:rPr>
          <w:rFonts w:ascii="Liberation Serif" w:hAnsi="Liberation Serif"/>
          <w:sz w:val="24"/>
          <w:szCs w:val="24"/>
        </w:rPr>
        <w:t>. Текст протокола конкурса размещается на официальном сайте</w:t>
      </w:r>
      <w:r w:rsidRPr="00794CC9">
        <w:rPr>
          <w:rFonts w:ascii="Liberation Serif" w:hAnsi="Liberation Serif" w:cs="Times New Roman"/>
          <w:sz w:val="24"/>
          <w:szCs w:val="24"/>
        </w:rPr>
        <w:t xml:space="preserve">: </w:t>
      </w:r>
      <w:r w:rsidRPr="00794CC9">
        <w:rPr>
          <w:rFonts w:ascii="Liberation Serif" w:hAnsi="Liberation Serif" w:cs="Times New Roman"/>
          <w:sz w:val="24"/>
          <w:szCs w:val="24"/>
          <w:lang w:val="en-US"/>
        </w:rPr>
        <w:t>www</w:t>
      </w:r>
      <w:r w:rsidRPr="00794CC9">
        <w:rPr>
          <w:rFonts w:ascii="Liberation Serif" w:hAnsi="Liberation Serif" w:cs="Times New Roman"/>
          <w:sz w:val="24"/>
          <w:szCs w:val="24"/>
        </w:rPr>
        <w:t>.</w:t>
      </w:r>
      <w:r w:rsidRPr="00794CC9">
        <w:rPr>
          <w:rStyle w:val="a5"/>
          <w:rFonts w:ascii="Liberation Serif" w:hAnsi="Liberation Serif"/>
          <w:bCs/>
          <w:color w:val="auto"/>
          <w:sz w:val="24"/>
          <w:szCs w:val="24"/>
          <w:u w:val="none"/>
        </w:rPr>
        <w:t>torgi.gov.ru</w:t>
      </w:r>
      <w:r w:rsidR="00214325" w:rsidRPr="00B35CFB">
        <w:rPr>
          <w:rFonts w:ascii="Liberation Serif" w:hAnsi="Liberation Serif"/>
          <w:sz w:val="24"/>
          <w:szCs w:val="24"/>
        </w:rPr>
        <w:t xml:space="preserve"> организатором конку</w:t>
      </w:r>
      <w:r>
        <w:rPr>
          <w:rFonts w:ascii="Liberation Serif" w:hAnsi="Liberation Serif"/>
          <w:sz w:val="24"/>
          <w:szCs w:val="24"/>
        </w:rPr>
        <w:t>рса</w:t>
      </w:r>
      <w:r w:rsidR="00214325" w:rsidRPr="00B35CFB">
        <w:rPr>
          <w:rFonts w:ascii="Liberation Serif" w:hAnsi="Liberation Serif"/>
          <w:sz w:val="24"/>
          <w:szCs w:val="24"/>
        </w:rPr>
        <w:t xml:space="preserve"> в течение 1 рабочего дня с даты его утверждения.</w:t>
      </w:r>
    </w:p>
    <w:p w:rsidR="00214325" w:rsidRPr="00B35CFB" w:rsidRDefault="00B35CFB" w:rsidP="00B35CFB">
      <w:pPr>
        <w:pStyle w:val="ConsPlusNormal"/>
        <w:ind w:firstLine="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1.11.9</w:t>
      </w:r>
      <w:r w:rsidR="00214325" w:rsidRPr="00B35CFB">
        <w:rPr>
          <w:rFonts w:ascii="Liberation Serif" w:hAnsi="Liberation Serif"/>
          <w:sz w:val="24"/>
          <w:szCs w:val="24"/>
        </w:rPr>
        <w:t xml:space="preserve">. Организатор конкурса обязан возвратить в течение 5 рабочих дней с даты утверждения протокола конкурса средства, внесенные в качестве обеспечения заявки на участие в конкурсе, участникам конкурса, которые не стали победителями конкурса, за исключением участника конкурса, сделавшего предпоследнее предложение по наименьшему размеру платы за содержание и ремонт жилого помещения, которому средства возвращаются </w:t>
      </w:r>
      <w:r w:rsidRPr="00B35CFB">
        <w:rPr>
          <w:rFonts w:ascii="Liberation Serif" w:hAnsi="Liberation Serif"/>
          <w:sz w:val="24"/>
          <w:szCs w:val="24"/>
        </w:rPr>
        <w:t>в течение 5 рабочих дней с даты представления организатору конкурса подписанного победителем конкурса проекта договора управления многоквартирным домом и обеспечения исполнения обязательств</w:t>
      </w:r>
      <w:r w:rsidR="00214325" w:rsidRPr="00B35CFB">
        <w:rPr>
          <w:rFonts w:ascii="Liberation Serif" w:hAnsi="Liberation Serif"/>
          <w:sz w:val="24"/>
          <w:szCs w:val="24"/>
        </w:rPr>
        <w:t>.</w:t>
      </w:r>
    </w:p>
    <w:p w:rsidR="00214325" w:rsidRPr="00B35CFB" w:rsidRDefault="00B35CFB" w:rsidP="00B35CFB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1.11.10</w:t>
      </w:r>
      <w:r w:rsidR="00214325" w:rsidRPr="00B35CFB">
        <w:rPr>
          <w:rFonts w:ascii="Liberation Serif" w:hAnsi="Liberation Serif"/>
        </w:rPr>
        <w:t>. Участник конкурса после размещения на официальном сайте протокола конкурса вправе направить организатору конкурса в письменной форме запрос о разъяснении результатов конкурса. Организатор конкурса в течение 2 рабочих дней с даты поступления запроса обязан представить такому участнику конкурса соответствующие разъяснения в письменной форме.</w:t>
      </w:r>
    </w:p>
    <w:p w:rsidR="00214325" w:rsidRPr="00B35CFB" w:rsidRDefault="00B35CFB" w:rsidP="00B35CFB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1.11.11</w:t>
      </w:r>
      <w:r w:rsidR="00214325" w:rsidRPr="00B35CFB">
        <w:rPr>
          <w:rFonts w:ascii="Liberation Serif" w:hAnsi="Liberation Serif"/>
        </w:rPr>
        <w:t xml:space="preserve">. Участник конкурса вправе обжаловать результаты конкурса в порядке, предусмотренном </w:t>
      </w:r>
      <w:hyperlink r:id="rId17" w:anchor="block_600" w:history="1">
        <w:r w:rsidR="00214325" w:rsidRPr="00B35CFB">
          <w:rPr>
            <w:rStyle w:val="a5"/>
            <w:rFonts w:ascii="Liberation Serif" w:eastAsia="Arial Unicode MS" w:hAnsi="Liberation Serif"/>
            <w:color w:val="auto"/>
            <w:u w:val="none"/>
          </w:rPr>
          <w:t>законодательством</w:t>
        </w:r>
      </w:hyperlink>
      <w:r w:rsidR="00214325" w:rsidRPr="00B35CFB">
        <w:rPr>
          <w:rFonts w:ascii="Liberation Serif" w:hAnsi="Liberation Serif"/>
        </w:rPr>
        <w:t xml:space="preserve"> Российской Федерации.</w:t>
      </w:r>
    </w:p>
    <w:p w:rsidR="00214325" w:rsidRPr="00B35CFB" w:rsidRDefault="00B35CFB" w:rsidP="00B35CFB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1.11.12</w:t>
      </w:r>
      <w:r w:rsidR="00214325" w:rsidRPr="00B35CFB">
        <w:rPr>
          <w:rFonts w:ascii="Liberation Serif" w:hAnsi="Liberation Serif"/>
        </w:rPr>
        <w:t>. Протоколы, составленные в ходе проведения конкурса, заявки на участие в конкурсе, конкурсная документация, изменения, внесенные в конкурсную документацию, и разъяснения конкурсной документации, а также аудиозаписи процедуры вскрытия конвертов с заявками на участие в конкурсе и проведения конкурса хранятся организатором конкурса в течение 3 лет.</w:t>
      </w:r>
    </w:p>
    <w:p w:rsidR="00AC52D6" w:rsidRPr="00AC52D6" w:rsidRDefault="00B35CFB" w:rsidP="00B35CFB">
      <w:pPr>
        <w:pStyle w:val="ConsPlusNormal"/>
        <w:ind w:firstLine="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1.11.13</w:t>
      </w:r>
      <w:r w:rsidR="00214325" w:rsidRPr="00B35CFB">
        <w:rPr>
          <w:rFonts w:ascii="Liberation Serif" w:hAnsi="Liberation Serif"/>
          <w:sz w:val="24"/>
          <w:szCs w:val="24"/>
        </w:rPr>
        <w:t>. Организатор конкурса в течение 10 рабочих дней с даты утверждения протокола конкурса уведомляет всех собственников помещений в многоквартирном доме и лиц, принявших помещения, о результатах открытого конкурса и об условиях договора управления этим домом путем размещения проекта договора</w:t>
      </w:r>
      <w:r w:rsidR="00AC52D6">
        <w:t xml:space="preserve"> </w:t>
      </w:r>
      <w:r w:rsidR="00AC52D6" w:rsidRPr="00AC52D6">
        <w:rPr>
          <w:rFonts w:ascii="Liberation Serif" w:hAnsi="Liberation Serif"/>
          <w:sz w:val="24"/>
          <w:szCs w:val="24"/>
        </w:rPr>
        <w:t>в местах, удобных для ознакомле</w:t>
      </w:r>
      <w:r w:rsidR="00EE25C2">
        <w:rPr>
          <w:rFonts w:ascii="Liberation Serif" w:hAnsi="Liberation Serif"/>
          <w:sz w:val="24"/>
          <w:szCs w:val="24"/>
        </w:rPr>
        <w:t>ния</w:t>
      </w:r>
      <w:r w:rsidR="00AC52D6" w:rsidRPr="00AC52D6">
        <w:rPr>
          <w:rFonts w:ascii="Liberation Serif" w:hAnsi="Liberation Serif"/>
          <w:sz w:val="24"/>
          <w:szCs w:val="24"/>
        </w:rPr>
        <w:t xml:space="preserve"> - на досках объявлений, размещенных во всех подъездах многоквартирного дома или в пределах земельного участка, на котором расположен многоквартирный дом, а также путем размещения сообщения о проведении конкурса на официальном сайте</w:t>
      </w:r>
      <w:r w:rsidR="00AC52D6">
        <w:rPr>
          <w:rFonts w:ascii="Liberation Serif" w:hAnsi="Liberation Serif"/>
          <w:sz w:val="24"/>
          <w:szCs w:val="24"/>
        </w:rPr>
        <w:t xml:space="preserve">: </w:t>
      </w:r>
      <w:hyperlink r:id="rId18" w:history="1">
        <w:r w:rsidR="00AC52D6" w:rsidRPr="00AC52D6">
          <w:rPr>
            <w:rStyle w:val="a5"/>
            <w:rFonts w:ascii="Liberation Serif" w:hAnsi="Liberation Serif" w:cs="Times New Roman"/>
            <w:color w:val="auto"/>
            <w:sz w:val="24"/>
            <w:szCs w:val="24"/>
            <w:u w:val="none"/>
            <w:lang w:val="en-US"/>
          </w:rPr>
          <w:t>www</w:t>
        </w:r>
        <w:r w:rsidR="00AC52D6" w:rsidRPr="00AC52D6">
          <w:rPr>
            <w:rStyle w:val="a5"/>
            <w:rFonts w:ascii="Liberation Serif" w:hAnsi="Liberation Serif" w:cs="Times New Roman"/>
            <w:color w:val="auto"/>
            <w:sz w:val="24"/>
            <w:szCs w:val="24"/>
            <w:u w:val="none"/>
          </w:rPr>
          <w:t>.</w:t>
        </w:r>
        <w:r w:rsidR="00AC52D6" w:rsidRPr="00AC52D6">
          <w:rPr>
            <w:rStyle w:val="a5"/>
            <w:rFonts w:ascii="Liberation Serif" w:hAnsi="Liberation Serif"/>
            <w:bCs/>
            <w:color w:val="auto"/>
            <w:sz w:val="24"/>
            <w:szCs w:val="24"/>
            <w:u w:val="none"/>
          </w:rPr>
          <w:t>torgi.gov.ru</w:t>
        </w:r>
      </w:hyperlink>
      <w:r w:rsidR="00AC52D6">
        <w:rPr>
          <w:rStyle w:val="a5"/>
          <w:rFonts w:ascii="Liberation Serif" w:hAnsi="Liberation Serif"/>
          <w:bCs/>
          <w:color w:val="auto"/>
          <w:sz w:val="24"/>
          <w:szCs w:val="24"/>
          <w:u w:val="none"/>
        </w:rPr>
        <w:t xml:space="preserve"> и на официальном сайте Администрации Каменского городского округа </w:t>
      </w:r>
      <w:r w:rsidR="00AC52D6" w:rsidRPr="00AC52D6">
        <w:rPr>
          <w:rFonts w:ascii="Liberation Serif" w:hAnsi="Liberation Serif"/>
          <w:sz w:val="24"/>
          <w:szCs w:val="24"/>
        </w:rPr>
        <w:t>по адресу</w:t>
      </w:r>
      <w:r w:rsidR="00AC52D6">
        <w:rPr>
          <w:rFonts w:ascii="Liberation Serif" w:hAnsi="Liberation Serif"/>
          <w:sz w:val="24"/>
          <w:szCs w:val="24"/>
        </w:rPr>
        <w:t>:</w:t>
      </w:r>
      <w:r w:rsidR="00AC52D6" w:rsidRPr="00AC52D6">
        <w:rPr>
          <w:rFonts w:ascii="Liberation Serif" w:hAnsi="Liberation Serif"/>
          <w:sz w:val="24"/>
          <w:szCs w:val="24"/>
        </w:rPr>
        <w:t xml:space="preserve"> </w:t>
      </w:r>
      <w:r w:rsidR="00AC52D6" w:rsidRPr="00AC52D6">
        <w:rPr>
          <w:rFonts w:ascii="Liberation Serif" w:hAnsi="Liberation Serif"/>
          <w:sz w:val="24"/>
          <w:szCs w:val="24"/>
          <w:lang w:val="en-US"/>
        </w:rPr>
        <w:t>www</w:t>
      </w:r>
      <w:r w:rsidR="00AC52D6" w:rsidRPr="00AC52D6">
        <w:rPr>
          <w:rFonts w:ascii="Liberation Serif" w:hAnsi="Liberation Serif"/>
          <w:sz w:val="24"/>
          <w:szCs w:val="24"/>
        </w:rPr>
        <w:t>.kamensk-adm.ru</w:t>
      </w:r>
    </w:p>
    <w:p w:rsidR="00F75651" w:rsidRPr="00CD06BC" w:rsidRDefault="00F75651" w:rsidP="00CD06BC">
      <w:pPr>
        <w:pStyle w:val="ConsPlusNormal"/>
        <w:widowControl/>
        <w:ind w:firstLine="0"/>
        <w:jc w:val="both"/>
        <w:rPr>
          <w:rFonts w:ascii="Liberation Serif" w:hAnsi="Liberation Serif" w:cs="Times New Roman"/>
          <w:sz w:val="24"/>
          <w:szCs w:val="24"/>
        </w:rPr>
      </w:pPr>
    </w:p>
    <w:p w:rsidR="005B577B" w:rsidRDefault="005B577B" w:rsidP="00CD06BC">
      <w:pPr>
        <w:pStyle w:val="ConsPlusNormal"/>
        <w:widowControl/>
        <w:ind w:firstLine="0"/>
        <w:rPr>
          <w:rFonts w:ascii="Liberation Serif" w:hAnsi="Liberation Serif" w:cs="Times New Roman"/>
          <w:b/>
          <w:sz w:val="24"/>
          <w:szCs w:val="24"/>
        </w:rPr>
      </w:pPr>
    </w:p>
    <w:p w:rsidR="00CD06BC" w:rsidRPr="001E1CE7" w:rsidRDefault="00F851A0" w:rsidP="00CD06BC">
      <w:pPr>
        <w:pStyle w:val="ConsPlusNormal"/>
        <w:widowControl/>
        <w:ind w:firstLine="0"/>
        <w:rPr>
          <w:rFonts w:ascii="Liberation Serif" w:hAnsi="Liberation Serif" w:cs="Times New Roman"/>
          <w:b/>
          <w:sz w:val="24"/>
          <w:szCs w:val="24"/>
        </w:rPr>
      </w:pPr>
      <w:r>
        <w:rPr>
          <w:rFonts w:ascii="Liberation Serif" w:hAnsi="Liberation Serif" w:cs="Times New Roman"/>
          <w:b/>
          <w:sz w:val="24"/>
          <w:szCs w:val="24"/>
        </w:rPr>
        <w:t>1.12</w:t>
      </w:r>
      <w:r w:rsidR="00CD06BC" w:rsidRPr="001E1CE7">
        <w:rPr>
          <w:rFonts w:ascii="Liberation Serif" w:hAnsi="Liberation Serif" w:cs="Times New Roman"/>
          <w:b/>
          <w:sz w:val="24"/>
          <w:szCs w:val="24"/>
        </w:rPr>
        <w:t>.</w:t>
      </w:r>
      <w:r w:rsidR="001E1CE7" w:rsidRPr="001E1CE7">
        <w:rPr>
          <w:rFonts w:ascii="Liberation Serif" w:hAnsi="Liberation Serif" w:cs="Times New Roman"/>
          <w:b/>
          <w:sz w:val="24"/>
          <w:szCs w:val="24"/>
        </w:rPr>
        <w:t xml:space="preserve"> </w:t>
      </w:r>
      <w:r w:rsidR="00CD06BC" w:rsidRPr="001E1CE7">
        <w:rPr>
          <w:rFonts w:ascii="Liberation Serif" w:hAnsi="Liberation Serif" w:cs="Times New Roman"/>
          <w:b/>
          <w:sz w:val="24"/>
          <w:szCs w:val="24"/>
        </w:rPr>
        <w:t>Обязанности и ответственность Победителя конкурса</w:t>
      </w:r>
    </w:p>
    <w:p w:rsidR="00CD06BC" w:rsidRPr="00794CC9" w:rsidRDefault="00CD06BC" w:rsidP="00CD06BC">
      <w:pPr>
        <w:pStyle w:val="ConsPlusNormal"/>
        <w:widowControl/>
        <w:ind w:firstLine="0"/>
        <w:rPr>
          <w:rFonts w:ascii="Liberation Serif" w:hAnsi="Liberation Serif" w:cs="Times New Roman"/>
          <w:sz w:val="24"/>
          <w:szCs w:val="24"/>
        </w:rPr>
      </w:pPr>
    </w:p>
    <w:p w:rsidR="0034124A" w:rsidRPr="003B53A2" w:rsidRDefault="00A83590" w:rsidP="0034124A">
      <w:pPr>
        <w:pStyle w:val="ConsPlusNormal"/>
        <w:widowControl/>
        <w:ind w:firstLine="0"/>
        <w:jc w:val="both"/>
        <w:rPr>
          <w:rFonts w:ascii="Liberation Serif" w:hAnsi="Liberation Serif"/>
          <w:sz w:val="24"/>
          <w:szCs w:val="24"/>
        </w:rPr>
      </w:pPr>
      <w:r w:rsidRPr="00A83590">
        <w:rPr>
          <w:rFonts w:ascii="Liberation Serif" w:hAnsi="Liberation Serif"/>
          <w:sz w:val="24"/>
          <w:szCs w:val="24"/>
        </w:rPr>
        <w:lastRenderedPageBreak/>
        <w:t>пгт. Мартюш, ул. Школьная, д.8, д.10, д.11</w:t>
      </w:r>
      <w:r w:rsidR="00F851A0">
        <w:rPr>
          <w:rFonts w:ascii="Liberation Serif" w:hAnsi="Liberation Serif"/>
          <w:sz w:val="24"/>
          <w:szCs w:val="24"/>
        </w:rPr>
        <w:t>1.12</w:t>
      </w:r>
      <w:r w:rsidR="0034124A">
        <w:rPr>
          <w:rFonts w:ascii="Liberation Serif" w:hAnsi="Liberation Serif"/>
          <w:sz w:val="24"/>
          <w:szCs w:val="24"/>
        </w:rPr>
        <w:t>.1</w:t>
      </w:r>
      <w:r w:rsidR="0034124A" w:rsidRPr="003B53A2">
        <w:rPr>
          <w:rFonts w:ascii="Liberation Serif" w:hAnsi="Liberation Serif"/>
          <w:sz w:val="24"/>
          <w:szCs w:val="24"/>
        </w:rPr>
        <w:t xml:space="preserve">. Победитель конкурса, участник конкурса в случаях, предусмотренных </w:t>
      </w:r>
      <w:r w:rsidR="0034124A">
        <w:rPr>
          <w:rFonts w:ascii="Liberation Serif" w:hAnsi="Liberation Serif"/>
          <w:sz w:val="24"/>
          <w:szCs w:val="24"/>
        </w:rPr>
        <w:t>пунктами </w:t>
      </w:r>
      <w:r w:rsidR="00352C63">
        <w:rPr>
          <w:rFonts w:ascii="Liberation Serif" w:hAnsi="Liberation Serif"/>
          <w:sz w:val="24"/>
          <w:szCs w:val="24"/>
        </w:rPr>
        <w:t>1.9.6</w:t>
      </w:r>
      <w:r w:rsidR="0034124A" w:rsidRPr="003B53A2">
        <w:rPr>
          <w:rFonts w:ascii="Liberation Serif" w:hAnsi="Liberation Serif"/>
          <w:sz w:val="24"/>
          <w:szCs w:val="24"/>
        </w:rPr>
        <w:t xml:space="preserve">. </w:t>
      </w:r>
      <w:r w:rsidR="00F851A0">
        <w:rPr>
          <w:rFonts w:ascii="Liberation Serif" w:hAnsi="Liberation Serif"/>
          <w:sz w:val="24"/>
          <w:szCs w:val="24"/>
        </w:rPr>
        <w:t xml:space="preserve"> и  1.12</w:t>
      </w:r>
      <w:r w:rsidR="0034124A">
        <w:rPr>
          <w:rFonts w:ascii="Liberation Serif" w:hAnsi="Liberation Serif"/>
          <w:sz w:val="24"/>
          <w:szCs w:val="24"/>
        </w:rPr>
        <w:t>.4 конкурсной документации</w:t>
      </w:r>
      <w:r w:rsidR="0034124A" w:rsidRPr="003B53A2">
        <w:rPr>
          <w:rFonts w:ascii="Liberation Serif" w:hAnsi="Liberation Serif"/>
          <w:sz w:val="24"/>
          <w:szCs w:val="24"/>
        </w:rPr>
        <w:t>, в течение 10 рабочих дней с даты утверждения протокола конкурса представляет организатору конкурса подписанный им проект договора управления многоквартирным домом, а также обес</w:t>
      </w:r>
      <w:r w:rsidR="00871852">
        <w:rPr>
          <w:rFonts w:ascii="Liberation Serif" w:hAnsi="Liberation Serif"/>
          <w:sz w:val="24"/>
          <w:szCs w:val="24"/>
        </w:rPr>
        <w:t>печение исполнения обязательств в размере 8 482 рубля 16 коп.</w:t>
      </w:r>
    </w:p>
    <w:p w:rsidR="0034124A" w:rsidRPr="00F75651" w:rsidRDefault="00F851A0" w:rsidP="0034124A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1.12</w:t>
      </w:r>
      <w:r w:rsidR="0034124A" w:rsidRPr="00F75651">
        <w:rPr>
          <w:rFonts w:ascii="Liberation Serif" w:hAnsi="Liberation Serif"/>
        </w:rPr>
        <w:t xml:space="preserve">.2. Победитель конкурса, участник конкурса в случаях, предусмотренных </w:t>
      </w:r>
      <w:r w:rsidR="00352C63">
        <w:rPr>
          <w:rFonts w:ascii="Liberation Serif" w:eastAsia="Arial Unicode MS" w:hAnsi="Liberation Serif"/>
        </w:rPr>
        <w:t>пунктами 1.9.6.</w:t>
      </w:r>
      <w:r w:rsidR="0034124A" w:rsidRPr="00F75651">
        <w:rPr>
          <w:rFonts w:ascii="Liberation Serif" w:hAnsi="Liberation Serif"/>
        </w:rPr>
        <w:t xml:space="preserve"> и </w:t>
      </w:r>
      <w:r>
        <w:rPr>
          <w:rFonts w:ascii="Liberation Serif" w:eastAsia="Arial Unicode MS" w:hAnsi="Liberation Serif"/>
        </w:rPr>
        <w:t>1.12</w:t>
      </w:r>
      <w:r w:rsidR="0034124A" w:rsidRPr="00F75651">
        <w:rPr>
          <w:rFonts w:ascii="Liberation Serif" w:eastAsia="Arial Unicode MS" w:hAnsi="Liberation Serif"/>
        </w:rPr>
        <w:t>.4</w:t>
      </w:r>
      <w:r w:rsidR="00352C63">
        <w:rPr>
          <w:rFonts w:ascii="Liberation Serif" w:eastAsia="Arial Unicode MS" w:hAnsi="Liberation Serif"/>
        </w:rPr>
        <w:t>.</w:t>
      </w:r>
      <w:r w:rsidR="0034124A" w:rsidRPr="00F75651">
        <w:rPr>
          <w:rFonts w:ascii="Liberation Serif" w:hAnsi="Liberation Serif"/>
        </w:rPr>
        <w:t xml:space="preserve"> конкурсной документации, в течение 20 дней с даты утверждения протокола конкурса, но не ранее чем через 10 дней со дня размещения протокола конкурса на официальном сайте, направляет подписанные им проекты договоров управления многоквартирным домом собственникам помещений в многоквартирном доме и лицам, принявшим помещения, для подписания указанных договоров в порядке, установленном </w:t>
      </w:r>
      <w:hyperlink r:id="rId19" w:anchor="block_445" w:history="1">
        <w:r w:rsidR="0034124A" w:rsidRPr="00F75651">
          <w:rPr>
            <w:rStyle w:val="a5"/>
            <w:rFonts w:ascii="Liberation Serif" w:eastAsia="Arial Unicode MS" w:hAnsi="Liberation Serif"/>
            <w:color w:val="auto"/>
            <w:u w:val="none"/>
          </w:rPr>
          <w:t>статьей 445</w:t>
        </w:r>
      </w:hyperlink>
      <w:r w:rsidR="0034124A" w:rsidRPr="00F75651">
        <w:rPr>
          <w:rFonts w:ascii="Liberation Serif" w:hAnsi="Liberation Serif"/>
        </w:rPr>
        <w:t xml:space="preserve"> Гражданского кодекса Российской Федерации.</w:t>
      </w:r>
    </w:p>
    <w:p w:rsidR="0034124A" w:rsidRPr="00F75651" w:rsidRDefault="00F851A0" w:rsidP="0034124A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1.12</w:t>
      </w:r>
      <w:r w:rsidR="0034124A" w:rsidRPr="00F75651">
        <w:rPr>
          <w:rFonts w:ascii="Liberation Serif" w:hAnsi="Liberation Serif"/>
        </w:rPr>
        <w:t xml:space="preserve">.3. В случае если победитель конкурса в срок, предусмотренный </w:t>
      </w:r>
      <w:r>
        <w:rPr>
          <w:rFonts w:ascii="Liberation Serif" w:eastAsia="Arial Unicode MS" w:hAnsi="Liberation Serif"/>
        </w:rPr>
        <w:t>пунктом 1.12</w:t>
      </w:r>
      <w:r w:rsidR="0034124A" w:rsidRPr="00F75651">
        <w:rPr>
          <w:rFonts w:ascii="Liberation Serif" w:eastAsia="Arial Unicode MS" w:hAnsi="Liberation Serif"/>
        </w:rPr>
        <w:t>.1</w:t>
      </w:r>
      <w:r w:rsidR="00352C63">
        <w:rPr>
          <w:rFonts w:ascii="Liberation Serif" w:eastAsia="Arial Unicode MS" w:hAnsi="Liberation Serif"/>
        </w:rPr>
        <w:t>.</w:t>
      </w:r>
      <w:r w:rsidR="0034124A" w:rsidRPr="00F75651">
        <w:rPr>
          <w:rFonts w:ascii="Liberation Serif" w:hAnsi="Liberation Serif"/>
        </w:rPr>
        <w:t xml:space="preserve"> конкурсной документации, не представил организатору конкурса подписанный им проект договора управления многоквартирным домом, а также обеспечение исполнения обязательств (нотариально заверенную копию договора о страховании ответственности или договора о залоге депозита либо безотзывную банковскую гарантию), он признается уклонившимся от заключения договора управления многоквартирным домом.</w:t>
      </w:r>
    </w:p>
    <w:p w:rsidR="0034124A" w:rsidRPr="00F75651" w:rsidRDefault="00F851A0" w:rsidP="0034124A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1.12</w:t>
      </w:r>
      <w:r w:rsidR="0034124A" w:rsidRPr="00F75651">
        <w:rPr>
          <w:rFonts w:ascii="Liberation Serif" w:hAnsi="Liberation Serif"/>
        </w:rPr>
        <w:t xml:space="preserve">.4. В случае признания победителя конкурса, признанного победителем в соответствии с </w:t>
      </w:r>
      <w:r w:rsidR="0034124A" w:rsidRPr="00F75651">
        <w:rPr>
          <w:rFonts w:ascii="Liberation Serif" w:eastAsia="Arial Unicode MS" w:hAnsi="Liberation Serif"/>
        </w:rPr>
        <w:t>пунктом 1.11.3. конкурсной документации</w:t>
      </w:r>
      <w:r w:rsidR="0034124A" w:rsidRPr="00F75651">
        <w:rPr>
          <w:rFonts w:ascii="Liberation Serif" w:hAnsi="Liberation Serif"/>
        </w:rPr>
        <w:t>, уклонившимся от заключения договора управления многоквартирным домом, организатор конкурса предлагает заключить договор управления многоквартирным домом участнику конкурса, сделавшему предыдущее предложение по наименьшему размеру платы за содержание и ремонт жилого помещения.</w:t>
      </w:r>
    </w:p>
    <w:p w:rsidR="0034124A" w:rsidRPr="00F75651" w:rsidRDefault="0034124A" w:rsidP="0034124A">
      <w:pPr>
        <w:pStyle w:val="s1"/>
        <w:spacing w:before="0" w:beforeAutospacing="0" w:after="0" w:afterAutospacing="0"/>
        <w:ind w:firstLine="708"/>
        <w:jc w:val="both"/>
        <w:rPr>
          <w:rFonts w:ascii="Liberation Serif" w:hAnsi="Liberation Serif"/>
        </w:rPr>
      </w:pPr>
      <w:r w:rsidRPr="00F75651">
        <w:rPr>
          <w:rFonts w:ascii="Liberation Serif" w:hAnsi="Liberation Serif"/>
        </w:rPr>
        <w:t xml:space="preserve">В случае признания победителя конкурса, признанного победителем в соответствии с </w:t>
      </w:r>
      <w:r w:rsidRPr="00F75651">
        <w:rPr>
          <w:rFonts w:ascii="Liberation Serif" w:eastAsia="Arial Unicode MS" w:hAnsi="Liberation Serif"/>
        </w:rPr>
        <w:t>пунктом 1.11.5</w:t>
      </w:r>
      <w:r w:rsidR="00352C63">
        <w:rPr>
          <w:rFonts w:ascii="Liberation Serif" w:eastAsia="Arial Unicode MS" w:hAnsi="Liberation Serif"/>
        </w:rPr>
        <w:t>.</w:t>
      </w:r>
      <w:r w:rsidRPr="00F75651">
        <w:rPr>
          <w:rFonts w:ascii="Liberation Serif" w:eastAsia="Arial Unicode MS" w:hAnsi="Liberation Serif"/>
        </w:rPr>
        <w:t xml:space="preserve"> конкурсной документации</w:t>
      </w:r>
      <w:r w:rsidRPr="00F75651">
        <w:rPr>
          <w:rFonts w:ascii="Liberation Serif" w:hAnsi="Liberation Serif"/>
        </w:rPr>
        <w:t>, уклонившимся от заключения договора управления многоквартирным домом, организатор конкурса предлагает заключить договор управления многоквартирным домом участнику конкурса, предложившему одинаковый с победителем конкурса размер платы за содержание и ремонт жилого помещения и подавшему заявку на участие в конкурсе следующим после победителя конкурса.</w:t>
      </w:r>
    </w:p>
    <w:p w:rsidR="0034124A" w:rsidRPr="00F75651" w:rsidRDefault="00F851A0" w:rsidP="0034124A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1.12</w:t>
      </w:r>
      <w:r w:rsidR="0034124A" w:rsidRPr="00F75651">
        <w:rPr>
          <w:rFonts w:ascii="Liberation Serif" w:hAnsi="Liberation Serif"/>
        </w:rPr>
        <w:t>.5. В случае уклонения от заключения договора управления многоквартирным домом средства, внесенные в качестве обеспечения заявки на участие в конкурсе, не возвращаются.</w:t>
      </w:r>
    </w:p>
    <w:p w:rsidR="0034124A" w:rsidRPr="00F75651" w:rsidRDefault="00F851A0" w:rsidP="0034124A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1.12</w:t>
      </w:r>
      <w:r w:rsidR="0034124A" w:rsidRPr="00F75651">
        <w:rPr>
          <w:rFonts w:ascii="Liberation Serif" w:hAnsi="Liberation Serif"/>
        </w:rPr>
        <w:t>.6. Средства, внесенные в качестве обеспечения заявки на участие в конкурсе, возвращаются победителю конкурса и участнику конкурса, который сделал предыдущее предложение по наименьшему размеру платы за содержание и ремонт жилого помещения, в течение 5 рабочих дней с даты представления организатору конкурса подписанного победителем конкурса проекта договора управления многоквартирным домом и обеспечения исполнения обязательств.</w:t>
      </w:r>
    </w:p>
    <w:p w:rsidR="00CD06BC" w:rsidRPr="00CD06BC" w:rsidRDefault="00F851A0" w:rsidP="00B357B6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1.12</w:t>
      </w:r>
      <w:r w:rsidR="0034124A" w:rsidRPr="00F75651">
        <w:rPr>
          <w:rFonts w:ascii="Liberation Serif" w:hAnsi="Liberation Serif"/>
        </w:rPr>
        <w:t xml:space="preserve">.7. Победитель конкурса в случаях, предусмотренных </w:t>
      </w:r>
      <w:r w:rsidR="0034124A">
        <w:rPr>
          <w:rFonts w:ascii="Liberation Serif" w:eastAsia="Arial Unicode MS" w:hAnsi="Liberation Serif"/>
        </w:rPr>
        <w:t>пунктами 1.11.3</w:t>
      </w:r>
      <w:r w:rsidR="00352C63">
        <w:rPr>
          <w:rFonts w:ascii="Liberation Serif" w:eastAsia="Arial Unicode MS" w:hAnsi="Liberation Serif"/>
        </w:rPr>
        <w:t>.</w:t>
      </w:r>
      <w:r w:rsidR="0034124A" w:rsidRPr="00F75651">
        <w:rPr>
          <w:rFonts w:ascii="Liberation Serif" w:hAnsi="Liberation Serif"/>
        </w:rPr>
        <w:t xml:space="preserve"> и </w:t>
      </w:r>
      <w:r w:rsidR="0034124A">
        <w:rPr>
          <w:rFonts w:ascii="Liberation Serif" w:eastAsia="Arial Unicode MS" w:hAnsi="Liberation Serif"/>
        </w:rPr>
        <w:t>1.11.5</w:t>
      </w:r>
      <w:r w:rsidR="00352C63">
        <w:rPr>
          <w:rFonts w:ascii="Liberation Serif" w:eastAsia="Arial Unicode MS" w:hAnsi="Liberation Serif"/>
        </w:rPr>
        <w:t>.</w:t>
      </w:r>
      <w:r w:rsidR="0034124A">
        <w:rPr>
          <w:rFonts w:ascii="Liberation Serif" w:hAnsi="Liberation Serif"/>
        </w:rPr>
        <w:t xml:space="preserve"> конкурсной документации</w:t>
      </w:r>
      <w:r w:rsidR="0034124A" w:rsidRPr="00F75651">
        <w:rPr>
          <w:rFonts w:ascii="Liberation Serif" w:hAnsi="Liberation Serif"/>
        </w:rPr>
        <w:t xml:space="preserve"> (участник конкурса в случаях, предусмотренных </w:t>
      </w:r>
      <w:r w:rsidR="00352C63">
        <w:rPr>
          <w:rFonts w:ascii="Liberation Serif" w:eastAsia="Arial Unicode MS" w:hAnsi="Liberation Serif"/>
        </w:rPr>
        <w:t>пунктами 1.9.6.</w:t>
      </w:r>
      <w:r w:rsidR="0034124A" w:rsidRPr="00F75651">
        <w:rPr>
          <w:rFonts w:ascii="Liberation Serif" w:hAnsi="Liberation Serif"/>
        </w:rPr>
        <w:t xml:space="preserve"> и </w:t>
      </w:r>
      <w:r>
        <w:rPr>
          <w:rFonts w:ascii="Liberation Serif" w:eastAsia="Arial Unicode MS" w:hAnsi="Liberation Serif"/>
        </w:rPr>
        <w:t>1.12</w:t>
      </w:r>
      <w:r w:rsidR="0034124A">
        <w:rPr>
          <w:rFonts w:ascii="Liberation Serif" w:eastAsia="Arial Unicode MS" w:hAnsi="Liberation Serif"/>
        </w:rPr>
        <w:t>.4</w:t>
      </w:r>
      <w:r w:rsidR="00352C63">
        <w:rPr>
          <w:rFonts w:ascii="Liberation Serif" w:eastAsia="Arial Unicode MS" w:hAnsi="Liberation Serif"/>
        </w:rPr>
        <w:t>.</w:t>
      </w:r>
      <w:r w:rsidR="0034124A">
        <w:rPr>
          <w:rFonts w:ascii="Liberation Serif" w:hAnsi="Liberation Serif"/>
        </w:rPr>
        <w:t xml:space="preserve"> конкурсной документации</w:t>
      </w:r>
      <w:r w:rsidR="0034124A" w:rsidRPr="00F75651">
        <w:rPr>
          <w:rFonts w:ascii="Liberation Serif" w:hAnsi="Liberation Serif"/>
        </w:rPr>
        <w:t xml:space="preserve">), принимает на себя обязательства выполнять работы и услуги, входящие в перечень работ и услуг, предусмотренный </w:t>
      </w:r>
      <w:r w:rsidR="0034124A">
        <w:rPr>
          <w:rFonts w:ascii="Liberation Serif" w:eastAsia="Arial Unicode MS" w:hAnsi="Liberation Serif"/>
        </w:rPr>
        <w:t xml:space="preserve">приложением </w:t>
      </w:r>
      <w:r w:rsidR="0034124A">
        <w:rPr>
          <w:rFonts w:ascii="Liberation Serif" w:eastAsia="Arial Unicode MS" w:hAnsi="Liberation Serif"/>
          <w:lang w:val="en-US"/>
        </w:rPr>
        <w:t>N</w:t>
      </w:r>
      <w:r w:rsidR="0034124A">
        <w:rPr>
          <w:rFonts w:ascii="Liberation Serif" w:eastAsia="Arial Unicode MS" w:hAnsi="Liberation Serif"/>
        </w:rPr>
        <w:t xml:space="preserve"> 3 конкурсной документации</w:t>
      </w:r>
      <w:r w:rsidR="0034124A" w:rsidRPr="00F75651">
        <w:rPr>
          <w:rFonts w:ascii="Liberation Serif" w:hAnsi="Liberation Serif"/>
        </w:rPr>
        <w:t>, за плату за содержание и ремонт жилого помещения в размере, предложенном таким победителем (таким участником) конкурса.</w:t>
      </w:r>
    </w:p>
    <w:p w:rsidR="005E1621" w:rsidRDefault="00663D6D" w:rsidP="005E1621">
      <w:r>
        <w:t xml:space="preserve"> </w:t>
      </w:r>
    </w:p>
    <w:p w:rsidR="005E1621" w:rsidRPr="00AC0AF8" w:rsidRDefault="005E1621" w:rsidP="005E1621"/>
    <w:p w:rsidR="005B577B" w:rsidRPr="00D94002" w:rsidRDefault="005E1621" w:rsidP="00D94002">
      <w:pPr>
        <w:pStyle w:val="ConsPlusNormal"/>
        <w:pageBreakBefore/>
        <w:widowControl/>
        <w:ind w:firstLine="0"/>
        <w:jc w:val="right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lastRenderedPageBreak/>
        <w:t xml:space="preserve">Приложение </w:t>
      </w:r>
      <w:r>
        <w:rPr>
          <w:rFonts w:ascii="Liberation Serif" w:hAnsi="Liberation Serif" w:cs="Times New Roman"/>
          <w:sz w:val="24"/>
          <w:szCs w:val="24"/>
          <w:lang w:val="en-US"/>
        </w:rPr>
        <w:t>N</w:t>
      </w:r>
      <w:r w:rsidRPr="00CD06BC">
        <w:rPr>
          <w:rFonts w:ascii="Liberation Serif" w:hAnsi="Liberation Serif" w:cs="Times New Roman"/>
          <w:sz w:val="24"/>
          <w:szCs w:val="24"/>
        </w:rPr>
        <w:t xml:space="preserve"> 1</w:t>
      </w:r>
    </w:p>
    <w:p w:rsidR="005E1621" w:rsidRPr="00CD5A13" w:rsidRDefault="00CD5A13" w:rsidP="00CD5A13">
      <w:pPr>
        <w:jc w:val="right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 </w:t>
      </w:r>
      <w:r w:rsidR="006938B0" w:rsidRPr="00CD5A13">
        <w:rPr>
          <w:rFonts w:ascii="Liberation Serif" w:hAnsi="Liberation Serif"/>
          <w:bCs/>
        </w:rPr>
        <w:t xml:space="preserve"> </w:t>
      </w:r>
      <w:r w:rsidR="005B577B" w:rsidRPr="00CD5A13">
        <w:rPr>
          <w:rFonts w:ascii="Liberation Serif" w:hAnsi="Liberation Serif"/>
          <w:bCs/>
        </w:rPr>
        <w:t xml:space="preserve"> </w:t>
      </w:r>
      <w:r w:rsidR="00A73011" w:rsidRPr="00CD5A13">
        <w:rPr>
          <w:rFonts w:ascii="Liberation Serif" w:hAnsi="Liberation Serif"/>
        </w:rPr>
        <w:t xml:space="preserve"> </w:t>
      </w:r>
    </w:p>
    <w:p w:rsidR="005E1621" w:rsidRPr="00CD06BC" w:rsidRDefault="005E1621" w:rsidP="005E1621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</w:p>
    <w:p w:rsidR="005E1621" w:rsidRPr="00D81826" w:rsidRDefault="005E1621" w:rsidP="005E1621">
      <w:pPr>
        <w:pStyle w:val="a4"/>
        <w:numPr>
          <w:ilvl w:val="0"/>
          <w:numId w:val="1"/>
        </w:numPr>
        <w:jc w:val="center"/>
        <w:rPr>
          <w:rFonts w:ascii="Liberation Serif" w:hAnsi="Liberation Serif"/>
          <w:b/>
          <w:bCs/>
          <w:sz w:val="28"/>
          <w:szCs w:val="28"/>
        </w:rPr>
      </w:pPr>
      <w:r w:rsidRPr="00D81826">
        <w:rPr>
          <w:rFonts w:ascii="Liberation Serif" w:hAnsi="Liberation Serif"/>
          <w:b/>
          <w:bCs/>
          <w:spacing w:val="40"/>
          <w:sz w:val="28"/>
          <w:szCs w:val="28"/>
        </w:rPr>
        <w:t>ЗАЯВКА</w:t>
      </w:r>
      <w:r w:rsidRPr="00D81826">
        <w:rPr>
          <w:rFonts w:ascii="Liberation Serif" w:hAnsi="Liberation Serif"/>
          <w:b/>
          <w:bCs/>
          <w:sz w:val="28"/>
          <w:szCs w:val="28"/>
        </w:rPr>
        <w:br/>
        <w:t>на участие в конкурсе по отбору управляющей организации</w:t>
      </w:r>
      <w:r w:rsidRPr="00D81826">
        <w:rPr>
          <w:rFonts w:ascii="Liberation Serif" w:hAnsi="Liberation Serif"/>
          <w:b/>
          <w:bCs/>
          <w:sz w:val="28"/>
          <w:szCs w:val="28"/>
        </w:rPr>
        <w:br/>
        <w:t>для управления многоквартирным</w:t>
      </w:r>
      <w:r w:rsidR="00C302CB">
        <w:rPr>
          <w:rFonts w:ascii="Liberation Serif" w:hAnsi="Liberation Serif"/>
          <w:b/>
          <w:bCs/>
          <w:sz w:val="28"/>
          <w:szCs w:val="28"/>
        </w:rPr>
        <w:t>и домами</w:t>
      </w:r>
    </w:p>
    <w:p w:rsidR="005E1621" w:rsidRPr="00D81826" w:rsidRDefault="005E1621" w:rsidP="005E1621">
      <w:pPr>
        <w:pStyle w:val="a4"/>
        <w:numPr>
          <w:ilvl w:val="0"/>
          <w:numId w:val="1"/>
        </w:numPr>
        <w:jc w:val="both"/>
        <w:rPr>
          <w:rFonts w:ascii="Liberation Serif" w:hAnsi="Liberation Serif"/>
        </w:rPr>
      </w:pPr>
    </w:p>
    <w:p w:rsidR="005E1621" w:rsidRPr="00D81826" w:rsidRDefault="005E1621" w:rsidP="005E1621">
      <w:pPr>
        <w:pStyle w:val="a4"/>
        <w:numPr>
          <w:ilvl w:val="0"/>
          <w:numId w:val="1"/>
        </w:numPr>
        <w:jc w:val="center"/>
        <w:rPr>
          <w:rFonts w:ascii="Liberation Serif" w:hAnsi="Liberation Serif"/>
          <w:b/>
          <w:bCs/>
          <w:sz w:val="28"/>
          <w:szCs w:val="28"/>
        </w:rPr>
      </w:pPr>
      <w:r w:rsidRPr="00D81826">
        <w:rPr>
          <w:rFonts w:ascii="Liberation Serif" w:hAnsi="Liberation Serif"/>
          <w:b/>
          <w:bCs/>
          <w:sz w:val="28"/>
          <w:szCs w:val="28"/>
        </w:rPr>
        <w:t>1. Заявление об участии в конкурсе</w:t>
      </w:r>
    </w:p>
    <w:p w:rsidR="005E1621" w:rsidRPr="00D81826" w:rsidRDefault="005E1621" w:rsidP="005E1621">
      <w:pPr>
        <w:pStyle w:val="a4"/>
        <w:numPr>
          <w:ilvl w:val="0"/>
          <w:numId w:val="1"/>
        </w:numPr>
        <w:jc w:val="both"/>
        <w:rPr>
          <w:rFonts w:ascii="Liberation Serif" w:hAnsi="Liberation Serif"/>
        </w:rPr>
      </w:pPr>
    </w:p>
    <w:tbl>
      <w:tblPr>
        <w:tblStyle w:val="a3"/>
        <w:tblW w:w="0" w:type="auto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489"/>
        <w:gridCol w:w="134"/>
      </w:tblGrid>
      <w:tr w:rsidR="005E1621" w:rsidRPr="00D81826" w:rsidTr="009B2B9B">
        <w:tc>
          <w:tcPr>
            <w:tcW w:w="10051" w:type="dxa"/>
            <w:tcBorders>
              <w:bottom w:val="single" w:sz="4" w:space="0" w:color="auto"/>
            </w:tcBorders>
            <w:vAlign w:val="bottom"/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</w:rPr>
            </w:pPr>
          </w:p>
        </w:tc>
        <w:tc>
          <w:tcPr>
            <w:tcW w:w="140" w:type="dxa"/>
            <w:vAlign w:val="bottom"/>
          </w:tcPr>
          <w:p w:rsidR="005E1621" w:rsidRPr="00D81826" w:rsidRDefault="005E1621" w:rsidP="009B2B9B">
            <w:pPr>
              <w:jc w:val="right"/>
              <w:rPr>
                <w:rFonts w:ascii="Liberation Serif" w:hAnsi="Liberation Serif"/>
              </w:rPr>
            </w:pPr>
            <w:r w:rsidRPr="00D81826">
              <w:rPr>
                <w:rFonts w:ascii="Liberation Serif" w:hAnsi="Liberation Serif"/>
              </w:rPr>
              <w:t>,</w:t>
            </w:r>
          </w:p>
        </w:tc>
      </w:tr>
      <w:tr w:rsidR="005E1621" w:rsidRPr="00D81826" w:rsidTr="009B2B9B">
        <w:tc>
          <w:tcPr>
            <w:tcW w:w="10051" w:type="dxa"/>
            <w:tcBorders>
              <w:top w:val="single" w:sz="4" w:space="0" w:color="auto"/>
            </w:tcBorders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  <w:sz w:val="14"/>
                <w:szCs w:val="14"/>
              </w:rPr>
            </w:pPr>
            <w:r w:rsidRPr="00D81826">
              <w:rPr>
                <w:rFonts w:ascii="Liberation Serif" w:hAnsi="Liberation Serif"/>
                <w:sz w:val="14"/>
                <w:szCs w:val="14"/>
              </w:rPr>
              <w:t>(организационно-правовая форма, наименование/фирменное наименование организации или ф. и. о. физического лица, данные документа, удостоверяющего личность)</w:t>
            </w:r>
          </w:p>
        </w:tc>
        <w:tc>
          <w:tcPr>
            <w:tcW w:w="140" w:type="dxa"/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  <w:sz w:val="14"/>
                <w:szCs w:val="14"/>
              </w:rPr>
            </w:pPr>
          </w:p>
        </w:tc>
      </w:tr>
      <w:tr w:rsidR="005E1621" w:rsidRPr="00D81826" w:rsidTr="009B2B9B">
        <w:tc>
          <w:tcPr>
            <w:tcW w:w="10051" w:type="dxa"/>
            <w:tcBorders>
              <w:bottom w:val="single" w:sz="4" w:space="0" w:color="auto"/>
            </w:tcBorders>
            <w:vAlign w:val="bottom"/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</w:rPr>
            </w:pPr>
          </w:p>
        </w:tc>
        <w:tc>
          <w:tcPr>
            <w:tcW w:w="140" w:type="dxa"/>
            <w:vAlign w:val="bottom"/>
          </w:tcPr>
          <w:p w:rsidR="005E1621" w:rsidRPr="00D81826" w:rsidRDefault="005E1621" w:rsidP="009B2B9B">
            <w:pPr>
              <w:jc w:val="right"/>
              <w:rPr>
                <w:rFonts w:ascii="Liberation Serif" w:hAnsi="Liberation Serif"/>
              </w:rPr>
            </w:pPr>
            <w:r w:rsidRPr="00D81826">
              <w:rPr>
                <w:rFonts w:ascii="Liberation Serif" w:hAnsi="Liberation Serif"/>
              </w:rPr>
              <w:t>,</w:t>
            </w:r>
          </w:p>
        </w:tc>
      </w:tr>
      <w:tr w:rsidR="005E1621" w:rsidRPr="00D81826" w:rsidTr="009B2B9B">
        <w:tc>
          <w:tcPr>
            <w:tcW w:w="10051" w:type="dxa"/>
            <w:tcBorders>
              <w:top w:val="single" w:sz="4" w:space="0" w:color="auto"/>
            </w:tcBorders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  <w:sz w:val="14"/>
                <w:szCs w:val="14"/>
              </w:rPr>
            </w:pPr>
            <w:r w:rsidRPr="00D81826">
              <w:rPr>
                <w:rFonts w:ascii="Liberation Serif" w:hAnsi="Liberation Serif"/>
                <w:sz w:val="14"/>
                <w:szCs w:val="14"/>
              </w:rPr>
              <w:t>(место нахождения, почтовый адрес организации или место жительства индивидуального предпринимателя)</w:t>
            </w:r>
          </w:p>
        </w:tc>
        <w:tc>
          <w:tcPr>
            <w:tcW w:w="140" w:type="dxa"/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  <w:sz w:val="14"/>
                <w:szCs w:val="14"/>
              </w:rPr>
            </w:pPr>
          </w:p>
        </w:tc>
      </w:tr>
      <w:tr w:rsidR="005E1621" w:rsidRPr="00D81826" w:rsidTr="009B2B9B">
        <w:tc>
          <w:tcPr>
            <w:tcW w:w="10191" w:type="dxa"/>
            <w:gridSpan w:val="2"/>
            <w:tcBorders>
              <w:bottom w:val="single" w:sz="4" w:space="0" w:color="auto"/>
            </w:tcBorders>
            <w:vAlign w:val="bottom"/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</w:rPr>
            </w:pPr>
          </w:p>
        </w:tc>
      </w:tr>
      <w:tr w:rsidR="005E1621" w:rsidRPr="00D81826" w:rsidTr="009B2B9B">
        <w:tc>
          <w:tcPr>
            <w:tcW w:w="10191" w:type="dxa"/>
            <w:gridSpan w:val="2"/>
            <w:tcBorders>
              <w:top w:val="single" w:sz="4" w:space="0" w:color="auto"/>
            </w:tcBorders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  <w:sz w:val="14"/>
                <w:szCs w:val="14"/>
              </w:rPr>
            </w:pPr>
            <w:r w:rsidRPr="00D81826">
              <w:rPr>
                <w:rFonts w:ascii="Liberation Serif" w:hAnsi="Liberation Serif"/>
                <w:sz w:val="14"/>
                <w:szCs w:val="14"/>
              </w:rPr>
              <w:t>(номер телефона)</w:t>
            </w:r>
          </w:p>
        </w:tc>
      </w:tr>
    </w:tbl>
    <w:p w:rsidR="005E1621" w:rsidRPr="00D81826" w:rsidRDefault="005E1621" w:rsidP="005E1621">
      <w:pPr>
        <w:pStyle w:val="a4"/>
        <w:numPr>
          <w:ilvl w:val="0"/>
          <w:numId w:val="1"/>
        </w:numPr>
        <w:jc w:val="both"/>
        <w:rPr>
          <w:rFonts w:ascii="Liberation Serif" w:hAnsi="Liberation Serif"/>
          <w:sz w:val="2"/>
          <w:szCs w:val="2"/>
        </w:rPr>
      </w:pPr>
      <w:r w:rsidRPr="00D81826">
        <w:rPr>
          <w:rFonts w:ascii="Liberation Serif" w:hAnsi="Liberation Serif"/>
        </w:rPr>
        <w:t>заявляет об участии в конкурсе по отбору управляющей организации для управления много-</w:t>
      </w:r>
      <w:r w:rsidRPr="00D81826">
        <w:rPr>
          <w:rFonts w:ascii="Liberation Serif" w:hAnsi="Liberation Serif"/>
          <w:color w:val="FF0000"/>
        </w:rPr>
        <w:br/>
      </w:r>
    </w:p>
    <w:tbl>
      <w:tblPr>
        <w:tblStyle w:val="a3"/>
        <w:tblW w:w="10446" w:type="dxa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816"/>
        <w:gridCol w:w="20"/>
        <w:gridCol w:w="610"/>
      </w:tblGrid>
      <w:tr w:rsidR="005E1621" w:rsidRPr="00D81826" w:rsidTr="00C302CB">
        <w:trPr>
          <w:trHeight w:val="460"/>
        </w:trPr>
        <w:tc>
          <w:tcPr>
            <w:tcW w:w="9816" w:type="dxa"/>
            <w:vAlign w:val="bottom"/>
          </w:tcPr>
          <w:p w:rsidR="005E1621" w:rsidRPr="00C302CB" w:rsidRDefault="005E1621" w:rsidP="009B2B9B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C302CB">
              <w:rPr>
                <w:rFonts w:ascii="Liberation Serif" w:hAnsi="Liberation Serif"/>
                <w:sz w:val="24"/>
                <w:szCs w:val="24"/>
              </w:rPr>
              <w:t>квартирным домом (многоквартирными домами)</w:t>
            </w:r>
            <w:r w:rsidR="00C302CB">
              <w:rPr>
                <w:rFonts w:ascii="Liberation Serif" w:hAnsi="Liberation Serif"/>
                <w:sz w:val="24"/>
                <w:szCs w:val="24"/>
              </w:rPr>
              <w:t xml:space="preserve">, расположенным(и) по </w:t>
            </w:r>
            <w:r w:rsidRPr="00C302CB">
              <w:rPr>
                <w:rFonts w:ascii="Liberation Serif" w:hAnsi="Liberation Serif"/>
                <w:sz w:val="24"/>
                <w:szCs w:val="24"/>
              </w:rPr>
              <w:t>адресу:</w:t>
            </w:r>
            <w:r w:rsidR="00C302CB">
              <w:rPr>
                <w:rFonts w:ascii="Liberation Serif" w:hAnsi="Liberation Serif"/>
                <w:sz w:val="24"/>
                <w:szCs w:val="24"/>
              </w:rPr>
              <w:t xml:space="preserve">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</w:r>
          </w:p>
        </w:tc>
        <w:tc>
          <w:tcPr>
            <w:tcW w:w="630" w:type="dxa"/>
            <w:gridSpan w:val="2"/>
            <w:tcBorders>
              <w:bottom w:val="single" w:sz="4" w:space="0" w:color="auto"/>
            </w:tcBorders>
            <w:vAlign w:val="bottom"/>
          </w:tcPr>
          <w:p w:rsidR="005E1621" w:rsidRPr="00D81826" w:rsidRDefault="005E1621" w:rsidP="009B2B9B">
            <w:pPr>
              <w:jc w:val="both"/>
              <w:rPr>
                <w:rFonts w:ascii="Liberation Serif" w:hAnsi="Liberation Serif"/>
              </w:rPr>
            </w:pPr>
          </w:p>
        </w:tc>
      </w:tr>
      <w:tr w:rsidR="00C302CB" w:rsidRPr="00D81826" w:rsidTr="00C302CB">
        <w:trPr>
          <w:gridAfter w:val="1"/>
          <w:wAfter w:w="610" w:type="dxa"/>
          <w:trHeight w:val="199"/>
        </w:trPr>
        <w:tc>
          <w:tcPr>
            <w:tcW w:w="9816" w:type="dxa"/>
            <w:tcBorders>
              <w:bottom w:val="single" w:sz="4" w:space="0" w:color="auto"/>
            </w:tcBorders>
            <w:vAlign w:val="bottom"/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</w:rPr>
            </w:pPr>
          </w:p>
        </w:tc>
        <w:tc>
          <w:tcPr>
            <w:tcW w:w="20" w:type="dxa"/>
            <w:vAlign w:val="bottom"/>
          </w:tcPr>
          <w:p w:rsidR="005E1621" w:rsidRPr="00D81826" w:rsidRDefault="005E1621" w:rsidP="00C302CB">
            <w:pPr>
              <w:rPr>
                <w:rFonts w:ascii="Liberation Serif" w:hAnsi="Liberation Serif"/>
              </w:rPr>
            </w:pPr>
            <w:r w:rsidRPr="00D81826">
              <w:rPr>
                <w:rFonts w:ascii="Liberation Serif" w:hAnsi="Liberation Serif"/>
              </w:rPr>
              <w:t>.</w:t>
            </w:r>
          </w:p>
        </w:tc>
      </w:tr>
      <w:tr w:rsidR="00C302CB" w:rsidRPr="00D81826" w:rsidTr="00C302CB">
        <w:trPr>
          <w:gridAfter w:val="1"/>
          <w:wAfter w:w="610" w:type="dxa"/>
          <w:trHeight w:val="136"/>
        </w:trPr>
        <w:tc>
          <w:tcPr>
            <w:tcW w:w="9816" w:type="dxa"/>
            <w:tcBorders>
              <w:top w:val="single" w:sz="4" w:space="0" w:color="auto"/>
            </w:tcBorders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  <w:sz w:val="14"/>
                <w:szCs w:val="14"/>
              </w:rPr>
            </w:pPr>
            <w:r w:rsidRPr="00D81826">
              <w:rPr>
                <w:rFonts w:ascii="Liberation Serif" w:hAnsi="Liberation Serif"/>
                <w:sz w:val="14"/>
                <w:szCs w:val="14"/>
              </w:rPr>
              <w:t>(адрес многоквартирного дома)</w:t>
            </w:r>
          </w:p>
        </w:tc>
        <w:tc>
          <w:tcPr>
            <w:tcW w:w="20" w:type="dxa"/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  <w:sz w:val="14"/>
                <w:szCs w:val="14"/>
              </w:rPr>
            </w:pPr>
          </w:p>
        </w:tc>
      </w:tr>
    </w:tbl>
    <w:p w:rsidR="005E1621" w:rsidRPr="00D81826" w:rsidRDefault="005E1621" w:rsidP="005E1621">
      <w:pPr>
        <w:pStyle w:val="a4"/>
        <w:numPr>
          <w:ilvl w:val="0"/>
          <w:numId w:val="1"/>
        </w:numPr>
        <w:ind w:left="0" w:firstLine="0"/>
        <w:jc w:val="both"/>
        <w:rPr>
          <w:rFonts w:ascii="Liberation Serif" w:hAnsi="Liberation Serif"/>
          <w:sz w:val="2"/>
          <w:szCs w:val="2"/>
        </w:rPr>
      </w:pPr>
      <w:r w:rsidRPr="00D81826">
        <w:rPr>
          <w:rFonts w:ascii="Liberation Serif" w:hAnsi="Liberation Serif"/>
        </w:rPr>
        <w:t>Средства, внесенные в качестве обеспечения заявки на участие в конкурсе, просим возвратить</w:t>
      </w:r>
      <w:r>
        <w:rPr>
          <w:rFonts w:ascii="Liberation Serif" w:hAnsi="Liberation Serif"/>
        </w:rPr>
        <w:t xml:space="preserve"> на счет:_______________________________________________________________</w:t>
      </w:r>
      <w:r w:rsidRPr="00D81826">
        <w:rPr>
          <w:rFonts w:ascii="Liberation Serif" w:hAnsi="Liberation Serif"/>
        </w:rPr>
        <w:br/>
      </w:r>
    </w:p>
    <w:tbl>
      <w:tblPr>
        <w:tblStyle w:val="a3"/>
        <w:tblW w:w="0" w:type="auto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3"/>
        <w:gridCol w:w="9406"/>
        <w:gridCol w:w="164"/>
      </w:tblGrid>
      <w:tr w:rsidR="005E1621" w:rsidRPr="00D81826" w:rsidTr="009B2B9B">
        <w:tc>
          <w:tcPr>
            <w:tcW w:w="840" w:type="dxa"/>
            <w:vAlign w:val="bottom"/>
          </w:tcPr>
          <w:p w:rsidR="005E1621" w:rsidRPr="00D81826" w:rsidRDefault="005E1621" w:rsidP="009B2B9B">
            <w:pPr>
              <w:jc w:val="both"/>
              <w:rPr>
                <w:rFonts w:ascii="Liberation Serif" w:hAnsi="Liberation Serif"/>
              </w:rPr>
            </w:pPr>
          </w:p>
        </w:tc>
        <w:tc>
          <w:tcPr>
            <w:tcW w:w="9351" w:type="dxa"/>
            <w:gridSpan w:val="2"/>
            <w:tcBorders>
              <w:bottom w:val="single" w:sz="4" w:space="0" w:color="auto"/>
            </w:tcBorders>
            <w:vAlign w:val="bottom"/>
          </w:tcPr>
          <w:p w:rsidR="005E1621" w:rsidRDefault="005E1621" w:rsidP="009B2B9B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_______________________________________________________________________________________</w:t>
            </w:r>
          </w:p>
          <w:p w:rsidR="005E1621" w:rsidRPr="00D81826" w:rsidRDefault="005E1621" w:rsidP="009B2B9B">
            <w:pPr>
              <w:jc w:val="center"/>
              <w:rPr>
                <w:rFonts w:ascii="Liberation Serif" w:hAnsi="Liberation Serif"/>
              </w:rPr>
            </w:pPr>
          </w:p>
        </w:tc>
      </w:tr>
      <w:tr w:rsidR="005E1621" w:rsidRPr="00D81826" w:rsidTr="009B2B9B">
        <w:tc>
          <w:tcPr>
            <w:tcW w:w="840" w:type="dxa"/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  <w:sz w:val="14"/>
                <w:szCs w:val="14"/>
              </w:rPr>
            </w:pPr>
          </w:p>
        </w:tc>
        <w:tc>
          <w:tcPr>
            <w:tcW w:w="9351" w:type="dxa"/>
            <w:gridSpan w:val="2"/>
            <w:tcBorders>
              <w:top w:val="single" w:sz="4" w:space="0" w:color="auto"/>
            </w:tcBorders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  <w:sz w:val="14"/>
                <w:szCs w:val="14"/>
              </w:rPr>
            </w:pPr>
            <w:r w:rsidRPr="00D81826">
              <w:rPr>
                <w:rFonts w:ascii="Liberation Serif" w:hAnsi="Liberation Serif"/>
                <w:sz w:val="14"/>
                <w:szCs w:val="14"/>
              </w:rPr>
              <w:t>(реквизиты банковского счета)</w:t>
            </w:r>
          </w:p>
        </w:tc>
      </w:tr>
      <w:tr w:rsidR="005E1621" w:rsidRPr="00D81826" w:rsidTr="009B2B9B">
        <w:tc>
          <w:tcPr>
            <w:tcW w:w="10037" w:type="dxa"/>
            <w:gridSpan w:val="2"/>
            <w:tcBorders>
              <w:bottom w:val="single" w:sz="4" w:space="0" w:color="auto"/>
            </w:tcBorders>
            <w:vAlign w:val="bottom"/>
          </w:tcPr>
          <w:p w:rsidR="005E1621" w:rsidRPr="00D81826" w:rsidRDefault="005E1621" w:rsidP="009B2B9B">
            <w:pPr>
              <w:rPr>
                <w:rFonts w:ascii="Liberation Serif" w:hAnsi="Liberation Serif"/>
              </w:rPr>
            </w:pPr>
          </w:p>
        </w:tc>
        <w:tc>
          <w:tcPr>
            <w:tcW w:w="154" w:type="dxa"/>
            <w:vAlign w:val="bottom"/>
          </w:tcPr>
          <w:p w:rsidR="005E1621" w:rsidRPr="00D81826" w:rsidRDefault="005E1621" w:rsidP="009B2B9B">
            <w:pPr>
              <w:rPr>
                <w:rFonts w:ascii="Liberation Serif" w:hAnsi="Liberation Serif"/>
              </w:rPr>
            </w:pPr>
          </w:p>
        </w:tc>
      </w:tr>
    </w:tbl>
    <w:p w:rsidR="005E1621" w:rsidRPr="00D81826" w:rsidRDefault="005E1621" w:rsidP="005E1621">
      <w:pPr>
        <w:pStyle w:val="a4"/>
        <w:numPr>
          <w:ilvl w:val="0"/>
          <w:numId w:val="1"/>
        </w:numPr>
        <w:rPr>
          <w:rFonts w:ascii="Liberation Serif" w:hAnsi="Liberation Serif"/>
        </w:rPr>
      </w:pPr>
    </w:p>
    <w:p w:rsidR="005E1621" w:rsidRPr="00D81826" w:rsidRDefault="005E1621" w:rsidP="005E1621">
      <w:pPr>
        <w:pStyle w:val="a4"/>
        <w:numPr>
          <w:ilvl w:val="0"/>
          <w:numId w:val="1"/>
        </w:numPr>
        <w:jc w:val="center"/>
        <w:rPr>
          <w:rFonts w:ascii="Liberation Serif" w:hAnsi="Liberation Serif"/>
          <w:b/>
          <w:bCs/>
          <w:sz w:val="28"/>
          <w:szCs w:val="28"/>
        </w:rPr>
      </w:pPr>
      <w:r w:rsidRPr="00D81826">
        <w:rPr>
          <w:rFonts w:ascii="Liberation Serif" w:hAnsi="Liberation Serif"/>
          <w:b/>
          <w:bCs/>
          <w:sz w:val="28"/>
          <w:szCs w:val="28"/>
        </w:rPr>
        <w:t>2. Предложения претендента</w:t>
      </w:r>
      <w:r w:rsidRPr="00D81826">
        <w:rPr>
          <w:rFonts w:ascii="Liberation Serif" w:hAnsi="Liberation Serif"/>
          <w:b/>
          <w:bCs/>
          <w:sz w:val="28"/>
          <w:szCs w:val="28"/>
        </w:rPr>
        <w:br/>
        <w:t>по условиям договора управления многоквартирным домом</w:t>
      </w:r>
    </w:p>
    <w:p w:rsidR="005E1621" w:rsidRPr="00D81826" w:rsidRDefault="005E1621" w:rsidP="005E1621">
      <w:pPr>
        <w:pStyle w:val="a4"/>
        <w:numPr>
          <w:ilvl w:val="0"/>
          <w:numId w:val="1"/>
        </w:numPr>
        <w:jc w:val="both"/>
        <w:rPr>
          <w:rFonts w:ascii="Liberation Serif" w:hAnsi="Liberation Serif"/>
        </w:rPr>
      </w:pPr>
    </w:p>
    <w:tbl>
      <w:tblPr>
        <w:tblStyle w:val="a3"/>
        <w:tblW w:w="0" w:type="auto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623"/>
      </w:tblGrid>
      <w:tr w:rsidR="005E1621" w:rsidRPr="00D81826" w:rsidTr="009B2B9B">
        <w:tc>
          <w:tcPr>
            <w:tcW w:w="10191" w:type="dxa"/>
            <w:tcBorders>
              <w:bottom w:val="single" w:sz="4" w:space="0" w:color="auto"/>
            </w:tcBorders>
            <w:vAlign w:val="bottom"/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</w:rPr>
            </w:pPr>
          </w:p>
        </w:tc>
      </w:tr>
      <w:tr w:rsidR="005E1621" w:rsidRPr="00D81826" w:rsidTr="009B2B9B">
        <w:tc>
          <w:tcPr>
            <w:tcW w:w="10191" w:type="dxa"/>
            <w:tcBorders>
              <w:top w:val="single" w:sz="4" w:space="0" w:color="auto"/>
            </w:tcBorders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  <w:sz w:val="14"/>
                <w:szCs w:val="14"/>
              </w:rPr>
            </w:pPr>
            <w:r w:rsidRPr="00D81826">
              <w:rPr>
                <w:rFonts w:ascii="Liberation Serif" w:hAnsi="Liberation Serif"/>
                <w:sz w:val="14"/>
                <w:szCs w:val="14"/>
              </w:rPr>
              <w:t>(описание предлагаемого претендентом в качестве условия договора</w:t>
            </w:r>
          </w:p>
        </w:tc>
      </w:tr>
      <w:tr w:rsidR="005E1621" w:rsidRPr="00D81826" w:rsidTr="009B2B9B">
        <w:tc>
          <w:tcPr>
            <w:tcW w:w="10191" w:type="dxa"/>
            <w:tcBorders>
              <w:bottom w:val="single" w:sz="4" w:space="0" w:color="auto"/>
            </w:tcBorders>
            <w:vAlign w:val="bottom"/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</w:rPr>
            </w:pPr>
          </w:p>
        </w:tc>
      </w:tr>
      <w:tr w:rsidR="005E1621" w:rsidRPr="00D81826" w:rsidTr="009B2B9B">
        <w:tc>
          <w:tcPr>
            <w:tcW w:w="10191" w:type="dxa"/>
            <w:tcBorders>
              <w:top w:val="single" w:sz="4" w:space="0" w:color="auto"/>
            </w:tcBorders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  <w:sz w:val="14"/>
                <w:szCs w:val="14"/>
              </w:rPr>
            </w:pPr>
            <w:r w:rsidRPr="00D81826">
              <w:rPr>
                <w:rFonts w:ascii="Liberation Serif" w:hAnsi="Liberation Serif"/>
                <w:sz w:val="14"/>
                <w:szCs w:val="14"/>
              </w:rPr>
              <w:t>управления многоквартирным домом способа внесения</w:t>
            </w:r>
          </w:p>
        </w:tc>
      </w:tr>
      <w:tr w:rsidR="005E1621" w:rsidRPr="00D81826" w:rsidTr="009B2B9B">
        <w:tc>
          <w:tcPr>
            <w:tcW w:w="10191" w:type="dxa"/>
            <w:tcBorders>
              <w:bottom w:val="single" w:sz="4" w:space="0" w:color="auto"/>
            </w:tcBorders>
            <w:vAlign w:val="bottom"/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</w:rPr>
            </w:pPr>
          </w:p>
        </w:tc>
      </w:tr>
      <w:tr w:rsidR="005E1621" w:rsidRPr="00D81826" w:rsidTr="009B2B9B">
        <w:tc>
          <w:tcPr>
            <w:tcW w:w="10191" w:type="dxa"/>
            <w:tcBorders>
              <w:top w:val="single" w:sz="4" w:space="0" w:color="auto"/>
            </w:tcBorders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  <w:sz w:val="14"/>
                <w:szCs w:val="14"/>
              </w:rPr>
            </w:pPr>
            <w:r w:rsidRPr="00D81826">
              <w:rPr>
                <w:rFonts w:ascii="Liberation Serif" w:hAnsi="Liberation Serif"/>
                <w:sz w:val="14"/>
                <w:szCs w:val="14"/>
              </w:rPr>
              <w:t>собственниками помещений в многоквартирном доме и нанимателями жилых  помещений по договору социального найма и договору найма жилых помещений государственного или муниципального жилищного фонда платы за содержание и ремонт жилого помещения и коммунальные услуги)</w:t>
            </w:r>
          </w:p>
        </w:tc>
      </w:tr>
    </w:tbl>
    <w:p w:rsidR="005E1621" w:rsidRPr="00D81826" w:rsidRDefault="005E1621" w:rsidP="005E1621">
      <w:pPr>
        <w:pStyle w:val="a4"/>
        <w:numPr>
          <w:ilvl w:val="0"/>
          <w:numId w:val="1"/>
        </w:numPr>
        <w:jc w:val="both"/>
        <w:rPr>
          <w:rFonts w:ascii="Liberation Serif" w:hAnsi="Liberation Serif"/>
        </w:rPr>
      </w:pPr>
    </w:p>
    <w:p w:rsidR="005E1621" w:rsidRPr="007268AE" w:rsidRDefault="005E1621" w:rsidP="005E1621">
      <w:pPr>
        <w:pStyle w:val="a4"/>
        <w:numPr>
          <w:ilvl w:val="0"/>
          <w:numId w:val="1"/>
        </w:numPr>
        <w:ind w:left="0" w:firstLine="0"/>
        <w:jc w:val="both"/>
        <w:rPr>
          <w:rFonts w:ascii="Liberation Serif" w:hAnsi="Liberation Serif"/>
        </w:rPr>
      </w:pPr>
      <w:r w:rsidRPr="00D81826">
        <w:rPr>
          <w:rFonts w:ascii="Liberation Serif" w:hAnsi="Liberation Serif"/>
        </w:rPr>
        <w:t xml:space="preserve">Внесение собственниками помещений в многоквартирном доме и нанимателями жилых помещений по договору социального найма и договору найма жилых помещений </w:t>
      </w:r>
      <w:r w:rsidRPr="007268AE">
        <w:rPr>
          <w:rFonts w:ascii="Liberation Serif" w:hAnsi="Liberation Serif"/>
        </w:rPr>
        <w:t xml:space="preserve">государственного или муниципального жилищного фонда платы за содержание и </w:t>
      </w:r>
      <w:r>
        <w:rPr>
          <w:rFonts w:ascii="Liberation Serif" w:hAnsi="Liberation Serif"/>
        </w:rPr>
        <w:t>ремонт жилого помещения и платы за коммунальные услуги предлагаю осуществлять на счет</w:t>
      </w:r>
    </w:p>
    <w:tbl>
      <w:tblPr>
        <w:tblStyle w:val="a3"/>
        <w:tblW w:w="0" w:type="auto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3"/>
        <w:gridCol w:w="9600"/>
      </w:tblGrid>
      <w:tr w:rsidR="005E1621" w:rsidRPr="007268AE" w:rsidTr="009B2B9B">
        <w:tc>
          <w:tcPr>
            <w:tcW w:w="5991" w:type="dxa"/>
            <w:vAlign w:val="bottom"/>
          </w:tcPr>
          <w:p w:rsidR="005E1621" w:rsidRPr="007268AE" w:rsidRDefault="005E1621" w:rsidP="009B2B9B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200" w:type="dxa"/>
            <w:tcBorders>
              <w:bottom w:val="single" w:sz="4" w:space="0" w:color="auto"/>
            </w:tcBorders>
            <w:vAlign w:val="bottom"/>
          </w:tcPr>
          <w:p w:rsidR="005E1621" w:rsidRDefault="005E1621" w:rsidP="009B2B9B">
            <w:pPr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________________________________________________________________________________</w:t>
            </w:r>
          </w:p>
          <w:p w:rsidR="005E1621" w:rsidRPr="007268AE" w:rsidRDefault="005E1621" w:rsidP="009B2B9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5E1621" w:rsidRPr="00D81826" w:rsidTr="009B2B9B">
        <w:tc>
          <w:tcPr>
            <w:tcW w:w="10191" w:type="dxa"/>
            <w:gridSpan w:val="2"/>
            <w:tcBorders>
              <w:bottom w:val="single" w:sz="4" w:space="0" w:color="auto"/>
            </w:tcBorders>
            <w:vAlign w:val="bottom"/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</w:rPr>
            </w:pPr>
          </w:p>
        </w:tc>
      </w:tr>
      <w:tr w:rsidR="005E1621" w:rsidRPr="00D81826" w:rsidTr="009B2B9B">
        <w:tc>
          <w:tcPr>
            <w:tcW w:w="10191" w:type="dxa"/>
            <w:gridSpan w:val="2"/>
            <w:tcBorders>
              <w:top w:val="single" w:sz="4" w:space="0" w:color="auto"/>
            </w:tcBorders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  <w:sz w:val="14"/>
                <w:szCs w:val="14"/>
              </w:rPr>
            </w:pPr>
            <w:r w:rsidRPr="00D81826">
              <w:rPr>
                <w:rFonts w:ascii="Liberation Serif" w:hAnsi="Liberation Serif"/>
                <w:sz w:val="14"/>
                <w:szCs w:val="14"/>
              </w:rPr>
              <w:t>(реквизиты банковского счета претендента)</w:t>
            </w:r>
          </w:p>
        </w:tc>
      </w:tr>
    </w:tbl>
    <w:p w:rsidR="005E1621" w:rsidRPr="00D81826" w:rsidRDefault="005E1621" w:rsidP="005E1621">
      <w:pPr>
        <w:pStyle w:val="a4"/>
        <w:numPr>
          <w:ilvl w:val="0"/>
          <w:numId w:val="1"/>
        </w:numPr>
        <w:jc w:val="both"/>
        <w:rPr>
          <w:rFonts w:ascii="Liberation Serif" w:hAnsi="Liberation Serif"/>
        </w:rPr>
      </w:pPr>
    </w:p>
    <w:p w:rsidR="005E1621" w:rsidRPr="00D81826" w:rsidRDefault="005E1621" w:rsidP="005E1621">
      <w:pPr>
        <w:pStyle w:val="a4"/>
        <w:numPr>
          <w:ilvl w:val="0"/>
          <w:numId w:val="1"/>
        </w:numPr>
        <w:jc w:val="both"/>
        <w:rPr>
          <w:rFonts w:ascii="Liberation Serif" w:hAnsi="Liberation Serif"/>
        </w:rPr>
      </w:pPr>
      <w:r w:rsidRPr="00D81826">
        <w:rPr>
          <w:rFonts w:ascii="Liberation Serif" w:hAnsi="Liberation Serif"/>
        </w:rPr>
        <w:t>К заявке прилагаются следующие документы:</w:t>
      </w:r>
    </w:p>
    <w:p w:rsidR="005E1621" w:rsidRPr="00D81826" w:rsidRDefault="005E1621" w:rsidP="005E1621">
      <w:pPr>
        <w:pStyle w:val="a4"/>
        <w:numPr>
          <w:ilvl w:val="0"/>
          <w:numId w:val="1"/>
        </w:numPr>
        <w:ind w:left="0" w:firstLine="0"/>
        <w:jc w:val="both"/>
        <w:rPr>
          <w:rFonts w:ascii="Liberation Serif" w:hAnsi="Liberation Serif"/>
        </w:rPr>
      </w:pPr>
      <w:r w:rsidRPr="00D81826">
        <w:rPr>
          <w:rFonts w:ascii="Liberation Serif" w:hAnsi="Liberation Serif"/>
        </w:rPr>
        <w:t>1) выписка из Единого государственного реестра юридических лиц (для юридического лица), выписка из Единого государственного реестра индивидуальных предпринимателей (для индивидуального предпринимателя):</w:t>
      </w:r>
    </w:p>
    <w:tbl>
      <w:tblPr>
        <w:tblStyle w:val="a3"/>
        <w:tblW w:w="0" w:type="auto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487"/>
        <w:gridCol w:w="136"/>
      </w:tblGrid>
      <w:tr w:rsidR="005E1621" w:rsidRPr="00D81826" w:rsidTr="009B2B9B">
        <w:tc>
          <w:tcPr>
            <w:tcW w:w="10191" w:type="dxa"/>
            <w:gridSpan w:val="2"/>
            <w:tcBorders>
              <w:bottom w:val="single" w:sz="4" w:space="0" w:color="auto"/>
            </w:tcBorders>
            <w:vAlign w:val="bottom"/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</w:rPr>
            </w:pPr>
          </w:p>
        </w:tc>
      </w:tr>
      <w:tr w:rsidR="005E1621" w:rsidRPr="00D81826" w:rsidTr="009B2B9B">
        <w:tc>
          <w:tcPr>
            <w:tcW w:w="10191" w:type="dxa"/>
            <w:gridSpan w:val="2"/>
            <w:tcBorders>
              <w:top w:val="single" w:sz="4" w:space="0" w:color="auto"/>
            </w:tcBorders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  <w:sz w:val="14"/>
                <w:szCs w:val="14"/>
              </w:rPr>
            </w:pPr>
            <w:r w:rsidRPr="00D81826">
              <w:rPr>
                <w:rFonts w:ascii="Liberation Serif" w:hAnsi="Liberation Serif"/>
                <w:sz w:val="14"/>
                <w:szCs w:val="14"/>
              </w:rPr>
              <w:t>(наименование и реквизиты документов, количество листов)</w:t>
            </w:r>
          </w:p>
        </w:tc>
      </w:tr>
      <w:tr w:rsidR="005E1621" w:rsidRPr="00D81826" w:rsidTr="009B2B9B">
        <w:tc>
          <w:tcPr>
            <w:tcW w:w="10051" w:type="dxa"/>
            <w:tcBorders>
              <w:bottom w:val="single" w:sz="4" w:space="0" w:color="auto"/>
            </w:tcBorders>
            <w:vAlign w:val="bottom"/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</w:rPr>
            </w:pPr>
          </w:p>
        </w:tc>
        <w:tc>
          <w:tcPr>
            <w:tcW w:w="140" w:type="dxa"/>
            <w:vAlign w:val="bottom"/>
          </w:tcPr>
          <w:p w:rsidR="005E1621" w:rsidRPr="00D81826" w:rsidRDefault="005E1621" w:rsidP="009B2B9B">
            <w:pPr>
              <w:jc w:val="right"/>
              <w:rPr>
                <w:rFonts w:ascii="Liberation Serif" w:hAnsi="Liberation Serif"/>
              </w:rPr>
            </w:pPr>
            <w:r w:rsidRPr="00D81826">
              <w:rPr>
                <w:rFonts w:ascii="Liberation Serif" w:hAnsi="Liberation Serif"/>
              </w:rPr>
              <w:t>;</w:t>
            </w:r>
          </w:p>
        </w:tc>
      </w:tr>
    </w:tbl>
    <w:p w:rsidR="005E1621" w:rsidRPr="00D81826" w:rsidRDefault="005E1621" w:rsidP="005E1621">
      <w:pPr>
        <w:pStyle w:val="a4"/>
        <w:numPr>
          <w:ilvl w:val="0"/>
          <w:numId w:val="1"/>
        </w:numPr>
        <w:ind w:left="0" w:firstLine="0"/>
        <w:jc w:val="both"/>
        <w:rPr>
          <w:rFonts w:ascii="Liberation Serif" w:hAnsi="Liberation Serif"/>
        </w:rPr>
      </w:pPr>
      <w:r w:rsidRPr="00D81826">
        <w:rPr>
          <w:rFonts w:ascii="Liberation Serif" w:hAnsi="Liberation Serif"/>
        </w:rPr>
        <w:lastRenderedPageBreak/>
        <w:t>2) документ, подтверждающий полномочия лица на осуществление действий от имени юридического лица или индивидуального предпринимателя, подавших заявку на участие в конкурсе:</w:t>
      </w:r>
    </w:p>
    <w:tbl>
      <w:tblPr>
        <w:tblStyle w:val="a3"/>
        <w:tblW w:w="0" w:type="auto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487"/>
        <w:gridCol w:w="136"/>
      </w:tblGrid>
      <w:tr w:rsidR="005E1621" w:rsidRPr="00D81826" w:rsidTr="009B2B9B">
        <w:tc>
          <w:tcPr>
            <w:tcW w:w="10191" w:type="dxa"/>
            <w:gridSpan w:val="2"/>
            <w:tcBorders>
              <w:bottom w:val="single" w:sz="4" w:space="0" w:color="auto"/>
            </w:tcBorders>
            <w:vAlign w:val="bottom"/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</w:rPr>
            </w:pPr>
          </w:p>
        </w:tc>
      </w:tr>
      <w:tr w:rsidR="005E1621" w:rsidRPr="00D81826" w:rsidTr="009B2B9B">
        <w:tc>
          <w:tcPr>
            <w:tcW w:w="10191" w:type="dxa"/>
            <w:gridSpan w:val="2"/>
            <w:tcBorders>
              <w:top w:val="single" w:sz="4" w:space="0" w:color="auto"/>
            </w:tcBorders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  <w:sz w:val="14"/>
                <w:szCs w:val="14"/>
              </w:rPr>
            </w:pPr>
            <w:r w:rsidRPr="00D81826">
              <w:rPr>
                <w:rFonts w:ascii="Liberation Serif" w:hAnsi="Liberation Serif"/>
                <w:sz w:val="14"/>
                <w:szCs w:val="14"/>
              </w:rPr>
              <w:t>(наименование и реквизиты документов, количество листов)</w:t>
            </w:r>
          </w:p>
        </w:tc>
      </w:tr>
      <w:tr w:rsidR="005E1621" w:rsidRPr="00D81826" w:rsidTr="009B2B9B">
        <w:tc>
          <w:tcPr>
            <w:tcW w:w="10051" w:type="dxa"/>
            <w:tcBorders>
              <w:bottom w:val="single" w:sz="4" w:space="0" w:color="auto"/>
            </w:tcBorders>
            <w:vAlign w:val="bottom"/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</w:rPr>
            </w:pPr>
          </w:p>
        </w:tc>
        <w:tc>
          <w:tcPr>
            <w:tcW w:w="140" w:type="dxa"/>
            <w:vAlign w:val="bottom"/>
          </w:tcPr>
          <w:p w:rsidR="005E1621" w:rsidRPr="00D81826" w:rsidRDefault="005E1621" w:rsidP="009B2B9B">
            <w:pPr>
              <w:jc w:val="right"/>
              <w:rPr>
                <w:rFonts w:ascii="Liberation Serif" w:hAnsi="Liberation Serif"/>
              </w:rPr>
            </w:pPr>
            <w:r w:rsidRPr="00D81826">
              <w:rPr>
                <w:rFonts w:ascii="Liberation Serif" w:hAnsi="Liberation Serif"/>
              </w:rPr>
              <w:t>;</w:t>
            </w:r>
          </w:p>
        </w:tc>
      </w:tr>
    </w:tbl>
    <w:p w:rsidR="005E1621" w:rsidRPr="00D81826" w:rsidRDefault="005E1621" w:rsidP="005E1621">
      <w:pPr>
        <w:pStyle w:val="a4"/>
        <w:numPr>
          <w:ilvl w:val="0"/>
          <w:numId w:val="1"/>
        </w:numPr>
        <w:ind w:left="0" w:firstLine="0"/>
        <w:jc w:val="both"/>
        <w:rPr>
          <w:rFonts w:ascii="Liberation Serif" w:hAnsi="Liberation Serif"/>
        </w:rPr>
      </w:pPr>
      <w:r w:rsidRPr="00D81826">
        <w:rPr>
          <w:rFonts w:ascii="Liberation Serif" w:hAnsi="Liberation Serif"/>
        </w:rPr>
        <w:t>3) документы, подтверждающие внесение денежных средств в качестве обеспечения заявки на участие в конкурсе:</w:t>
      </w:r>
    </w:p>
    <w:tbl>
      <w:tblPr>
        <w:tblStyle w:val="a3"/>
        <w:tblW w:w="0" w:type="auto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487"/>
        <w:gridCol w:w="136"/>
      </w:tblGrid>
      <w:tr w:rsidR="005E1621" w:rsidRPr="00D81826" w:rsidTr="009B2B9B">
        <w:tc>
          <w:tcPr>
            <w:tcW w:w="10191" w:type="dxa"/>
            <w:gridSpan w:val="2"/>
            <w:tcBorders>
              <w:bottom w:val="single" w:sz="4" w:space="0" w:color="auto"/>
            </w:tcBorders>
            <w:vAlign w:val="bottom"/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</w:rPr>
            </w:pPr>
          </w:p>
        </w:tc>
      </w:tr>
      <w:tr w:rsidR="005E1621" w:rsidRPr="00D81826" w:rsidTr="009B2B9B">
        <w:tc>
          <w:tcPr>
            <w:tcW w:w="10191" w:type="dxa"/>
            <w:gridSpan w:val="2"/>
            <w:tcBorders>
              <w:top w:val="single" w:sz="4" w:space="0" w:color="auto"/>
            </w:tcBorders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  <w:sz w:val="14"/>
                <w:szCs w:val="14"/>
              </w:rPr>
            </w:pPr>
            <w:r w:rsidRPr="00D81826">
              <w:rPr>
                <w:rFonts w:ascii="Liberation Serif" w:hAnsi="Liberation Serif"/>
                <w:sz w:val="14"/>
                <w:szCs w:val="14"/>
              </w:rPr>
              <w:t>(наименование и реквизиты документов, количество листов)</w:t>
            </w:r>
          </w:p>
        </w:tc>
      </w:tr>
      <w:tr w:rsidR="005E1621" w:rsidRPr="00D81826" w:rsidTr="009B2B9B">
        <w:tc>
          <w:tcPr>
            <w:tcW w:w="10051" w:type="dxa"/>
            <w:tcBorders>
              <w:bottom w:val="single" w:sz="4" w:space="0" w:color="auto"/>
            </w:tcBorders>
            <w:vAlign w:val="bottom"/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</w:rPr>
            </w:pPr>
          </w:p>
        </w:tc>
        <w:tc>
          <w:tcPr>
            <w:tcW w:w="140" w:type="dxa"/>
            <w:vAlign w:val="bottom"/>
          </w:tcPr>
          <w:p w:rsidR="005E1621" w:rsidRPr="00D81826" w:rsidRDefault="005E1621" w:rsidP="009B2B9B">
            <w:pPr>
              <w:jc w:val="right"/>
              <w:rPr>
                <w:rFonts w:ascii="Liberation Serif" w:hAnsi="Liberation Serif"/>
              </w:rPr>
            </w:pPr>
            <w:r w:rsidRPr="00D81826">
              <w:rPr>
                <w:rFonts w:ascii="Liberation Serif" w:hAnsi="Liberation Serif"/>
              </w:rPr>
              <w:t>;</w:t>
            </w:r>
          </w:p>
        </w:tc>
      </w:tr>
    </w:tbl>
    <w:p w:rsidR="005E1621" w:rsidRPr="00D81826" w:rsidRDefault="005E1621" w:rsidP="005E1621">
      <w:pPr>
        <w:pStyle w:val="a4"/>
        <w:numPr>
          <w:ilvl w:val="0"/>
          <w:numId w:val="1"/>
        </w:numPr>
        <w:ind w:left="0" w:firstLine="0"/>
        <w:jc w:val="both"/>
        <w:rPr>
          <w:rFonts w:ascii="Liberation Serif" w:hAnsi="Liberation Serif"/>
        </w:rPr>
      </w:pPr>
      <w:r w:rsidRPr="00D81826">
        <w:rPr>
          <w:rFonts w:ascii="Liberation Serif" w:hAnsi="Liberation Serif"/>
        </w:rPr>
        <w:t>4) копии документов, подтверждающих соответствие претендента требованию, установленному подпунктом 1 пункта 15 Правил проведения органом местного самоуправления открытого конкурса по отбору управляющей организации для управления многоквартирным домом, в случае если федеральным законом установлены требования к лицам, осуществляющим выполнение работ, оказание услуг, предусмотренных договором управления многоквартирным домом:</w:t>
      </w:r>
    </w:p>
    <w:tbl>
      <w:tblPr>
        <w:tblStyle w:val="a3"/>
        <w:tblW w:w="0" w:type="auto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487"/>
        <w:gridCol w:w="136"/>
      </w:tblGrid>
      <w:tr w:rsidR="005E1621" w:rsidRPr="00D81826" w:rsidTr="009B2B9B">
        <w:tc>
          <w:tcPr>
            <w:tcW w:w="10191" w:type="dxa"/>
            <w:gridSpan w:val="2"/>
            <w:tcBorders>
              <w:bottom w:val="single" w:sz="4" w:space="0" w:color="auto"/>
            </w:tcBorders>
            <w:vAlign w:val="bottom"/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</w:rPr>
            </w:pPr>
          </w:p>
        </w:tc>
      </w:tr>
      <w:tr w:rsidR="005E1621" w:rsidRPr="00D81826" w:rsidTr="009B2B9B">
        <w:tc>
          <w:tcPr>
            <w:tcW w:w="10191" w:type="dxa"/>
            <w:gridSpan w:val="2"/>
            <w:tcBorders>
              <w:top w:val="single" w:sz="4" w:space="0" w:color="auto"/>
            </w:tcBorders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  <w:sz w:val="14"/>
                <w:szCs w:val="14"/>
              </w:rPr>
            </w:pPr>
            <w:r w:rsidRPr="00D81826">
              <w:rPr>
                <w:rFonts w:ascii="Liberation Serif" w:hAnsi="Liberation Serif"/>
                <w:sz w:val="14"/>
                <w:szCs w:val="14"/>
              </w:rPr>
              <w:t>(наименование и реквизиты документов, количество листов)</w:t>
            </w:r>
          </w:p>
        </w:tc>
      </w:tr>
      <w:tr w:rsidR="005E1621" w:rsidRPr="00D81826" w:rsidTr="009B2B9B">
        <w:tc>
          <w:tcPr>
            <w:tcW w:w="10051" w:type="dxa"/>
            <w:tcBorders>
              <w:bottom w:val="single" w:sz="4" w:space="0" w:color="auto"/>
            </w:tcBorders>
            <w:vAlign w:val="bottom"/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</w:rPr>
            </w:pPr>
          </w:p>
        </w:tc>
        <w:tc>
          <w:tcPr>
            <w:tcW w:w="140" w:type="dxa"/>
            <w:vAlign w:val="bottom"/>
          </w:tcPr>
          <w:p w:rsidR="005E1621" w:rsidRPr="00D81826" w:rsidRDefault="005E1621" w:rsidP="009B2B9B">
            <w:pPr>
              <w:jc w:val="right"/>
              <w:rPr>
                <w:rFonts w:ascii="Liberation Serif" w:hAnsi="Liberation Serif"/>
              </w:rPr>
            </w:pPr>
            <w:r w:rsidRPr="00D81826">
              <w:rPr>
                <w:rFonts w:ascii="Liberation Serif" w:hAnsi="Liberation Serif"/>
              </w:rPr>
              <w:t>;</w:t>
            </w:r>
          </w:p>
        </w:tc>
      </w:tr>
    </w:tbl>
    <w:p w:rsidR="005E1621" w:rsidRPr="00D81826" w:rsidRDefault="005E1621" w:rsidP="005E1621">
      <w:pPr>
        <w:pStyle w:val="a4"/>
        <w:numPr>
          <w:ilvl w:val="0"/>
          <w:numId w:val="1"/>
        </w:numPr>
        <w:jc w:val="both"/>
        <w:rPr>
          <w:rFonts w:ascii="Liberation Serif" w:hAnsi="Liberation Serif"/>
        </w:rPr>
      </w:pPr>
      <w:r w:rsidRPr="00D81826">
        <w:rPr>
          <w:rFonts w:ascii="Liberation Serif" w:hAnsi="Liberation Serif"/>
        </w:rPr>
        <w:t>5) утвержденный бухгалтерский баланс за последний год:</w:t>
      </w:r>
    </w:p>
    <w:tbl>
      <w:tblPr>
        <w:tblStyle w:val="a3"/>
        <w:tblW w:w="0" w:type="auto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488"/>
        <w:gridCol w:w="135"/>
      </w:tblGrid>
      <w:tr w:rsidR="005E1621" w:rsidRPr="00D81826" w:rsidTr="009B2B9B">
        <w:tc>
          <w:tcPr>
            <w:tcW w:w="10191" w:type="dxa"/>
            <w:gridSpan w:val="2"/>
            <w:tcBorders>
              <w:bottom w:val="single" w:sz="4" w:space="0" w:color="auto"/>
            </w:tcBorders>
            <w:vAlign w:val="bottom"/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</w:rPr>
            </w:pPr>
          </w:p>
        </w:tc>
      </w:tr>
      <w:tr w:rsidR="005E1621" w:rsidRPr="00D81826" w:rsidTr="009B2B9B">
        <w:tc>
          <w:tcPr>
            <w:tcW w:w="10191" w:type="dxa"/>
            <w:gridSpan w:val="2"/>
            <w:tcBorders>
              <w:top w:val="single" w:sz="4" w:space="0" w:color="auto"/>
            </w:tcBorders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  <w:sz w:val="14"/>
                <w:szCs w:val="14"/>
              </w:rPr>
            </w:pPr>
            <w:r w:rsidRPr="00D81826">
              <w:rPr>
                <w:rFonts w:ascii="Liberation Serif" w:hAnsi="Liberation Serif"/>
                <w:sz w:val="14"/>
                <w:szCs w:val="14"/>
              </w:rPr>
              <w:t>(наименование и реквизиты документов, количество листов)</w:t>
            </w:r>
          </w:p>
        </w:tc>
      </w:tr>
      <w:tr w:rsidR="005E1621" w:rsidRPr="00D81826" w:rsidTr="009B2B9B">
        <w:tc>
          <w:tcPr>
            <w:tcW w:w="10051" w:type="dxa"/>
            <w:tcBorders>
              <w:bottom w:val="single" w:sz="4" w:space="0" w:color="auto"/>
            </w:tcBorders>
            <w:vAlign w:val="bottom"/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</w:rPr>
            </w:pPr>
          </w:p>
        </w:tc>
        <w:tc>
          <w:tcPr>
            <w:tcW w:w="140" w:type="dxa"/>
            <w:vAlign w:val="bottom"/>
          </w:tcPr>
          <w:p w:rsidR="005E1621" w:rsidRPr="00D81826" w:rsidRDefault="005E1621" w:rsidP="009B2B9B">
            <w:pPr>
              <w:jc w:val="right"/>
              <w:rPr>
                <w:rFonts w:ascii="Liberation Serif" w:hAnsi="Liberation Serif"/>
              </w:rPr>
            </w:pPr>
            <w:r w:rsidRPr="00D81826">
              <w:rPr>
                <w:rFonts w:ascii="Liberation Serif" w:hAnsi="Liberation Serif"/>
              </w:rPr>
              <w:t>.</w:t>
            </w:r>
          </w:p>
        </w:tc>
      </w:tr>
      <w:tr w:rsidR="005E1621" w:rsidRPr="00D81826" w:rsidTr="009B2B9B">
        <w:tc>
          <w:tcPr>
            <w:tcW w:w="10191" w:type="dxa"/>
            <w:gridSpan w:val="2"/>
            <w:tcBorders>
              <w:bottom w:val="single" w:sz="4" w:space="0" w:color="auto"/>
            </w:tcBorders>
            <w:vAlign w:val="bottom"/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</w:rPr>
            </w:pPr>
          </w:p>
        </w:tc>
      </w:tr>
      <w:tr w:rsidR="005E1621" w:rsidRPr="00D81826" w:rsidTr="009B2B9B">
        <w:tc>
          <w:tcPr>
            <w:tcW w:w="10191" w:type="dxa"/>
            <w:gridSpan w:val="2"/>
            <w:tcBorders>
              <w:top w:val="single" w:sz="4" w:space="0" w:color="auto"/>
            </w:tcBorders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  <w:sz w:val="14"/>
                <w:szCs w:val="14"/>
              </w:rPr>
            </w:pPr>
            <w:r w:rsidRPr="00D81826">
              <w:rPr>
                <w:rFonts w:ascii="Liberation Serif" w:hAnsi="Liberation Serif"/>
                <w:sz w:val="14"/>
                <w:szCs w:val="14"/>
              </w:rPr>
              <w:t>(должность, ф. и. о. руководителя организации или ф. и. о. индивидуального предпринимателя)</w:t>
            </w:r>
          </w:p>
        </w:tc>
      </w:tr>
    </w:tbl>
    <w:p w:rsidR="005E1621" w:rsidRPr="00D81826" w:rsidRDefault="005E1621" w:rsidP="005E1621">
      <w:pPr>
        <w:pStyle w:val="a4"/>
        <w:numPr>
          <w:ilvl w:val="0"/>
          <w:numId w:val="1"/>
        </w:numPr>
        <w:jc w:val="both"/>
        <w:rPr>
          <w:rFonts w:ascii="Liberation Serif" w:hAnsi="Liberation Serif"/>
        </w:rPr>
      </w:pPr>
    </w:p>
    <w:tbl>
      <w:tblPr>
        <w:tblStyle w:val="a3"/>
        <w:tblW w:w="0" w:type="auto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352"/>
        <w:gridCol w:w="8271"/>
      </w:tblGrid>
      <w:tr w:rsidR="005E1621" w:rsidRPr="00D81826" w:rsidTr="009B2B9B">
        <w:tc>
          <w:tcPr>
            <w:tcW w:w="1372" w:type="dxa"/>
            <w:vAlign w:val="bottom"/>
          </w:tcPr>
          <w:p w:rsidR="005E1621" w:rsidRPr="00D81826" w:rsidRDefault="005E1621" w:rsidP="009B2B9B">
            <w:pPr>
              <w:jc w:val="both"/>
              <w:rPr>
                <w:rFonts w:ascii="Liberation Serif" w:hAnsi="Liberation Serif"/>
              </w:rPr>
            </w:pPr>
            <w:r w:rsidRPr="00D81826">
              <w:rPr>
                <w:rFonts w:ascii="Liberation Serif" w:hAnsi="Liberation Serif"/>
              </w:rPr>
              <w:t>Настоящим</w:t>
            </w:r>
          </w:p>
        </w:tc>
        <w:tc>
          <w:tcPr>
            <w:tcW w:w="8819" w:type="dxa"/>
            <w:tcBorders>
              <w:bottom w:val="single" w:sz="4" w:space="0" w:color="auto"/>
            </w:tcBorders>
            <w:vAlign w:val="bottom"/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</w:rPr>
            </w:pPr>
          </w:p>
        </w:tc>
      </w:tr>
      <w:tr w:rsidR="005E1621" w:rsidRPr="00D81826" w:rsidTr="009B2B9B">
        <w:tc>
          <w:tcPr>
            <w:tcW w:w="1372" w:type="dxa"/>
            <w:vAlign w:val="bottom"/>
          </w:tcPr>
          <w:p w:rsidR="005E1621" w:rsidRPr="00D81826" w:rsidRDefault="005E1621" w:rsidP="009B2B9B">
            <w:pPr>
              <w:jc w:val="both"/>
              <w:rPr>
                <w:rFonts w:ascii="Liberation Serif" w:hAnsi="Liberation Serif"/>
                <w:sz w:val="14"/>
                <w:szCs w:val="14"/>
              </w:rPr>
            </w:pPr>
          </w:p>
        </w:tc>
        <w:tc>
          <w:tcPr>
            <w:tcW w:w="8819" w:type="dxa"/>
            <w:tcBorders>
              <w:top w:val="single" w:sz="4" w:space="0" w:color="auto"/>
            </w:tcBorders>
            <w:vAlign w:val="bottom"/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  <w:sz w:val="14"/>
                <w:szCs w:val="14"/>
              </w:rPr>
            </w:pPr>
            <w:r w:rsidRPr="00D81826">
              <w:rPr>
                <w:rFonts w:ascii="Liberation Serif" w:hAnsi="Liberation Serif"/>
                <w:sz w:val="14"/>
                <w:szCs w:val="14"/>
              </w:rPr>
              <w:t>(организационно-правовая форма, наименование (фирменное наименование) организации или ф. и. о. физического лица,</w:t>
            </w:r>
          </w:p>
        </w:tc>
      </w:tr>
      <w:tr w:rsidR="005E1621" w:rsidRPr="00D81826" w:rsidTr="009B2B9B">
        <w:tc>
          <w:tcPr>
            <w:tcW w:w="10191" w:type="dxa"/>
            <w:gridSpan w:val="2"/>
            <w:tcBorders>
              <w:bottom w:val="single" w:sz="4" w:space="0" w:color="auto"/>
            </w:tcBorders>
            <w:vAlign w:val="bottom"/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</w:rPr>
            </w:pPr>
          </w:p>
        </w:tc>
      </w:tr>
      <w:tr w:rsidR="005E1621" w:rsidRPr="00D81826" w:rsidTr="009B2B9B">
        <w:tc>
          <w:tcPr>
            <w:tcW w:w="10191" w:type="dxa"/>
            <w:gridSpan w:val="2"/>
            <w:tcBorders>
              <w:top w:val="single" w:sz="4" w:space="0" w:color="auto"/>
            </w:tcBorders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  <w:sz w:val="14"/>
                <w:szCs w:val="14"/>
              </w:rPr>
            </w:pPr>
            <w:r w:rsidRPr="00D81826">
              <w:rPr>
                <w:rFonts w:ascii="Liberation Serif" w:hAnsi="Liberation Serif"/>
                <w:sz w:val="14"/>
                <w:szCs w:val="14"/>
              </w:rPr>
              <w:t>данные документа, удостоверяющего личность)</w:t>
            </w:r>
          </w:p>
        </w:tc>
      </w:tr>
    </w:tbl>
    <w:p w:rsidR="005E1621" w:rsidRPr="00D81826" w:rsidRDefault="005E1621" w:rsidP="005E1621">
      <w:pPr>
        <w:pStyle w:val="a4"/>
        <w:numPr>
          <w:ilvl w:val="0"/>
          <w:numId w:val="1"/>
        </w:numPr>
        <w:ind w:left="0" w:firstLine="0"/>
        <w:jc w:val="both"/>
        <w:rPr>
          <w:rFonts w:ascii="Liberation Serif" w:hAnsi="Liberation Serif"/>
        </w:rPr>
      </w:pPr>
      <w:r w:rsidRPr="00D81826">
        <w:rPr>
          <w:rFonts w:ascii="Liberation Serif" w:hAnsi="Liberation Serif"/>
        </w:rPr>
        <w:t>дает согласие на включение в перечень организаций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организация, в соответствии с Правилами определения управляющей организации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организация, утвержденными постановлением Правительства Российской Федерации от 21 декабря 2018 г. № 1616 «Об утверждении Правил определения управляющей организации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организация, и о внесении изменений в некоторые акты Правительства Российской Федерации».</w:t>
      </w:r>
    </w:p>
    <w:p w:rsidR="005E1621" w:rsidRPr="00C302CB" w:rsidRDefault="005E1621" w:rsidP="00C302CB">
      <w:pPr>
        <w:jc w:val="both"/>
        <w:rPr>
          <w:rFonts w:ascii="Liberation Serif" w:hAnsi="Liberation Serif"/>
        </w:rPr>
      </w:pPr>
    </w:p>
    <w:tbl>
      <w:tblPr>
        <w:tblStyle w:val="a3"/>
        <w:tblW w:w="10192" w:type="dxa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598"/>
        <w:gridCol w:w="504"/>
        <w:gridCol w:w="6090"/>
      </w:tblGrid>
      <w:tr w:rsidR="005E1621" w:rsidRPr="00D81826" w:rsidTr="009B2B9B">
        <w:tc>
          <w:tcPr>
            <w:tcW w:w="3598" w:type="dxa"/>
            <w:tcBorders>
              <w:bottom w:val="single" w:sz="4" w:space="0" w:color="auto"/>
            </w:tcBorders>
            <w:vAlign w:val="bottom"/>
          </w:tcPr>
          <w:p w:rsidR="005E1621" w:rsidRPr="00D81826" w:rsidRDefault="005E1621" w:rsidP="00C302CB">
            <w:pPr>
              <w:rPr>
                <w:rFonts w:ascii="Liberation Serif" w:hAnsi="Liberation Serif"/>
              </w:rPr>
            </w:pPr>
          </w:p>
        </w:tc>
        <w:tc>
          <w:tcPr>
            <w:tcW w:w="504" w:type="dxa"/>
            <w:vAlign w:val="bottom"/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</w:rPr>
            </w:pPr>
          </w:p>
        </w:tc>
        <w:tc>
          <w:tcPr>
            <w:tcW w:w="6090" w:type="dxa"/>
            <w:tcBorders>
              <w:bottom w:val="single" w:sz="4" w:space="0" w:color="auto"/>
            </w:tcBorders>
            <w:vAlign w:val="bottom"/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</w:rPr>
            </w:pPr>
          </w:p>
        </w:tc>
      </w:tr>
      <w:tr w:rsidR="005E1621" w:rsidRPr="00D81826" w:rsidTr="009B2B9B">
        <w:tc>
          <w:tcPr>
            <w:tcW w:w="3598" w:type="dxa"/>
            <w:tcBorders>
              <w:top w:val="single" w:sz="4" w:space="0" w:color="auto"/>
            </w:tcBorders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  <w:sz w:val="14"/>
                <w:szCs w:val="14"/>
              </w:rPr>
            </w:pPr>
            <w:r w:rsidRPr="00D81826">
              <w:rPr>
                <w:rFonts w:ascii="Liberation Serif" w:hAnsi="Liberation Serif"/>
                <w:sz w:val="14"/>
                <w:szCs w:val="14"/>
              </w:rPr>
              <w:t>(подпись)</w:t>
            </w:r>
          </w:p>
        </w:tc>
        <w:tc>
          <w:tcPr>
            <w:tcW w:w="504" w:type="dxa"/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  <w:sz w:val="14"/>
                <w:szCs w:val="14"/>
              </w:rPr>
            </w:pPr>
          </w:p>
        </w:tc>
        <w:tc>
          <w:tcPr>
            <w:tcW w:w="6090" w:type="dxa"/>
            <w:tcBorders>
              <w:top w:val="single" w:sz="4" w:space="0" w:color="auto"/>
            </w:tcBorders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  <w:sz w:val="14"/>
                <w:szCs w:val="14"/>
              </w:rPr>
            </w:pPr>
            <w:r w:rsidRPr="00D81826">
              <w:rPr>
                <w:rFonts w:ascii="Liberation Serif" w:hAnsi="Liberation Serif"/>
                <w:sz w:val="14"/>
                <w:szCs w:val="14"/>
              </w:rPr>
              <w:t>(ф. и. о.)</w:t>
            </w:r>
          </w:p>
        </w:tc>
      </w:tr>
    </w:tbl>
    <w:p w:rsidR="005E1621" w:rsidRPr="00C302CB" w:rsidRDefault="005E1621" w:rsidP="00C302CB">
      <w:pPr>
        <w:jc w:val="both"/>
        <w:rPr>
          <w:rFonts w:ascii="Liberation Serif" w:hAnsi="Liberation Serif"/>
          <w:lang w:val="en-US"/>
        </w:rPr>
      </w:pPr>
    </w:p>
    <w:tbl>
      <w:tblPr>
        <w:tblStyle w:val="a3"/>
        <w:tblW w:w="0" w:type="auto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6"/>
        <w:gridCol w:w="406"/>
        <w:gridCol w:w="252"/>
        <w:gridCol w:w="1624"/>
        <w:gridCol w:w="420"/>
        <w:gridCol w:w="392"/>
        <w:gridCol w:w="452"/>
      </w:tblGrid>
      <w:tr w:rsidR="005E1621" w:rsidRPr="00D81826" w:rsidTr="009B2B9B">
        <w:tc>
          <w:tcPr>
            <w:tcW w:w="126" w:type="dxa"/>
            <w:vAlign w:val="bottom"/>
          </w:tcPr>
          <w:p w:rsidR="005E1621" w:rsidRPr="00DD106D" w:rsidRDefault="00DD106D" w:rsidP="009B2B9B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 </w:t>
            </w:r>
          </w:p>
        </w:tc>
        <w:tc>
          <w:tcPr>
            <w:tcW w:w="406" w:type="dxa"/>
            <w:tcBorders>
              <w:bottom w:val="single" w:sz="4" w:space="0" w:color="auto"/>
            </w:tcBorders>
            <w:vAlign w:val="bottom"/>
          </w:tcPr>
          <w:p w:rsidR="005E1621" w:rsidRPr="00DD106D" w:rsidRDefault="00DD106D" w:rsidP="009B2B9B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 </w:t>
            </w:r>
          </w:p>
        </w:tc>
        <w:tc>
          <w:tcPr>
            <w:tcW w:w="252" w:type="dxa"/>
            <w:vAlign w:val="bottom"/>
          </w:tcPr>
          <w:p w:rsidR="005E1621" w:rsidRPr="00D81826" w:rsidRDefault="005E1621" w:rsidP="009B2B9B">
            <w:pPr>
              <w:rPr>
                <w:rFonts w:ascii="Liberation Serif" w:hAnsi="Liberation Serif"/>
                <w:lang w:val="en-US"/>
              </w:rPr>
            </w:pPr>
            <w:r w:rsidRPr="00D81826">
              <w:rPr>
                <w:rFonts w:ascii="Liberation Serif" w:hAnsi="Liberation Serif"/>
                <w:lang w:val="en-US"/>
              </w:rPr>
              <w:t>»</w:t>
            </w:r>
          </w:p>
        </w:tc>
        <w:tc>
          <w:tcPr>
            <w:tcW w:w="1624" w:type="dxa"/>
            <w:tcBorders>
              <w:bottom w:val="single" w:sz="4" w:space="0" w:color="auto"/>
            </w:tcBorders>
            <w:vAlign w:val="bottom"/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</w:rPr>
            </w:pPr>
          </w:p>
        </w:tc>
        <w:tc>
          <w:tcPr>
            <w:tcW w:w="420" w:type="dxa"/>
            <w:vAlign w:val="bottom"/>
          </w:tcPr>
          <w:p w:rsidR="005E1621" w:rsidRPr="00D81826" w:rsidRDefault="005E1621" w:rsidP="009B2B9B">
            <w:pPr>
              <w:jc w:val="right"/>
              <w:rPr>
                <w:rFonts w:ascii="Liberation Serif" w:hAnsi="Liberation Serif"/>
                <w:lang w:val="en-US"/>
              </w:rPr>
            </w:pPr>
            <w:r w:rsidRPr="00D81826">
              <w:rPr>
                <w:rFonts w:ascii="Liberation Serif" w:hAnsi="Liberation Serif"/>
                <w:lang w:val="en-US"/>
              </w:rPr>
              <w:t>20</w:t>
            </w:r>
          </w:p>
        </w:tc>
        <w:tc>
          <w:tcPr>
            <w:tcW w:w="392" w:type="dxa"/>
            <w:tcBorders>
              <w:bottom w:val="single" w:sz="4" w:space="0" w:color="auto"/>
            </w:tcBorders>
            <w:vAlign w:val="bottom"/>
          </w:tcPr>
          <w:p w:rsidR="005E1621" w:rsidRPr="00D81826" w:rsidRDefault="005E1621" w:rsidP="009B2B9B">
            <w:pPr>
              <w:rPr>
                <w:rFonts w:ascii="Liberation Serif" w:hAnsi="Liberation Serif"/>
              </w:rPr>
            </w:pPr>
          </w:p>
        </w:tc>
        <w:tc>
          <w:tcPr>
            <w:tcW w:w="452" w:type="dxa"/>
            <w:vAlign w:val="bottom"/>
          </w:tcPr>
          <w:p w:rsidR="005E1621" w:rsidRPr="00D81826" w:rsidRDefault="005E1621" w:rsidP="009B2B9B">
            <w:pPr>
              <w:rPr>
                <w:rFonts w:ascii="Liberation Serif" w:hAnsi="Liberation Serif"/>
              </w:rPr>
            </w:pPr>
            <w:r w:rsidRPr="00D81826">
              <w:rPr>
                <w:rFonts w:ascii="Liberation Serif" w:hAnsi="Liberation Serif"/>
                <w:lang w:val="en-US"/>
              </w:rPr>
              <w:t xml:space="preserve"> </w:t>
            </w:r>
            <w:r w:rsidRPr="00D81826">
              <w:rPr>
                <w:rFonts w:ascii="Liberation Serif" w:hAnsi="Liberation Serif"/>
              </w:rPr>
              <w:t>г.</w:t>
            </w:r>
          </w:p>
        </w:tc>
      </w:tr>
    </w:tbl>
    <w:p w:rsidR="00683995" w:rsidRDefault="00CD5A13" w:rsidP="00683995">
      <w:pPr>
        <w:pStyle w:val="HTML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 </w:t>
      </w:r>
    </w:p>
    <w:p w:rsidR="00D94002" w:rsidRDefault="00D94002" w:rsidP="00683995">
      <w:pPr>
        <w:pStyle w:val="HTML"/>
        <w:rPr>
          <w:rFonts w:ascii="Liberation Serif" w:hAnsi="Liberation Serif"/>
          <w:sz w:val="24"/>
          <w:szCs w:val="24"/>
        </w:rPr>
      </w:pPr>
    </w:p>
    <w:p w:rsidR="00D94002" w:rsidRDefault="00D94002" w:rsidP="00683995">
      <w:pPr>
        <w:pStyle w:val="HTML"/>
        <w:rPr>
          <w:rFonts w:ascii="Liberation Serif" w:hAnsi="Liberation Serif"/>
          <w:sz w:val="24"/>
          <w:szCs w:val="24"/>
        </w:rPr>
      </w:pPr>
    </w:p>
    <w:p w:rsidR="00D94002" w:rsidRDefault="00D94002" w:rsidP="00683995">
      <w:pPr>
        <w:pStyle w:val="HTML"/>
        <w:rPr>
          <w:rFonts w:ascii="Liberation Serif" w:hAnsi="Liberation Serif"/>
          <w:sz w:val="24"/>
          <w:szCs w:val="24"/>
        </w:rPr>
      </w:pPr>
    </w:p>
    <w:p w:rsidR="00D94002" w:rsidRDefault="00D94002" w:rsidP="00683995">
      <w:pPr>
        <w:pStyle w:val="HTML"/>
        <w:rPr>
          <w:rFonts w:ascii="Liberation Serif" w:hAnsi="Liberation Serif"/>
          <w:sz w:val="24"/>
          <w:szCs w:val="24"/>
        </w:rPr>
      </w:pPr>
    </w:p>
    <w:p w:rsidR="00D94002" w:rsidRDefault="00D94002" w:rsidP="00683995">
      <w:pPr>
        <w:pStyle w:val="HTML"/>
        <w:rPr>
          <w:rFonts w:ascii="Liberation Serif" w:hAnsi="Liberation Serif"/>
          <w:sz w:val="24"/>
          <w:szCs w:val="24"/>
        </w:rPr>
      </w:pPr>
    </w:p>
    <w:p w:rsidR="00D94002" w:rsidRDefault="00D94002" w:rsidP="00683995">
      <w:pPr>
        <w:pStyle w:val="HTML"/>
        <w:rPr>
          <w:rFonts w:ascii="Liberation Serif" w:hAnsi="Liberation Serif"/>
          <w:sz w:val="24"/>
          <w:szCs w:val="24"/>
        </w:rPr>
      </w:pPr>
    </w:p>
    <w:p w:rsidR="00A83590" w:rsidRDefault="00A83590" w:rsidP="00683995">
      <w:pPr>
        <w:pStyle w:val="HTML"/>
        <w:rPr>
          <w:rFonts w:ascii="Liberation Serif" w:hAnsi="Liberation Serif"/>
          <w:sz w:val="24"/>
          <w:szCs w:val="24"/>
        </w:rPr>
      </w:pPr>
    </w:p>
    <w:p w:rsidR="00A83590" w:rsidRDefault="00A83590" w:rsidP="00683995">
      <w:pPr>
        <w:pStyle w:val="HTML"/>
        <w:rPr>
          <w:rFonts w:ascii="Liberation Serif" w:hAnsi="Liberation Serif"/>
          <w:sz w:val="24"/>
          <w:szCs w:val="24"/>
        </w:rPr>
      </w:pPr>
    </w:p>
    <w:p w:rsidR="00A83590" w:rsidRPr="00A83590" w:rsidRDefault="00A83590" w:rsidP="00A83590">
      <w:pPr>
        <w:pStyle w:val="ConsPlusNonformat0"/>
        <w:pageBreakBefore/>
        <w:widowControl/>
        <w:jc w:val="right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lastRenderedPageBreak/>
        <w:t xml:space="preserve">Приложение </w:t>
      </w:r>
      <w:r>
        <w:rPr>
          <w:rFonts w:ascii="Liberation Serif" w:hAnsi="Liberation Serif" w:cs="Times New Roman"/>
          <w:sz w:val="24"/>
          <w:szCs w:val="24"/>
          <w:lang w:val="en-US"/>
        </w:rPr>
        <w:t>N</w:t>
      </w:r>
      <w:r>
        <w:rPr>
          <w:rFonts w:ascii="Liberation Serif" w:hAnsi="Liberation Serif" w:cs="Times New Roman"/>
          <w:sz w:val="24"/>
          <w:szCs w:val="24"/>
        </w:rPr>
        <w:t xml:space="preserve"> 2</w:t>
      </w:r>
    </w:p>
    <w:p w:rsidR="00A83590" w:rsidRPr="00175BA2" w:rsidRDefault="00175BA2" w:rsidP="00545BCF">
      <w:pPr>
        <w:pStyle w:val="HTML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 </w:t>
      </w:r>
    </w:p>
    <w:p w:rsidR="00175BA2" w:rsidRPr="00CD06BC" w:rsidRDefault="00175BA2" w:rsidP="00175BA2">
      <w:pPr>
        <w:pStyle w:val="ConsPlusNonformat0"/>
        <w:jc w:val="right"/>
        <w:rPr>
          <w:rFonts w:ascii="Liberation Serif" w:hAnsi="Liberation Serif" w:cs="Times New Roman"/>
          <w:sz w:val="24"/>
          <w:szCs w:val="24"/>
        </w:rPr>
      </w:pPr>
    </w:p>
    <w:p w:rsidR="00175BA2" w:rsidRPr="00CD06BC" w:rsidRDefault="00175BA2" w:rsidP="00175BA2">
      <w:pPr>
        <w:pStyle w:val="ConsPlusNonformat0"/>
        <w:tabs>
          <w:tab w:val="left" w:pos="855"/>
          <w:tab w:val="right" w:pos="10205"/>
        </w:tabs>
        <w:jc w:val="center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>АКТ</w:t>
      </w:r>
    </w:p>
    <w:p w:rsidR="00175BA2" w:rsidRPr="00CD06BC" w:rsidRDefault="00175BA2" w:rsidP="00175BA2">
      <w:pPr>
        <w:pStyle w:val="ConsPlusNonformat0"/>
        <w:jc w:val="center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>о состоянии общего имущества собственников помещений в многоквартирном доме,</w:t>
      </w:r>
    </w:p>
    <w:p w:rsidR="00175BA2" w:rsidRPr="00CD06BC" w:rsidRDefault="00175BA2" w:rsidP="00175BA2">
      <w:pPr>
        <w:pStyle w:val="ConsPlusNonformat0"/>
        <w:jc w:val="center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>являющегося объектом конкурса</w:t>
      </w:r>
    </w:p>
    <w:p w:rsidR="00175BA2" w:rsidRPr="00CD06BC" w:rsidRDefault="00175BA2" w:rsidP="00175BA2">
      <w:pPr>
        <w:pStyle w:val="ConsPlusNonformat0"/>
        <w:jc w:val="center"/>
        <w:rPr>
          <w:rFonts w:ascii="Liberation Serif" w:hAnsi="Liberation Serif" w:cs="Times New Roman"/>
          <w:sz w:val="24"/>
          <w:szCs w:val="24"/>
        </w:rPr>
      </w:pPr>
    </w:p>
    <w:p w:rsidR="00175BA2" w:rsidRPr="00CD06BC" w:rsidRDefault="00175BA2" w:rsidP="00175BA2">
      <w:pPr>
        <w:pStyle w:val="ConsPlusNonformat0"/>
        <w:jc w:val="center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>I. Общие сведения о многоквартирном доме</w:t>
      </w:r>
    </w:p>
    <w:p w:rsidR="00175BA2" w:rsidRPr="00CD06BC" w:rsidRDefault="00175BA2" w:rsidP="00175BA2">
      <w:pPr>
        <w:pStyle w:val="ConsPlusNonformat0"/>
        <w:rPr>
          <w:rFonts w:ascii="Liberation Serif" w:hAnsi="Liberation Serif" w:cs="Times New Roman"/>
          <w:sz w:val="24"/>
          <w:szCs w:val="24"/>
        </w:rPr>
      </w:pPr>
    </w:p>
    <w:p w:rsidR="00175BA2" w:rsidRPr="00254F98" w:rsidRDefault="00175BA2" w:rsidP="00175BA2">
      <w:pPr>
        <w:pStyle w:val="a4"/>
        <w:numPr>
          <w:ilvl w:val="0"/>
          <w:numId w:val="1"/>
        </w:numPr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>1. Адрес многоквартирног</w:t>
      </w:r>
      <w:r>
        <w:rPr>
          <w:rFonts w:ascii="Liberation Serif" w:hAnsi="Liberation Serif"/>
        </w:rPr>
        <w:t xml:space="preserve">о дома: </w:t>
      </w:r>
      <w:r w:rsidRPr="005A5AE1">
        <w:rPr>
          <w:rFonts w:ascii="Liberation Serif" w:hAnsi="Liberation Serif"/>
          <w:u w:val="single"/>
        </w:rPr>
        <w:t xml:space="preserve">Свердловская область, Каменский район, </w:t>
      </w:r>
    </w:p>
    <w:p w:rsidR="00175BA2" w:rsidRPr="00254F98" w:rsidRDefault="00175BA2" w:rsidP="00175BA2">
      <w:pPr>
        <w:pStyle w:val="a4"/>
        <w:numPr>
          <w:ilvl w:val="0"/>
          <w:numId w:val="1"/>
        </w:numPr>
        <w:rPr>
          <w:rFonts w:ascii="Liberation Serif" w:hAnsi="Liberation Serif"/>
        </w:rPr>
      </w:pPr>
      <w:r w:rsidRPr="00254F98">
        <w:rPr>
          <w:rFonts w:ascii="Liberation Serif" w:hAnsi="Liberation Serif"/>
        </w:rPr>
        <w:t>пгт. Мартюш</w:t>
      </w:r>
      <w:r>
        <w:rPr>
          <w:rFonts w:ascii="Liberation Serif" w:hAnsi="Liberation Serif"/>
        </w:rPr>
        <w:t xml:space="preserve"> </w:t>
      </w:r>
      <w:r w:rsidRPr="00254F98">
        <w:rPr>
          <w:rFonts w:ascii="Liberation Serif" w:hAnsi="Liberation Serif"/>
        </w:rPr>
        <w:t xml:space="preserve">ул. Школьная, д. </w:t>
      </w:r>
      <w:r>
        <w:rPr>
          <w:rFonts w:ascii="Liberation Serif" w:hAnsi="Liberation Serif"/>
        </w:rPr>
        <w:t>3</w:t>
      </w:r>
    </w:p>
    <w:p w:rsidR="00175BA2" w:rsidRPr="005A5AE1" w:rsidRDefault="00175BA2" w:rsidP="00175BA2">
      <w:pPr>
        <w:pStyle w:val="ConsPlusNonformat0"/>
        <w:jc w:val="both"/>
        <w:rPr>
          <w:rFonts w:ascii="Liberation Serif" w:hAnsi="Liberation Serif" w:cs="Times New Roman"/>
          <w:sz w:val="24"/>
          <w:szCs w:val="24"/>
          <w:u w:val="single"/>
        </w:rPr>
      </w:pPr>
      <w:r w:rsidRPr="00CD06BC">
        <w:rPr>
          <w:rFonts w:ascii="Liberation Serif" w:hAnsi="Liberation Serif" w:cs="Times New Roman"/>
          <w:sz w:val="24"/>
          <w:szCs w:val="24"/>
        </w:rPr>
        <w:t xml:space="preserve">2. Кадастровый номер многоквартирного дома </w:t>
      </w:r>
      <w:r>
        <w:rPr>
          <w:rFonts w:ascii="Liberation Serif" w:hAnsi="Liberation Serif" w:cs="Times New Roman"/>
          <w:sz w:val="24"/>
          <w:szCs w:val="24"/>
        </w:rPr>
        <w:t xml:space="preserve">– </w:t>
      </w:r>
      <w:r>
        <w:rPr>
          <w:rFonts w:ascii="Liberation Serif" w:hAnsi="Liberation Serif" w:cs="Helvetica"/>
          <w:bCs/>
          <w:color w:val="000000"/>
          <w:sz w:val="24"/>
          <w:szCs w:val="24"/>
          <w:shd w:val="clear" w:color="auto" w:fill="FFFFFF"/>
        </w:rPr>
        <w:t xml:space="preserve">  66:12:5301004:352</w:t>
      </w:r>
    </w:p>
    <w:p w:rsidR="00175BA2" w:rsidRPr="00CA3008" w:rsidRDefault="00175BA2" w:rsidP="00175BA2">
      <w:pPr>
        <w:pStyle w:val="ConsPlusNonformat0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 xml:space="preserve">3. Серия, тип постройки </w:t>
      </w:r>
      <w:r>
        <w:rPr>
          <w:rFonts w:ascii="Liberation Serif" w:hAnsi="Liberation Serif" w:cs="Times New Roman"/>
          <w:sz w:val="24"/>
          <w:szCs w:val="24"/>
        </w:rPr>
        <w:t xml:space="preserve">– </w:t>
      </w:r>
      <w:r w:rsidRPr="005A5AE1">
        <w:rPr>
          <w:rFonts w:ascii="Liberation Serif" w:hAnsi="Liberation Serif" w:cs="Times New Roman"/>
          <w:sz w:val="24"/>
          <w:szCs w:val="24"/>
          <w:u w:val="single"/>
        </w:rPr>
        <w:t>нет данных</w:t>
      </w:r>
      <w:r w:rsidRPr="00CD06BC">
        <w:rPr>
          <w:rFonts w:ascii="Liberation Serif" w:hAnsi="Liberation Serif" w:cs="Times New Roman"/>
          <w:sz w:val="24"/>
          <w:szCs w:val="24"/>
        </w:rPr>
        <w:t xml:space="preserve"> </w:t>
      </w:r>
      <w:r w:rsidRPr="00CD06BC">
        <w:rPr>
          <w:rFonts w:ascii="Liberation Serif" w:hAnsi="Liberation Serif" w:cs="Times New Roman"/>
          <w:sz w:val="24"/>
          <w:szCs w:val="24"/>
          <w:u w:val="single"/>
        </w:rPr>
        <w:t xml:space="preserve">     </w:t>
      </w:r>
      <w:r>
        <w:rPr>
          <w:rFonts w:ascii="Liberation Serif" w:hAnsi="Liberation Serif"/>
          <w:bCs/>
          <w:color w:val="000000"/>
          <w:sz w:val="24"/>
          <w:szCs w:val="24"/>
          <w:shd w:val="clear" w:color="auto" w:fill="FFFFFF"/>
        </w:rPr>
        <w:t xml:space="preserve">  </w:t>
      </w:r>
    </w:p>
    <w:p w:rsidR="00175BA2" w:rsidRPr="00CD06BC" w:rsidRDefault="00175BA2" w:rsidP="00175BA2">
      <w:pPr>
        <w:pStyle w:val="ConsPlusNonformat0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 xml:space="preserve">4. Год постройки </w:t>
      </w:r>
      <w:r>
        <w:rPr>
          <w:rFonts w:ascii="Liberation Serif" w:hAnsi="Liberation Serif" w:cs="Times New Roman"/>
          <w:sz w:val="24"/>
          <w:szCs w:val="24"/>
        </w:rPr>
        <w:t>– 1967</w:t>
      </w:r>
    </w:p>
    <w:p w:rsidR="00175BA2" w:rsidRPr="00CD06BC" w:rsidRDefault="00175BA2" w:rsidP="00175BA2">
      <w:pPr>
        <w:pStyle w:val="ConsPlusNonformat0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>5. Степень износа по данным государственного технического учета</w:t>
      </w:r>
      <w:r>
        <w:rPr>
          <w:rFonts w:ascii="Liberation Serif" w:hAnsi="Liberation Serif" w:cs="Times New Roman"/>
          <w:sz w:val="24"/>
          <w:szCs w:val="24"/>
        </w:rPr>
        <w:t xml:space="preserve"> –</w:t>
      </w:r>
      <w:r w:rsidRPr="00CD06BC">
        <w:rPr>
          <w:rFonts w:ascii="Liberation Serif" w:hAnsi="Liberation Serif" w:cs="Times New Roman"/>
          <w:sz w:val="24"/>
          <w:szCs w:val="24"/>
        </w:rPr>
        <w:t xml:space="preserve"> </w:t>
      </w:r>
      <w:r>
        <w:rPr>
          <w:rFonts w:ascii="Liberation Serif" w:hAnsi="Liberation Serif" w:cs="Times New Roman"/>
          <w:sz w:val="24"/>
          <w:szCs w:val="24"/>
        </w:rPr>
        <w:t>нет данных</w:t>
      </w:r>
      <w:r w:rsidRPr="00CD06BC">
        <w:rPr>
          <w:rFonts w:ascii="Liberation Serif" w:hAnsi="Liberation Serif" w:cs="Times New Roman"/>
          <w:sz w:val="24"/>
          <w:szCs w:val="24"/>
          <w:u w:val="single"/>
        </w:rPr>
        <w:t xml:space="preserve">     </w:t>
      </w:r>
    </w:p>
    <w:p w:rsidR="00175BA2" w:rsidRPr="00CD06BC" w:rsidRDefault="00175BA2" w:rsidP="00175BA2">
      <w:pPr>
        <w:pStyle w:val="ConsPlusNonformat0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 xml:space="preserve">6. Степень фактического износа  </w:t>
      </w:r>
      <w:r>
        <w:rPr>
          <w:rFonts w:ascii="Liberation Serif" w:hAnsi="Liberation Serif" w:cs="Times New Roman"/>
          <w:sz w:val="24"/>
          <w:szCs w:val="24"/>
        </w:rPr>
        <w:t>–</w:t>
      </w:r>
      <w:r w:rsidRPr="00CD06BC">
        <w:rPr>
          <w:rFonts w:ascii="Liberation Serif" w:hAnsi="Liberation Serif" w:cs="Times New Roman"/>
          <w:sz w:val="24"/>
          <w:szCs w:val="24"/>
          <w:u w:val="single"/>
        </w:rPr>
        <w:t xml:space="preserve">   </w:t>
      </w:r>
      <w:r>
        <w:rPr>
          <w:rFonts w:ascii="Liberation Serif" w:hAnsi="Liberation Serif" w:cs="Times New Roman"/>
          <w:sz w:val="24"/>
          <w:szCs w:val="24"/>
          <w:u w:val="single"/>
        </w:rPr>
        <w:t>нет данных</w:t>
      </w:r>
    </w:p>
    <w:p w:rsidR="00175BA2" w:rsidRPr="00CD06BC" w:rsidRDefault="00175BA2" w:rsidP="00175BA2">
      <w:pPr>
        <w:pStyle w:val="ConsPlusNonformat0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 xml:space="preserve">7. Год последнего капитального ремонта </w:t>
      </w:r>
      <w:r>
        <w:rPr>
          <w:rFonts w:ascii="Liberation Serif" w:hAnsi="Liberation Serif" w:cs="Times New Roman"/>
          <w:sz w:val="24"/>
          <w:szCs w:val="24"/>
        </w:rPr>
        <w:t>– нет данных</w:t>
      </w:r>
    </w:p>
    <w:p w:rsidR="00175BA2" w:rsidRPr="00CD06BC" w:rsidRDefault="00175BA2" w:rsidP="00175BA2">
      <w:pPr>
        <w:pStyle w:val="ConsPlusNonformat0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 xml:space="preserve">8. Реквизиты правового акта о признании многоквартирного дома аварийным и подлежащим сносу </w:t>
      </w:r>
      <w:r>
        <w:rPr>
          <w:rFonts w:ascii="Liberation Serif" w:hAnsi="Liberation Serif" w:cs="Times New Roman"/>
          <w:sz w:val="24"/>
          <w:szCs w:val="24"/>
        </w:rPr>
        <w:t>________</w:t>
      </w:r>
    </w:p>
    <w:p w:rsidR="00175BA2" w:rsidRPr="00CD06BC" w:rsidRDefault="00175BA2" w:rsidP="00175BA2">
      <w:pPr>
        <w:pStyle w:val="ConsPlusNonformat0"/>
        <w:jc w:val="both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t>9. Количество этажей –</w:t>
      </w:r>
      <w:r w:rsidRPr="00CD06BC">
        <w:rPr>
          <w:rFonts w:ascii="Liberation Serif" w:hAnsi="Liberation Serif" w:cs="Times New Roman"/>
          <w:sz w:val="24"/>
          <w:szCs w:val="24"/>
        </w:rPr>
        <w:t xml:space="preserve"> </w:t>
      </w:r>
      <w:r>
        <w:rPr>
          <w:rFonts w:ascii="Liberation Serif" w:hAnsi="Liberation Serif" w:cs="Times New Roman"/>
          <w:sz w:val="24"/>
          <w:szCs w:val="24"/>
        </w:rPr>
        <w:t>2</w:t>
      </w:r>
    </w:p>
    <w:p w:rsidR="00175BA2" w:rsidRPr="00FC7493" w:rsidRDefault="00175BA2" w:rsidP="00175BA2">
      <w:pPr>
        <w:pStyle w:val="ConsPlusNonformat0"/>
        <w:jc w:val="both"/>
        <w:rPr>
          <w:rFonts w:ascii="Liberation Serif" w:hAnsi="Liberation Serif" w:cs="Times New Roman"/>
          <w:sz w:val="24"/>
          <w:szCs w:val="24"/>
          <w:u w:val="single"/>
        </w:rPr>
      </w:pPr>
      <w:r w:rsidRPr="00CD06BC">
        <w:rPr>
          <w:rFonts w:ascii="Liberation Serif" w:hAnsi="Liberation Serif" w:cs="Times New Roman"/>
          <w:sz w:val="24"/>
          <w:szCs w:val="24"/>
        </w:rPr>
        <w:t xml:space="preserve">10. Наличие подвала </w:t>
      </w:r>
      <w:r>
        <w:rPr>
          <w:rFonts w:ascii="Liberation Serif" w:hAnsi="Liberation Serif" w:cs="Times New Roman"/>
          <w:sz w:val="24"/>
          <w:szCs w:val="24"/>
        </w:rPr>
        <w:t xml:space="preserve">– </w:t>
      </w:r>
      <w:r>
        <w:rPr>
          <w:rFonts w:ascii="Liberation Serif" w:hAnsi="Liberation Serif" w:cs="Times New Roman"/>
          <w:sz w:val="24"/>
          <w:szCs w:val="24"/>
          <w:u w:val="single"/>
        </w:rPr>
        <w:t>нет данных</w:t>
      </w:r>
    </w:p>
    <w:p w:rsidR="00175BA2" w:rsidRPr="00CD06BC" w:rsidRDefault="00175BA2" w:rsidP="00175BA2">
      <w:pPr>
        <w:pStyle w:val="ConsPlusNonformat0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>1</w:t>
      </w:r>
      <w:r>
        <w:rPr>
          <w:rFonts w:ascii="Liberation Serif" w:hAnsi="Liberation Serif" w:cs="Times New Roman"/>
          <w:sz w:val="24"/>
          <w:szCs w:val="24"/>
        </w:rPr>
        <w:t xml:space="preserve">1. Наличие цокольного этажа – </w:t>
      </w:r>
      <w:r>
        <w:rPr>
          <w:rFonts w:ascii="Liberation Serif" w:hAnsi="Liberation Serif" w:cs="Times New Roman"/>
          <w:sz w:val="24"/>
          <w:szCs w:val="24"/>
          <w:u w:val="single"/>
        </w:rPr>
        <w:t>отсутствует</w:t>
      </w:r>
    </w:p>
    <w:p w:rsidR="00175BA2" w:rsidRPr="00CD06BC" w:rsidRDefault="00175BA2" w:rsidP="00175BA2">
      <w:pPr>
        <w:pStyle w:val="ConsPlusNonformat0"/>
        <w:jc w:val="both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t xml:space="preserve">12. Наличие мансарды – </w:t>
      </w:r>
      <w:r>
        <w:rPr>
          <w:rFonts w:ascii="Liberation Serif" w:hAnsi="Liberation Serif" w:cs="Times New Roman"/>
          <w:sz w:val="24"/>
          <w:szCs w:val="24"/>
          <w:u w:val="single"/>
        </w:rPr>
        <w:t>отсутствует</w:t>
      </w:r>
    </w:p>
    <w:p w:rsidR="00175BA2" w:rsidRPr="00CD06BC" w:rsidRDefault="00175BA2" w:rsidP="00175BA2">
      <w:pPr>
        <w:pStyle w:val="ConsPlusNonformat0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>13. Н</w:t>
      </w:r>
      <w:r>
        <w:rPr>
          <w:rFonts w:ascii="Liberation Serif" w:hAnsi="Liberation Serif" w:cs="Times New Roman"/>
          <w:sz w:val="24"/>
          <w:szCs w:val="24"/>
        </w:rPr>
        <w:t xml:space="preserve">аличие мезонина – </w:t>
      </w:r>
      <w:r>
        <w:rPr>
          <w:rFonts w:ascii="Liberation Serif" w:hAnsi="Liberation Serif" w:cs="Times New Roman"/>
          <w:sz w:val="24"/>
          <w:szCs w:val="24"/>
          <w:u w:val="single"/>
        </w:rPr>
        <w:t>отсутствует</w:t>
      </w:r>
    </w:p>
    <w:p w:rsidR="00175BA2" w:rsidRPr="00CD06BC" w:rsidRDefault="00175BA2" w:rsidP="00175BA2">
      <w:pPr>
        <w:pStyle w:val="ConsPlusNonformat0"/>
        <w:jc w:val="both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t>14. Количество квартир – 12</w:t>
      </w:r>
    </w:p>
    <w:p w:rsidR="00175BA2" w:rsidRPr="00CD06BC" w:rsidRDefault="00175BA2" w:rsidP="00175BA2">
      <w:pPr>
        <w:pStyle w:val="ConsPlusNonformat0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>15. Количество нежилых помещений, не входящих в состав</w:t>
      </w:r>
      <w:r>
        <w:rPr>
          <w:rFonts w:ascii="Liberation Serif" w:hAnsi="Liberation Serif" w:cs="Times New Roman"/>
          <w:sz w:val="24"/>
          <w:szCs w:val="24"/>
        </w:rPr>
        <w:t xml:space="preserve">  общего имущества – </w:t>
      </w:r>
      <w:r>
        <w:rPr>
          <w:rFonts w:ascii="Liberation Serif" w:hAnsi="Liberation Serif" w:cs="Times New Roman"/>
          <w:sz w:val="24"/>
          <w:szCs w:val="24"/>
          <w:u w:val="single"/>
        </w:rPr>
        <w:t>отсутствуют</w:t>
      </w:r>
    </w:p>
    <w:p w:rsidR="00175BA2" w:rsidRPr="00CD06BC" w:rsidRDefault="00175BA2" w:rsidP="00175BA2">
      <w:pPr>
        <w:pStyle w:val="ConsPlusNonformat0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>16. Реквизиты правового акта о признании всех жилых помещений в многоквартирном дом</w:t>
      </w:r>
      <w:r>
        <w:rPr>
          <w:rFonts w:ascii="Liberation Serif" w:hAnsi="Liberation Serif" w:cs="Times New Roman"/>
          <w:sz w:val="24"/>
          <w:szCs w:val="24"/>
        </w:rPr>
        <w:t xml:space="preserve">е непригодными для проживания – </w:t>
      </w:r>
      <w:r w:rsidRPr="00FC7493">
        <w:rPr>
          <w:rFonts w:ascii="Liberation Serif" w:hAnsi="Liberation Serif" w:cs="Times New Roman"/>
          <w:sz w:val="24"/>
          <w:szCs w:val="24"/>
          <w:u w:val="single"/>
        </w:rPr>
        <w:t>не принимался</w:t>
      </w:r>
    </w:p>
    <w:p w:rsidR="00175BA2" w:rsidRPr="00FC7493" w:rsidRDefault="00175BA2" w:rsidP="00175BA2">
      <w:pPr>
        <w:pStyle w:val="ConsPlusNonformat0"/>
        <w:ind w:left="-3"/>
        <w:jc w:val="both"/>
        <w:rPr>
          <w:rFonts w:ascii="Liberation Serif" w:hAnsi="Liberation Serif" w:cs="Times New Roman"/>
          <w:sz w:val="24"/>
          <w:szCs w:val="24"/>
          <w:u w:val="single"/>
        </w:rPr>
      </w:pPr>
      <w:r w:rsidRPr="00CD06BC">
        <w:rPr>
          <w:rFonts w:ascii="Liberation Serif" w:hAnsi="Liberation Serif" w:cs="Times New Roman"/>
          <w:sz w:val="24"/>
          <w:szCs w:val="24"/>
        </w:rPr>
        <w:t>17. Перечень жилых помещений, признанных непригодными для проживания (с указанием реквизитов  правовых  актов о признании жилых помещений непригодными для проживания)</w:t>
      </w:r>
      <w:r>
        <w:rPr>
          <w:rFonts w:ascii="Liberation Serif" w:hAnsi="Liberation Serif" w:cs="Times New Roman"/>
          <w:sz w:val="24"/>
          <w:szCs w:val="24"/>
        </w:rPr>
        <w:t xml:space="preserve"> – </w:t>
      </w:r>
      <w:r w:rsidRPr="00FC7493">
        <w:rPr>
          <w:rFonts w:ascii="Liberation Serif" w:hAnsi="Liberation Serif" w:cs="Times New Roman"/>
          <w:sz w:val="24"/>
          <w:szCs w:val="24"/>
          <w:u w:val="single"/>
        </w:rPr>
        <w:t>помещения, признанные непригодными для проживания в многоквартирном доме отсутствуют</w:t>
      </w:r>
    </w:p>
    <w:p w:rsidR="00175BA2" w:rsidRPr="00CD06BC" w:rsidRDefault="00175BA2" w:rsidP="00175BA2">
      <w:pPr>
        <w:pStyle w:val="ConsPlusNonformat0"/>
        <w:ind w:left="-3"/>
        <w:jc w:val="both"/>
        <w:rPr>
          <w:rFonts w:ascii="Liberation Serif" w:hAnsi="Liberation Serif" w:cs="Times New Roman"/>
          <w:sz w:val="24"/>
          <w:szCs w:val="24"/>
          <w:u w:val="single"/>
        </w:rPr>
      </w:pPr>
      <w:r>
        <w:rPr>
          <w:rFonts w:ascii="Liberation Serif" w:hAnsi="Liberation Serif" w:cs="Times New Roman"/>
          <w:sz w:val="24"/>
          <w:szCs w:val="24"/>
        </w:rPr>
        <w:t>18. Строительный объем</w:t>
      </w:r>
      <w:r w:rsidRPr="00CD06BC">
        <w:rPr>
          <w:rFonts w:ascii="Liberation Serif" w:hAnsi="Liberation Serif" w:cs="Times New Roman"/>
          <w:sz w:val="24"/>
          <w:szCs w:val="24"/>
        </w:rPr>
        <w:t xml:space="preserve"> </w:t>
      </w:r>
      <w:r>
        <w:rPr>
          <w:rFonts w:ascii="Liberation Serif" w:hAnsi="Liberation Serif" w:cs="Times New Roman"/>
          <w:sz w:val="24"/>
          <w:szCs w:val="24"/>
        </w:rPr>
        <w:t xml:space="preserve">– </w:t>
      </w:r>
      <w:r w:rsidRPr="006342D9">
        <w:rPr>
          <w:rFonts w:ascii="Liberation Serif" w:hAnsi="Liberation Serif" w:cs="Times New Roman"/>
          <w:sz w:val="24"/>
          <w:szCs w:val="24"/>
          <w:u w:val="single"/>
        </w:rPr>
        <w:t>нет данных</w:t>
      </w:r>
      <w:r>
        <w:rPr>
          <w:rFonts w:ascii="Liberation Serif" w:hAnsi="Liberation Serif" w:cs="Times New Roman"/>
          <w:b/>
          <w:sz w:val="24"/>
          <w:szCs w:val="24"/>
          <w:u w:val="single"/>
        </w:rPr>
        <w:t xml:space="preserve"> </w:t>
      </w:r>
    </w:p>
    <w:p w:rsidR="00175BA2" w:rsidRPr="00CD06BC" w:rsidRDefault="00175BA2" w:rsidP="00175BA2">
      <w:pPr>
        <w:pStyle w:val="ConsPlusNonformat0"/>
        <w:ind w:left="-3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  <w:u w:val="single"/>
        </w:rPr>
        <w:t>19. Площадь:</w:t>
      </w:r>
    </w:p>
    <w:p w:rsidR="00175BA2" w:rsidRPr="00E16A92" w:rsidRDefault="00175BA2" w:rsidP="00175BA2">
      <w:pPr>
        <w:pStyle w:val="ConsPlusNonformat0"/>
        <w:ind w:left="27" w:hanging="14"/>
        <w:jc w:val="both"/>
        <w:rPr>
          <w:rFonts w:ascii="Liberation Serif" w:hAnsi="Liberation Serif" w:cs="Times New Roman"/>
          <w:sz w:val="24"/>
          <w:szCs w:val="24"/>
          <w:u w:val="single"/>
        </w:rPr>
      </w:pPr>
      <w:r w:rsidRPr="00CD06BC">
        <w:rPr>
          <w:rFonts w:ascii="Liberation Serif" w:hAnsi="Liberation Serif" w:cs="Times New Roman"/>
          <w:sz w:val="24"/>
          <w:szCs w:val="24"/>
        </w:rPr>
        <w:t>а) многоквартирного дома с лоджиями, балконами, шкафами, коридорами и лест</w:t>
      </w:r>
      <w:r>
        <w:rPr>
          <w:rFonts w:ascii="Liberation Serif" w:hAnsi="Liberation Serif" w:cs="Times New Roman"/>
          <w:sz w:val="24"/>
          <w:szCs w:val="24"/>
        </w:rPr>
        <w:t xml:space="preserve">ничными клетками </w:t>
      </w:r>
      <w:r w:rsidRPr="008C1846">
        <w:rPr>
          <w:rFonts w:ascii="Liberation Serif" w:hAnsi="Liberation Serif" w:cs="Times New Roman"/>
          <w:b/>
          <w:sz w:val="24"/>
          <w:szCs w:val="24"/>
        </w:rPr>
        <w:t>–</w:t>
      </w:r>
      <w:r>
        <w:rPr>
          <w:rFonts w:ascii="Liberation Serif" w:hAnsi="Liberation Serif" w:cs="Times New Roman"/>
          <w:b/>
          <w:sz w:val="24"/>
          <w:szCs w:val="24"/>
        </w:rPr>
        <w:t xml:space="preserve">  </w:t>
      </w:r>
      <w:r w:rsidRPr="000919D9">
        <w:rPr>
          <w:rFonts w:ascii="Liberation Serif" w:hAnsi="Liberation Serif" w:cs="Times New Roman"/>
          <w:sz w:val="24"/>
          <w:szCs w:val="24"/>
        </w:rPr>
        <w:t>489,9</w:t>
      </w:r>
      <w:r>
        <w:rPr>
          <w:rFonts w:ascii="Liberation Serif" w:hAnsi="Liberation Serif" w:cs="Times New Roman"/>
          <w:b/>
          <w:sz w:val="24"/>
          <w:szCs w:val="24"/>
        </w:rPr>
        <w:t xml:space="preserve">       </w:t>
      </w:r>
      <w:r w:rsidRPr="00E16A92">
        <w:rPr>
          <w:rFonts w:ascii="Liberation Serif" w:hAnsi="Liberation Serif" w:cs="Times New Roman"/>
          <w:sz w:val="24"/>
          <w:szCs w:val="24"/>
          <w:u w:val="single"/>
        </w:rPr>
        <w:t>кв. м</w:t>
      </w:r>
    </w:p>
    <w:p w:rsidR="00175BA2" w:rsidRPr="00CD06BC" w:rsidRDefault="00175BA2" w:rsidP="00175BA2">
      <w:pPr>
        <w:pStyle w:val="ConsPlusNonformat0"/>
        <w:ind w:left="27" w:hanging="14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>б) жилых помещений</w:t>
      </w:r>
      <w:r>
        <w:rPr>
          <w:rFonts w:ascii="Liberation Serif" w:hAnsi="Liberation Serif" w:cs="Times New Roman"/>
          <w:sz w:val="24"/>
          <w:szCs w:val="24"/>
        </w:rPr>
        <w:t xml:space="preserve"> (общая площадь квартир) –</w:t>
      </w:r>
      <w:r w:rsidRPr="00CD06BC">
        <w:rPr>
          <w:rFonts w:ascii="Liberation Serif" w:hAnsi="Liberation Serif" w:cs="Times New Roman"/>
          <w:sz w:val="24"/>
          <w:szCs w:val="24"/>
        </w:rPr>
        <w:t xml:space="preserve"> </w:t>
      </w:r>
      <w:r>
        <w:rPr>
          <w:rFonts w:ascii="Liberation Serif" w:hAnsi="Liberation Serif" w:cs="Times New Roman"/>
          <w:sz w:val="24"/>
          <w:szCs w:val="24"/>
        </w:rPr>
        <w:t xml:space="preserve">   489,9         </w:t>
      </w:r>
      <w:r w:rsidRPr="00E16A92">
        <w:rPr>
          <w:rFonts w:ascii="Liberation Serif" w:hAnsi="Liberation Serif" w:cs="Times New Roman"/>
          <w:sz w:val="24"/>
          <w:szCs w:val="24"/>
          <w:u w:val="single"/>
        </w:rPr>
        <w:t xml:space="preserve"> кв.м</w:t>
      </w:r>
    </w:p>
    <w:p w:rsidR="00175BA2" w:rsidRPr="00CD06BC" w:rsidRDefault="00175BA2" w:rsidP="00175BA2">
      <w:pPr>
        <w:pStyle w:val="ConsPlusNonformat0"/>
        <w:ind w:left="27" w:hanging="14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>в) нежилых помещений (общая площадь нежилых помещений, не входящих в состав общего имущества в</w:t>
      </w:r>
      <w:r>
        <w:rPr>
          <w:rFonts w:ascii="Liberation Serif" w:hAnsi="Liberation Serif" w:cs="Times New Roman"/>
          <w:sz w:val="24"/>
          <w:szCs w:val="24"/>
        </w:rPr>
        <w:t xml:space="preserve"> многоквартирном доме) </w:t>
      </w:r>
      <w:r>
        <w:rPr>
          <w:rFonts w:ascii="Liberation Serif" w:hAnsi="Liberation Serif" w:cs="Times New Roman"/>
          <w:sz w:val="24"/>
          <w:szCs w:val="24"/>
        </w:rPr>
        <w:softHyphen/>
      </w:r>
      <w:r>
        <w:rPr>
          <w:rFonts w:ascii="Liberation Serif" w:hAnsi="Liberation Serif" w:cs="Times New Roman"/>
          <w:sz w:val="24"/>
          <w:szCs w:val="24"/>
        </w:rPr>
        <w:softHyphen/>
      </w:r>
      <w:r>
        <w:rPr>
          <w:rFonts w:ascii="Liberation Serif" w:hAnsi="Liberation Serif" w:cs="Times New Roman"/>
          <w:sz w:val="24"/>
          <w:szCs w:val="24"/>
        </w:rPr>
        <w:softHyphen/>
        <w:t>–            кв.м</w:t>
      </w:r>
    </w:p>
    <w:p w:rsidR="00175BA2" w:rsidRPr="00CD06BC" w:rsidRDefault="00175BA2" w:rsidP="00175BA2">
      <w:pPr>
        <w:pStyle w:val="ConsPlusNonformat0"/>
        <w:ind w:left="27" w:hanging="14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>г) помещений общего пользования (общая площадь нежилых помещений, входящих в состав общего имуществ</w:t>
      </w:r>
      <w:r>
        <w:rPr>
          <w:rFonts w:ascii="Liberation Serif" w:hAnsi="Liberation Serif" w:cs="Times New Roman"/>
          <w:sz w:val="24"/>
          <w:szCs w:val="24"/>
        </w:rPr>
        <w:t xml:space="preserve">а в многоквартирном доме) –         </w:t>
      </w:r>
      <w:r w:rsidRPr="00E16A92">
        <w:rPr>
          <w:rFonts w:ascii="Liberation Serif" w:hAnsi="Liberation Serif" w:cs="Times New Roman"/>
          <w:sz w:val="24"/>
          <w:szCs w:val="24"/>
          <w:u w:val="single"/>
        </w:rPr>
        <w:t xml:space="preserve"> кв.м</w:t>
      </w:r>
    </w:p>
    <w:p w:rsidR="00175BA2" w:rsidRPr="00CD06BC" w:rsidRDefault="00175BA2" w:rsidP="00175BA2">
      <w:pPr>
        <w:pStyle w:val="ConsPlusNonformat0"/>
        <w:ind w:left="27" w:hanging="14"/>
        <w:jc w:val="both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t>20. Количество лестниц – отсутствует</w:t>
      </w:r>
      <w:r w:rsidRPr="00CD06BC">
        <w:rPr>
          <w:rFonts w:ascii="Liberation Serif" w:hAnsi="Liberation Serif" w:cs="Times New Roman"/>
          <w:sz w:val="24"/>
          <w:szCs w:val="24"/>
        </w:rPr>
        <w:t>.</w:t>
      </w:r>
    </w:p>
    <w:p w:rsidR="00175BA2" w:rsidRPr="00074CCF" w:rsidRDefault="00175BA2" w:rsidP="00175BA2">
      <w:pPr>
        <w:pStyle w:val="ConsPlusNonformat0"/>
        <w:jc w:val="both"/>
        <w:rPr>
          <w:rFonts w:ascii="Liberation Serif" w:hAnsi="Liberation Serif" w:cs="Times New Roman"/>
          <w:sz w:val="24"/>
          <w:szCs w:val="24"/>
          <w:u w:val="single"/>
        </w:rPr>
      </w:pPr>
      <w:r w:rsidRPr="00CD06BC">
        <w:rPr>
          <w:rFonts w:ascii="Liberation Serif" w:hAnsi="Liberation Serif" w:cs="Times New Roman"/>
          <w:sz w:val="24"/>
          <w:szCs w:val="24"/>
        </w:rPr>
        <w:t>21. Уборочная площадь лест</w:t>
      </w:r>
      <w:r>
        <w:rPr>
          <w:rFonts w:ascii="Liberation Serif" w:hAnsi="Liberation Serif" w:cs="Times New Roman"/>
          <w:sz w:val="24"/>
          <w:szCs w:val="24"/>
        </w:rPr>
        <w:t>ниц (включая межквартирные</w:t>
      </w:r>
      <w:r w:rsidRPr="00E16A92">
        <w:rPr>
          <w:rFonts w:ascii="Liberation Serif" w:hAnsi="Liberation Serif" w:cs="Times New Roman"/>
          <w:sz w:val="24"/>
          <w:szCs w:val="24"/>
        </w:rPr>
        <w:t xml:space="preserve"> </w:t>
      </w:r>
      <w:r w:rsidRPr="00CD06BC">
        <w:rPr>
          <w:rFonts w:ascii="Liberation Serif" w:hAnsi="Liberation Serif" w:cs="Times New Roman"/>
          <w:sz w:val="24"/>
          <w:szCs w:val="24"/>
        </w:rPr>
        <w:t xml:space="preserve">лестничные </w:t>
      </w:r>
      <w:r>
        <w:rPr>
          <w:rFonts w:ascii="Liberation Serif" w:hAnsi="Liberation Serif" w:cs="Times New Roman"/>
          <w:sz w:val="24"/>
          <w:szCs w:val="24"/>
        </w:rPr>
        <w:t xml:space="preserve">площадки) – </w:t>
      </w:r>
      <w:r w:rsidRPr="00074CCF">
        <w:rPr>
          <w:rFonts w:ascii="Liberation Serif" w:hAnsi="Liberation Serif" w:cs="Times New Roman"/>
          <w:sz w:val="24"/>
          <w:szCs w:val="24"/>
          <w:u w:val="single"/>
        </w:rPr>
        <w:t>нет данных</w:t>
      </w:r>
    </w:p>
    <w:p w:rsidR="00175BA2" w:rsidRPr="00E16A92" w:rsidRDefault="00175BA2" w:rsidP="00175BA2">
      <w:pPr>
        <w:pStyle w:val="ConsPlusNonformat0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>22. Убороч</w:t>
      </w:r>
      <w:r>
        <w:rPr>
          <w:rFonts w:ascii="Liberation Serif" w:hAnsi="Liberation Serif" w:cs="Times New Roman"/>
          <w:sz w:val="24"/>
          <w:szCs w:val="24"/>
        </w:rPr>
        <w:t xml:space="preserve">ная площадь общих коридоров – </w:t>
      </w:r>
      <w:r w:rsidRPr="00074CCF">
        <w:rPr>
          <w:rFonts w:ascii="Liberation Serif" w:hAnsi="Liberation Serif" w:cs="Times New Roman"/>
          <w:sz w:val="24"/>
          <w:szCs w:val="24"/>
          <w:u w:val="single"/>
        </w:rPr>
        <w:t>нет данных</w:t>
      </w:r>
    </w:p>
    <w:p w:rsidR="00175BA2" w:rsidRPr="00CD06BC" w:rsidRDefault="00175BA2" w:rsidP="00175BA2">
      <w:pPr>
        <w:pStyle w:val="ConsPlusNonformat0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>23. Уборочная площадь других помещений общего пользования (включая технические этажи, че</w:t>
      </w:r>
      <w:r>
        <w:rPr>
          <w:rFonts w:ascii="Liberation Serif" w:hAnsi="Liberation Serif" w:cs="Times New Roman"/>
          <w:sz w:val="24"/>
          <w:szCs w:val="24"/>
        </w:rPr>
        <w:t xml:space="preserve">рдаки, технические подвалы) – </w:t>
      </w:r>
      <w:r w:rsidRPr="00074CCF">
        <w:rPr>
          <w:rFonts w:ascii="Liberation Serif" w:hAnsi="Liberation Serif" w:cs="Times New Roman"/>
          <w:sz w:val="24"/>
          <w:szCs w:val="24"/>
          <w:u w:val="single"/>
        </w:rPr>
        <w:t>нет данных</w:t>
      </w:r>
    </w:p>
    <w:p w:rsidR="00175BA2" w:rsidRPr="00FB74A8" w:rsidRDefault="00175BA2" w:rsidP="00175BA2">
      <w:pPr>
        <w:pStyle w:val="ConsPlusNonformat0"/>
        <w:jc w:val="both"/>
        <w:rPr>
          <w:rFonts w:ascii="Liberation Serif" w:hAnsi="Liberation Serif" w:cs="Times New Roman"/>
          <w:sz w:val="24"/>
          <w:szCs w:val="24"/>
          <w:u w:val="single"/>
        </w:rPr>
      </w:pPr>
      <w:r w:rsidRPr="00CD06BC">
        <w:rPr>
          <w:rFonts w:ascii="Liberation Serif" w:hAnsi="Liberation Serif" w:cs="Times New Roman"/>
          <w:sz w:val="24"/>
          <w:szCs w:val="24"/>
        </w:rPr>
        <w:t>24. Площадь земельного участка, входящего в состав общего имуществ</w:t>
      </w:r>
      <w:r>
        <w:rPr>
          <w:rFonts w:ascii="Liberation Serif" w:hAnsi="Liberation Serif" w:cs="Times New Roman"/>
          <w:sz w:val="24"/>
          <w:szCs w:val="24"/>
        </w:rPr>
        <w:t xml:space="preserve">а многоквартирного дома – </w:t>
      </w:r>
      <w:r>
        <w:rPr>
          <w:rFonts w:ascii="Liberation Serif" w:hAnsi="Liberation Serif" w:cs="Times New Roman"/>
          <w:sz w:val="24"/>
          <w:szCs w:val="24"/>
          <w:u w:val="single"/>
        </w:rPr>
        <w:t xml:space="preserve">   483,0</w:t>
      </w:r>
    </w:p>
    <w:p w:rsidR="00175BA2" w:rsidRPr="00CA3008" w:rsidRDefault="00175BA2" w:rsidP="00175BA2">
      <w:pPr>
        <w:pStyle w:val="ConsPlusNonformat0"/>
        <w:jc w:val="both"/>
        <w:rPr>
          <w:rFonts w:ascii="Liberation Serif" w:hAnsi="Liberation Serif" w:cs="Times New Roman"/>
          <w:sz w:val="24"/>
          <w:szCs w:val="24"/>
          <w:u w:val="single"/>
        </w:rPr>
      </w:pPr>
      <w:r w:rsidRPr="00CD06BC">
        <w:rPr>
          <w:rFonts w:ascii="Liberation Serif" w:hAnsi="Liberation Serif" w:cs="Times New Roman"/>
          <w:sz w:val="24"/>
          <w:szCs w:val="24"/>
        </w:rPr>
        <w:t>25. Кадастровый номер земельного участк</w:t>
      </w:r>
      <w:r>
        <w:rPr>
          <w:rFonts w:ascii="Liberation Serif" w:hAnsi="Liberation Serif" w:cs="Times New Roman"/>
          <w:sz w:val="24"/>
          <w:szCs w:val="24"/>
        </w:rPr>
        <w:t>а – 66:12:5301004:111</w:t>
      </w:r>
    </w:p>
    <w:p w:rsidR="00175BA2" w:rsidRPr="00A24D33" w:rsidRDefault="00175BA2" w:rsidP="00175BA2">
      <w:pPr>
        <w:pStyle w:val="ConsPlusNonformat0"/>
        <w:pageBreakBefore/>
        <w:jc w:val="center"/>
        <w:rPr>
          <w:rFonts w:ascii="Liberation Serif" w:hAnsi="Liberation Serif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lastRenderedPageBreak/>
        <w:t>II. Техническое состояние многоквар</w:t>
      </w:r>
      <w:r>
        <w:rPr>
          <w:rFonts w:ascii="Liberation Serif" w:hAnsi="Liberation Serif" w:cs="Times New Roman"/>
          <w:sz w:val="24"/>
          <w:szCs w:val="24"/>
        </w:rPr>
        <w:t>тирного дома, включая пристройки</w:t>
      </w:r>
    </w:p>
    <w:tbl>
      <w:tblPr>
        <w:tblW w:w="10013" w:type="dxa"/>
        <w:tblInd w:w="-6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127"/>
        <w:gridCol w:w="2835"/>
        <w:gridCol w:w="3051"/>
      </w:tblGrid>
      <w:tr w:rsidR="00175BA2" w:rsidRPr="00A24D33" w:rsidTr="003E732A">
        <w:tc>
          <w:tcPr>
            <w:tcW w:w="412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75BA2" w:rsidRPr="00A24D33" w:rsidRDefault="00175BA2" w:rsidP="003E732A">
            <w:pPr>
              <w:pStyle w:val="af3"/>
              <w:jc w:val="center"/>
              <w:rPr>
                <w:rFonts w:ascii="Liberation Serif" w:hAnsi="Liberation Serif"/>
              </w:rPr>
            </w:pPr>
            <w:r w:rsidRPr="00A24D33">
              <w:rPr>
                <w:rFonts w:ascii="Liberation Serif" w:hAnsi="Liberation Serif"/>
              </w:rPr>
              <w:t>Наименование конструктивных элементов</w:t>
            </w:r>
          </w:p>
        </w:tc>
        <w:tc>
          <w:tcPr>
            <w:tcW w:w="28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75BA2" w:rsidRPr="00A24D33" w:rsidRDefault="00175BA2" w:rsidP="003E732A">
            <w:pPr>
              <w:pStyle w:val="af3"/>
              <w:jc w:val="center"/>
              <w:rPr>
                <w:rFonts w:ascii="Liberation Serif" w:hAnsi="Liberation Serif"/>
              </w:rPr>
            </w:pPr>
            <w:r w:rsidRPr="00A24D33">
              <w:rPr>
                <w:rFonts w:ascii="Liberation Serif" w:hAnsi="Liberation Serif"/>
              </w:rPr>
              <w:t>Описание элементов (материал, конструкция или система, отделка и прочее)</w:t>
            </w:r>
          </w:p>
        </w:tc>
        <w:tc>
          <w:tcPr>
            <w:tcW w:w="30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175BA2" w:rsidRPr="00A24D33" w:rsidRDefault="00175BA2" w:rsidP="003E732A">
            <w:pPr>
              <w:pStyle w:val="af3"/>
              <w:jc w:val="center"/>
              <w:rPr>
                <w:rFonts w:ascii="Liberation Serif" w:eastAsia="Courier New" w:hAnsi="Liberation Serif"/>
              </w:rPr>
            </w:pPr>
            <w:r w:rsidRPr="00A24D33">
              <w:rPr>
                <w:rFonts w:ascii="Liberation Serif" w:hAnsi="Liberation Serif"/>
              </w:rPr>
              <w:t>Техническое состояние элементов общего имущества многоквартирного дома</w:t>
            </w:r>
          </w:p>
        </w:tc>
      </w:tr>
      <w:tr w:rsidR="00175BA2" w:rsidRPr="00A24D33" w:rsidTr="003E732A">
        <w:trPr>
          <w:trHeight w:val="335"/>
        </w:trPr>
        <w:tc>
          <w:tcPr>
            <w:tcW w:w="4127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175BA2" w:rsidRPr="00A24D33" w:rsidRDefault="00175BA2" w:rsidP="003E732A">
            <w:pPr>
              <w:pStyle w:val="ConsPlusCell0"/>
              <w:spacing w:line="240" w:lineRule="auto"/>
              <w:jc w:val="both"/>
              <w:rPr>
                <w:rFonts w:ascii="Liberation Serif" w:eastAsia="Courier New" w:hAnsi="Liberation Serif" w:cs="Times New Roman"/>
                <w:sz w:val="24"/>
                <w:szCs w:val="24"/>
              </w:rPr>
            </w:pPr>
            <w:r w:rsidRPr="00A24D33">
              <w:rPr>
                <w:rFonts w:ascii="Liberation Serif" w:eastAsia="Courier New" w:hAnsi="Liberation Serif" w:cs="Times New Roman"/>
                <w:sz w:val="24"/>
                <w:szCs w:val="24"/>
              </w:rPr>
              <w:t>1. Фундамент</w:t>
            </w:r>
          </w:p>
        </w:tc>
        <w:tc>
          <w:tcPr>
            <w:tcW w:w="2835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175BA2" w:rsidRPr="00A24D33" w:rsidRDefault="00175BA2" w:rsidP="003E732A">
            <w:pPr>
              <w:pStyle w:val="af3"/>
              <w:rPr>
                <w:rFonts w:ascii="Liberation Serif" w:eastAsia="Lucida Sans Unicode" w:hAnsi="Liberation Serif" w:cs="Mangal"/>
                <w:lang w:eastAsia="hi-IN" w:bidi="hi-IN"/>
              </w:rPr>
            </w:pPr>
            <w:r>
              <w:rPr>
                <w:rFonts w:ascii="Liberation Serif" w:eastAsia="Lucida Sans Unicode" w:hAnsi="Liberation Serif" w:cs="Mangal"/>
                <w:lang w:eastAsia="hi-IN" w:bidi="hi-IN"/>
              </w:rPr>
              <w:t xml:space="preserve">  Ленточный, бутовый камень</w:t>
            </w:r>
          </w:p>
        </w:tc>
        <w:tc>
          <w:tcPr>
            <w:tcW w:w="3051" w:type="dxa"/>
            <w:tcBorders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:rsidR="00175BA2" w:rsidRPr="00A24D33" w:rsidRDefault="00175BA2" w:rsidP="003E732A">
            <w:pPr>
              <w:pStyle w:val="af3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удовлетворительное</w:t>
            </w:r>
          </w:p>
        </w:tc>
      </w:tr>
      <w:tr w:rsidR="00175BA2" w:rsidRPr="00A24D33" w:rsidTr="003E732A">
        <w:trPr>
          <w:trHeight w:val="545"/>
        </w:trPr>
        <w:tc>
          <w:tcPr>
            <w:tcW w:w="412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175BA2" w:rsidRPr="00A24D33" w:rsidRDefault="00175BA2" w:rsidP="003E732A">
            <w:pPr>
              <w:pStyle w:val="ConsPlusCell0"/>
              <w:spacing w:line="240" w:lineRule="auto"/>
              <w:rPr>
                <w:rFonts w:ascii="Liberation Serif" w:eastAsia="Courier New" w:hAnsi="Liberation Serif" w:cs="Times New Roman"/>
                <w:sz w:val="24"/>
                <w:szCs w:val="24"/>
              </w:rPr>
            </w:pPr>
            <w:r w:rsidRPr="00A24D33">
              <w:rPr>
                <w:rFonts w:ascii="Liberation Serif" w:eastAsia="Courier New" w:hAnsi="Liberation Serif" w:cs="Times New Roman"/>
                <w:sz w:val="24"/>
                <w:szCs w:val="24"/>
              </w:rPr>
              <w:t xml:space="preserve">2. </w:t>
            </w:r>
            <w:r>
              <w:rPr>
                <w:rFonts w:ascii="Liberation Serif" w:eastAsia="Courier New" w:hAnsi="Liberation Serif" w:cs="Times New Roman"/>
                <w:sz w:val="24"/>
                <w:szCs w:val="24"/>
              </w:rPr>
              <w:t>Внешние (несущие) ограждения стены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175BA2" w:rsidRPr="00A24D33" w:rsidRDefault="00175BA2" w:rsidP="003E732A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кирпичные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:rsidR="00175BA2" w:rsidRPr="00A24D33" w:rsidRDefault="00175BA2" w:rsidP="003E732A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  <w:r>
              <w:rPr>
                <w:rFonts w:ascii="Liberation Serif" w:eastAsia="Lucida Sans Unicode" w:hAnsi="Liberation Serif" w:cs="Mangal"/>
                <w:lang w:eastAsia="hi-IN" w:bidi="hi-IN"/>
              </w:rPr>
              <w:t>удовлетворительное</w:t>
            </w:r>
          </w:p>
        </w:tc>
      </w:tr>
      <w:tr w:rsidR="00175BA2" w:rsidRPr="00A24D33" w:rsidTr="003E732A">
        <w:trPr>
          <w:trHeight w:val="616"/>
        </w:trPr>
        <w:tc>
          <w:tcPr>
            <w:tcW w:w="412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175BA2" w:rsidRPr="00A24D33" w:rsidRDefault="00175BA2" w:rsidP="003E732A">
            <w:pPr>
              <w:pStyle w:val="ConsPlusCell0"/>
              <w:spacing w:line="240" w:lineRule="auto"/>
              <w:jc w:val="both"/>
              <w:rPr>
                <w:rFonts w:ascii="Liberation Serif" w:eastAsia="Courier New" w:hAnsi="Liberation Serif" w:cs="Times New Roman"/>
                <w:sz w:val="24"/>
                <w:szCs w:val="24"/>
              </w:rPr>
            </w:pPr>
            <w:r>
              <w:rPr>
                <w:rFonts w:ascii="Liberation Serif" w:eastAsia="Courier New" w:hAnsi="Liberation Serif" w:cs="Times New Roman"/>
                <w:sz w:val="24"/>
                <w:szCs w:val="24"/>
              </w:rPr>
              <w:t>3.</w:t>
            </w:r>
            <w:r w:rsidRPr="00A24D33">
              <w:rPr>
                <w:rFonts w:ascii="Liberation Serif" w:eastAsia="Courier New" w:hAnsi="Liberation Serif" w:cs="Times New Roman"/>
                <w:sz w:val="24"/>
                <w:szCs w:val="24"/>
              </w:rPr>
              <w:t xml:space="preserve"> Перекрытия </w:t>
            </w:r>
          </w:p>
          <w:p w:rsidR="00175BA2" w:rsidRPr="00A24D33" w:rsidRDefault="00175BA2" w:rsidP="003E732A">
            <w:pPr>
              <w:pStyle w:val="ConsPlusCell0"/>
              <w:spacing w:line="240" w:lineRule="auto"/>
              <w:jc w:val="both"/>
              <w:rPr>
                <w:rFonts w:ascii="Liberation Serif" w:eastAsia="Courier New" w:hAnsi="Liberation Serif" w:cs="Times New Roman"/>
                <w:sz w:val="24"/>
                <w:szCs w:val="24"/>
              </w:rPr>
            </w:pPr>
            <w:r>
              <w:rPr>
                <w:rFonts w:ascii="Liberation Serif" w:eastAsia="Courier New" w:hAnsi="Liberation Serif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175BA2" w:rsidRPr="00A24D33" w:rsidRDefault="00175BA2" w:rsidP="003E732A">
            <w:pPr>
              <w:pStyle w:val="af3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Плоские ж/б плиты 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:rsidR="00175BA2" w:rsidRDefault="00175BA2" w:rsidP="003E732A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  <w:r>
              <w:rPr>
                <w:rFonts w:ascii="Liberation Serif" w:eastAsia="Lucida Sans Unicode" w:hAnsi="Liberation Serif" w:cs="Mangal"/>
                <w:lang w:eastAsia="hi-IN" w:bidi="hi-IN"/>
              </w:rPr>
              <w:t>удовлетворительное</w:t>
            </w:r>
          </w:p>
          <w:p w:rsidR="00175BA2" w:rsidRPr="00A24D33" w:rsidRDefault="00175BA2" w:rsidP="003E732A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  <w:r>
              <w:rPr>
                <w:rFonts w:ascii="Liberation Serif" w:eastAsia="Lucida Sans Unicode" w:hAnsi="Liberation Serif" w:cs="Mangal"/>
                <w:lang w:eastAsia="hi-IN" w:bidi="hi-IN"/>
              </w:rPr>
              <w:t xml:space="preserve"> </w:t>
            </w:r>
          </w:p>
        </w:tc>
      </w:tr>
      <w:tr w:rsidR="00175BA2" w:rsidRPr="00A24D33" w:rsidTr="003E732A">
        <w:trPr>
          <w:trHeight w:val="221"/>
        </w:trPr>
        <w:tc>
          <w:tcPr>
            <w:tcW w:w="412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175BA2" w:rsidRPr="00A24D33" w:rsidRDefault="00175BA2" w:rsidP="003E732A">
            <w:pPr>
              <w:pStyle w:val="ConsPlusCell0"/>
              <w:spacing w:line="240" w:lineRule="auto"/>
              <w:jc w:val="both"/>
              <w:rPr>
                <w:rFonts w:ascii="Liberation Serif" w:eastAsia="Courier New" w:hAnsi="Liberation Serif" w:cs="Times New Roman"/>
                <w:sz w:val="24"/>
                <w:szCs w:val="24"/>
              </w:rPr>
            </w:pPr>
            <w:r>
              <w:rPr>
                <w:rFonts w:ascii="Liberation Serif" w:eastAsia="Courier New" w:hAnsi="Liberation Serif" w:cs="Times New Roman"/>
                <w:sz w:val="24"/>
                <w:szCs w:val="24"/>
              </w:rPr>
              <w:t>4</w:t>
            </w:r>
            <w:r w:rsidRPr="00A24D33">
              <w:rPr>
                <w:rFonts w:ascii="Liberation Serif" w:eastAsia="Courier New" w:hAnsi="Liberation Serif" w:cs="Times New Roman"/>
                <w:sz w:val="24"/>
                <w:szCs w:val="24"/>
              </w:rPr>
              <w:t>. Крыша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175BA2" w:rsidRPr="00A24D33" w:rsidRDefault="00175BA2" w:rsidP="003E732A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вальмовая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:rsidR="00175BA2" w:rsidRPr="00A24D33" w:rsidRDefault="00175BA2" w:rsidP="003E732A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  <w:r>
              <w:rPr>
                <w:rFonts w:ascii="Liberation Serif" w:eastAsia="Lucida Sans Unicode" w:hAnsi="Liberation Serif" w:cs="Mangal"/>
                <w:lang w:eastAsia="hi-IN" w:bidi="hi-IN"/>
              </w:rPr>
              <w:t xml:space="preserve"> удовлетворительное</w:t>
            </w:r>
          </w:p>
        </w:tc>
      </w:tr>
      <w:tr w:rsidR="00175BA2" w:rsidRPr="00A24D33" w:rsidTr="003E732A">
        <w:trPr>
          <w:trHeight w:val="505"/>
        </w:trPr>
        <w:tc>
          <w:tcPr>
            <w:tcW w:w="412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175BA2" w:rsidRPr="00A24D33" w:rsidRDefault="00175BA2" w:rsidP="003E732A">
            <w:pPr>
              <w:pStyle w:val="ConsPlusCell0"/>
              <w:spacing w:line="240" w:lineRule="auto"/>
              <w:jc w:val="both"/>
              <w:rPr>
                <w:rFonts w:ascii="Liberation Serif" w:eastAsia="Courier New" w:hAnsi="Liberation Serif" w:cs="Times New Roman"/>
                <w:sz w:val="24"/>
                <w:szCs w:val="24"/>
              </w:rPr>
            </w:pPr>
            <w:r>
              <w:rPr>
                <w:rFonts w:ascii="Liberation Serif" w:eastAsia="Courier New" w:hAnsi="Liberation Serif" w:cs="Times New Roman"/>
                <w:sz w:val="24"/>
                <w:szCs w:val="24"/>
              </w:rPr>
              <w:t>5.Фасад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175BA2" w:rsidRPr="00A24D33" w:rsidRDefault="00175BA2" w:rsidP="003E732A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Кирпичные, без отделки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:rsidR="00175BA2" w:rsidRPr="00A24D33" w:rsidRDefault="00175BA2" w:rsidP="003E732A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  <w:r>
              <w:rPr>
                <w:rFonts w:ascii="Liberation Serif" w:eastAsia="Lucida Sans Unicode" w:hAnsi="Liberation Serif" w:cs="Mangal"/>
                <w:lang w:eastAsia="hi-IN" w:bidi="hi-IN"/>
              </w:rPr>
              <w:t>удовлетворительное</w:t>
            </w:r>
          </w:p>
        </w:tc>
      </w:tr>
      <w:tr w:rsidR="00175BA2" w:rsidRPr="00A24D33" w:rsidTr="003E732A">
        <w:trPr>
          <w:trHeight w:val="917"/>
        </w:trPr>
        <w:tc>
          <w:tcPr>
            <w:tcW w:w="4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75BA2" w:rsidRPr="00A44089" w:rsidRDefault="00175BA2" w:rsidP="003E732A">
            <w:pPr>
              <w:pStyle w:val="ConsPlusCell0"/>
              <w:spacing w:line="240" w:lineRule="auto"/>
              <w:rPr>
                <w:rFonts w:ascii="Liberation Serif" w:eastAsia="Courier New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  <w:lang w:eastAsia="ru-RU"/>
              </w:rPr>
              <w:t>6</w:t>
            </w:r>
            <w:r w:rsidRPr="00A44089">
              <w:rPr>
                <w:rFonts w:ascii="Liberation Serif" w:hAnsi="Liberation Serif"/>
                <w:sz w:val="24"/>
                <w:szCs w:val="24"/>
                <w:lang w:eastAsia="ru-RU"/>
              </w:rPr>
              <w:t>. Механическое, электрическое, санитарно-техническое и иное оборудование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75BA2" w:rsidRPr="00A24D33" w:rsidRDefault="00175BA2" w:rsidP="003E732A">
            <w:pPr>
              <w:jc w:val="center"/>
              <w:rPr>
                <w:rFonts w:ascii="Liberation Serif" w:hAnsi="Liberation Serif"/>
              </w:rPr>
            </w:pP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75BA2" w:rsidRPr="00A24D33" w:rsidRDefault="00175BA2" w:rsidP="003E732A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175BA2" w:rsidRPr="00A24D33" w:rsidTr="003E732A">
        <w:trPr>
          <w:trHeight w:val="275"/>
        </w:trPr>
        <w:tc>
          <w:tcPr>
            <w:tcW w:w="4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75BA2" w:rsidRPr="00A44089" w:rsidRDefault="00175BA2" w:rsidP="003E732A">
            <w:pPr>
              <w:pStyle w:val="ConsPlusCell0"/>
              <w:spacing w:line="240" w:lineRule="auto"/>
              <w:jc w:val="both"/>
              <w:rPr>
                <w:rFonts w:ascii="Liberation Serif" w:hAnsi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/>
                <w:sz w:val="24"/>
                <w:szCs w:val="24"/>
                <w:lang w:eastAsia="ru-RU"/>
              </w:rPr>
              <w:t xml:space="preserve">          ванны напольные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75BA2" w:rsidRPr="00A24D33" w:rsidRDefault="00175BA2" w:rsidP="003E732A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-</w:t>
            </w:r>
          </w:p>
        </w:tc>
        <w:tc>
          <w:tcPr>
            <w:tcW w:w="30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75BA2" w:rsidRPr="00A24D33" w:rsidRDefault="00175BA2" w:rsidP="003E732A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175BA2" w:rsidRPr="00A24D33" w:rsidTr="003E732A">
        <w:trPr>
          <w:trHeight w:val="275"/>
        </w:trPr>
        <w:tc>
          <w:tcPr>
            <w:tcW w:w="4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75BA2" w:rsidRDefault="00175BA2" w:rsidP="003E732A">
            <w:pPr>
              <w:pStyle w:val="ConsPlusCell0"/>
              <w:spacing w:line="240" w:lineRule="auto"/>
              <w:jc w:val="both"/>
              <w:rPr>
                <w:rFonts w:ascii="Liberation Serif" w:hAnsi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/>
                <w:sz w:val="24"/>
                <w:szCs w:val="24"/>
                <w:lang w:eastAsia="ru-RU"/>
              </w:rPr>
              <w:t xml:space="preserve">          электроплиты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75BA2" w:rsidRPr="00A24D33" w:rsidRDefault="00175BA2" w:rsidP="003E732A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-</w:t>
            </w:r>
          </w:p>
        </w:tc>
        <w:tc>
          <w:tcPr>
            <w:tcW w:w="30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75BA2" w:rsidRPr="00A24D33" w:rsidRDefault="00175BA2" w:rsidP="003E732A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175BA2" w:rsidRPr="00A24D33" w:rsidTr="003E732A">
        <w:trPr>
          <w:trHeight w:val="275"/>
        </w:trPr>
        <w:tc>
          <w:tcPr>
            <w:tcW w:w="4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75BA2" w:rsidRDefault="00175BA2" w:rsidP="003E732A">
            <w:pPr>
              <w:pStyle w:val="ConsPlusCell0"/>
              <w:spacing w:line="240" w:lineRule="auto"/>
              <w:jc w:val="both"/>
              <w:rPr>
                <w:rFonts w:ascii="Liberation Serif" w:hAnsi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/>
                <w:sz w:val="24"/>
                <w:szCs w:val="24"/>
                <w:lang w:eastAsia="ru-RU"/>
              </w:rPr>
              <w:t xml:space="preserve">          телефонные сети </w:t>
            </w:r>
          </w:p>
          <w:p w:rsidR="00175BA2" w:rsidRDefault="00175BA2" w:rsidP="003E732A">
            <w:pPr>
              <w:pStyle w:val="ConsPlusCell0"/>
              <w:spacing w:line="240" w:lineRule="auto"/>
              <w:jc w:val="both"/>
              <w:rPr>
                <w:rFonts w:ascii="Liberation Serif" w:hAnsi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/>
                <w:sz w:val="24"/>
                <w:szCs w:val="24"/>
                <w:lang w:eastAsia="ru-RU"/>
              </w:rPr>
              <w:t xml:space="preserve">          и оборудование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75BA2" w:rsidRPr="00A24D33" w:rsidRDefault="00175BA2" w:rsidP="003E732A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-</w:t>
            </w:r>
          </w:p>
        </w:tc>
        <w:tc>
          <w:tcPr>
            <w:tcW w:w="30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75BA2" w:rsidRPr="00A24D33" w:rsidRDefault="00175BA2" w:rsidP="003E732A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175BA2" w:rsidRPr="00A24D33" w:rsidTr="003E732A">
        <w:trPr>
          <w:trHeight w:val="275"/>
        </w:trPr>
        <w:tc>
          <w:tcPr>
            <w:tcW w:w="4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75BA2" w:rsidRDefault="00175BA2" w:rsidP="003E732A">
            <w:pPr>
              <w:pStyle w:val="ConsPlusCell0"/>
              <w:spacing w:line="240" w:lineRule="auto"/>
              <w:jc w:val="both"/>
              <w:rPr>
                <w:rFonts w:ascii="Liberation Serif" w:hAnsi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/>
                <w:sz w:val="24"/>
                <w:szCs w:val="24"/>
                <w:lang w:eastAsia="ru-RU"/>
              </w:rPr>
              <w:t xml:space="preserve">          сети проводного</w:t>
            </w:r>
          </w:p>
          <w:p w:rsidR="00175BA2" w:rsidRDefault="00175BA2" w:rsidP="003E732A">
            <w:pPr>
              <w:pStyle w:val="ConsPlusCell0"/>
              <w:spacing w:line="240" w:lineRule="auto"/>
              <w:jc w:val="both"/>
              <w:rPr>
                <w:rFonts w:ascii="Liberation Serif" w:hAnsi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/>
                <w:sz w:val="24"/>
                <w:szCs w:val="24"/>
                <w:lang w:eastAsia="ru-RU"/>
              </w:rPr>
              <w:t xml:space="preserve">          радиовещания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75BA2" w:rsidRPr="00A24D33" w:rsidRDefault="00175BA2" w:rsidP="003E732A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-</w:t>
            </w:r>
          </w:p>
        </w:tc>
        <w:tc>
          <w:tcPr>
            <w:tcW w:w="30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75BA2" w:rsidRPr="00A24D33" w:rsidRDefault="00175BA2" w:rsidP="003E732A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175BA2" w:rsidRPr="00A24D33" w:rsidTr="003E732A">
        <w:trPr>
          <w:trHeight w:val="275"/>
        </w:trPr>
        <w:tc>
          <w:tcPr>
            <w:tcW w:w="4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75BA2" w:rsidRDefault="00175BA2" w:rsidP="003E732A">
            <w:pPr>
              <w:pStyle w:val="ConsPlusCell0"/>
              <w:spacing w:line="240" w:lineRule="auto"/>
              <w:jc w:val="both"/>
              <w:rPr>
                <w:rFonts w:ascii="Liberation Serif" w:hAnsi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/>
                <w:sz w:val="24"/>
                <w:szCs w:val="24"/>
                <w:lang w:eastAsia="ru-RU"/>
              </w:rPr>
              <w:t xml:space="preserve">          сигнализация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75BA2" w:rsidRPr="00A24D33" w:rsidRDefault="00175BA2" w:rsidP="003E732A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-</w:t>
            </w:r>
          </w:p>
        </w:tc>
        <w:tc>
          <w:tcPr>
            <w:tcW w:w="30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75BA2" w:rsidRPr="00A24D33" w:rsidRDefault="00175BA2" w:rsidP="003E732A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175BA2" w:rsidRPr="00A24D33" w:rsidTr="003E732A">
        <w:trPr>
          <w:trHeight w:val="275"/>
        </w:trPr>
        <w:tc>
          <w:tcPr>
            <w:tcW w:w="4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75BA2" w:rsidRDefault="00175BA2" w:rsidP="003E732A">
            <w:pPr>
              <w:pStyle w:val="ConsPlusCell0"/>
              <w:spacing w:line="240" w:lineRule="auto"/>
              <w:jc w:val="both"/>
              <w:rPr>
                <w:rFonts w:ascii="Liberation Serif" w:hAnsi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/>
                <w:sz w:val="24"/>
                <w:szCs w:val="24"/>
                <w:lang w:eastAsia="ru-RU"/>
              </w:rPr>
              <w:t xml:space="preserve">          мусоропровод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75BA2" w:rsidRPr="00A24D33" w:rsidRDefault="00175BA2" w:rsidP="003E732A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-</w:t>
            </w:r>
          </w:p>
        </w:tc>
        <w:tc>
          <w:tcPr>
            <w:tcW w:w="30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75BA2" w:rsidRPr="00A24D33" w:rsidRDefault="00175BA2" w:rsidP="003E732A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175BA2" w:rsidRPr="00A24D33" w:rsidTr="003E732A">
        <w:trPr>
          <w:trHeight w:val="275"/>
        </w:trPr>
        <w:tc>
          <w:tcPr>
            <w:tcW w:w="4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75BA2" w:rsidRDefault="00175BA2" w:rsidP="003E732A">
            <w:pPr>
              <w:pStyle w:val="ConsPlusCell0"/>
              <w:spacing w:line="240" w:lineRule="auto"/>
              <w:jc w:val="both"/>
              <w:rPr>
                <w:rFonts w:ascii="Liberation Serif" w:hAnsi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/>
                <w:sz w:val="24"/>
                <w:szCs w:val="24"/>
                <w:lang w:eastAsia="ru-RU"/>
              </w:rPr>
              <w:t xml:space="preserve">          лифт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75BA2" w:rsidRPr="00A24D33" w:rsidRDefault="00175BA2" w:rsidP="003E732A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-</w:t>
            </w:r>
          </w:p>
        </w:tc>
        <w:tc>
          <w:tcPr>
            <w:tcW w:w="30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75BA2" w:rsidRPr="00A24D33" w:rsidRDefault="00175BA2" w:rsidP="003E732A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175BA2" w:rsidRPr="00A24D33" w:rsidTr="003E732A">
        <w:trPr>
          <w:trHeight w:val="275"/>
        </w:trPr>
        <w:tc>
          <w:tcPr>
            <w:tcW w:w="4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75BA2" w:rsidRDefault="00175BA2" w:rsidP="003E732A">
            <w:pPr>
              <w:pStyle w:val="ConsPlusCell0"/>
              <w:spacing w:line="240" w:lineRule="auto"/>
              <w:jc w:val="both"/>
              <w:rPr>
                <w:rFonts w:ascii="Liberation Serif" w:hAnsi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/>
                <w:sz w:val="24"/>
                <w:szCs w:val="24"/>
                <w:lang w:eastAsia="ru-RU"/>
              </w:rPr>
              <w:t xml:space="preserve">          вентиляция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75BA2" w:rsidRPr="00A24D33" w:rsidRDefault="00175BA2" w:rsidP="003E732A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-</w:t>
            </w:r>
          </w:p>
        </w:tc>
        <w:tc>
          <w:tcPr>
            <w:tcW w:w="30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75BA2" w:rsidRPr="00A24D33" w:rsidRDefault="00175BA2" w:rsidP="003E732A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175BA2" w:rsidRPr="00A24D33" w:rsidTr="003E732A">
        <w:trPr>
          <w:trHeight w:val="275"/>
        </w:trPr>
        <w:tc>
          <w:tcPr>
            <w:tcW w:w="4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5BA2" w:rsidRDefault="00175BA2" w:rsidP="003E732A">
            <w:pPr>
              <w:pStyle w:val="ConsPlusCell0"/>
              <w:spacing w:line="240" w:lineRule="auto"/>
              <w:jc w:val="both"/>
              <w:rPr>
                <w:rFonts w:ascii="Liberation Serif" w:hAnsi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/>
                <w:sz w:val="24"/>
                <w:szCs w:val="24"/>
                <w:lang w:eastAsia="ru-RU"/>
              </w:rPr>
              <w:t xml:space="preserve">          (другое)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5BA2" w:rsidRPr="00A24D33" w:rsidRDefault="00175BA2" w:rsidP="003E732A">
            <w:pPr>
              <w:jc w:val="center"/>
              <w:rPr>
                <w:rFonts w:ascii="Liberation Serif" w:hAnsi="Liberation Serif"/>
              </w:rPr>
            </w:pPr>
          </w:p>
        </w:tc>
        <w:tc>
          <w:tcPr>
            <w:tcW w:w="30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5BA2" w:rsidRPr="00A24D33" w:rsidRDefault="00175BA2" w:rsidP="003E732A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175BA2" w:rsidRPr="00A24D33" w:rsidTr="003E732A">
        <w:trPr>
          <w:trHeight w:val="276"/>
        </w:trPr>
        <w:tc>
          <w:tcPr>
            <w:tcW w:w="4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75BA2" w:rsidRPr="00A24D33" w:rsidRDefault="00175BA2" w:rsidP="003E732A">
            <w:pPr>
              <w:suppressAutoHyphens w:val="0"/>
              <w:rPr>
                <w:rFonts w:ascii="Liberation Serif" w:hAnsi="Liberation Serif"/>
                <w:lang w:eastAsia="ru-RU"/>
              </w:rPr>
            </w:pPr>
            <w:r>
              <w:rPr>
                <w:rFonts w:ascii="Liberation Serif" w:hAnsi="Liberation Serif"/>
                <w:lang w:eastAsia="ru-RU"/>
              </w:rPr>
              <w:t>7</w:t>
            </w:r>
            <w:r w:rsidRPr="00A24D33">
              <w:rPr>
                <w:rFonts w:ascii="Liberation Serif" w:hAnsi="Liberation Serif"/>
                <w:lang w:eastAsia="ru-RU"/>
              </w:rPr>
              <w:t>. Внутридомовые инженерные коммуникации и оборудование для предоставления коммунальных услуг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75BA2" w:rsidRPr="00A24D33" w:rsidRDefault="00175BA2" w:rsidP="003E732A">
            <w:pPr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75BA2" w:rsidRPr="00A24D33" w:rsidRDefault="00175BA2" w:rsidP="003E732A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175BA2" w:rsidRPr="00A24D33" w:rsidTr="003E732A">
        <w:trPr>
          <w:trHeight w:val="276"/>
        </w:trPr>
        <w:tc>
          <w:tcPr>
            <w:tcW w:w="4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75BA2" w:rsidRPr="00A24D33" w:rsidRDefault="00175BA2" w:rsidP="003E732A">
            <w:pPr>
              <w:suppressAutoHyphens w:val="0"/>
              <w:rPr>
                <w:rFonts w:ascii="Liberation Serif" w:hAnsi="Liberation Serif"/>
                <w:lang w:eastAsia="ru-RU"/>
              </w:rPr>
            </w:pPr>
            <w:r>
              <w:rPr>
                <w:rFonts w:ascii="Liberation Serif" w:hAnsi="Liberation Serif"/>
                <w:lang w:eastAsia="ru-RU"/>
              </w:rPr>
              <w:t xml:space="preserve">          </w:t>
            </w:r>
            <w:r w:rsidRPr="00A24D33">
              <w:rPr>
                <w:rFonts w:ascii="Liberation Serif" w:hAnsi="Liberation Serif"/>
                <w:lang w:eastAsia="ru-RU"/>
              </w:rPr>
              <w:t>электроснабжение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75BA2" w:rsidRPr="00A24D33" w:rsidRDefault="00175BA2" w:rsidP="003E732A">
            <w:pPr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  <w:r>
              <w:rPr>
                <w:rFonts w:ascii="Liberation Serif" w:eastAsia="Lucida Sans Unicode" w:hAnsi="Liberation Serif" w:cs="Mangal"/>
                <w:lang w:eastAsia="hi-IN" w:bidi="hi-IN"/>
              </w:rPr>
              <w:t>+</w:t>
            </w:r>
          </w:p>
        </w:tc>
        <w:tc>
          <w:tcPr>
            <w:tcW w:w="30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75BA2" w:rsidRPr="00A24D33" w:rsidRDefault="00175BA2" w:rsidP="003E732A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175BA2" w:rsidRPr="00A24D33" w:rsidTr="003E732A">
        <w:trPr>
          <w:trHeight w:val="276"/>
        </w:trPr>
        <w:tc>
          <w:tcPr>
            <w:tcW w:w="4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75BA2" w:rsidRPr="00A24D33" w:rsidRDefault="00175BA2" w:rsidP="003E732A">
            <w:pPr>
              <w:suppressAutoHyphens w:val="0"/>
              <w:rPr>
                <w:rFonts w:ascii="Liberation Serif" w:hAnsi="Liberation Serif"/>
                <w:lang w:eastAsia="ru-RU"/>
              </w:rPr>
            </w:pPr>
            <w:r>
              <w:rPr>
                <w:rFonts w:ascii="Liberation Serif" w:hAnsi="Liberation Serif"/>
                <w:lang w:eastAsia="ru-RU"/>
              </w:rPr>
              <w:t xml:space="preserve">          </w:t>
            </w:r>
            <w:r w:rsidRPr="00A24D33">
              <w:rPr>
                <w:rFonts w:ascii="Liberation Serif" w:hAnsi="Liberation Serif"/>
                <w:lang w:eastAsia="ru-RU"/>
              </w:rPr>
              <w:t>холодное водоснабжение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75BA2" w:rsidRPr="00A24D33" w:rsidRDefault="00175BA2" w:rsidP="003E732A">
            <w:pPr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  <w:r>
              <w:rPr>
                <w:rFonts w:ascii="Liberation Serif" w:eastAsia="Lucida Sans Unicode" w:hAnsi="Liberation Serif" w:cs="Mangal"/>
                <w:lang w:eastAsia="hi-IN" w:bidi="hi-IN"/>
              </w:rPr>
              <w:t>+</w:t>
            </w:r>
          </w:p>
        </w:tc>
        <w:tc>
          <w:tcPr>
            <w:tcW w:w="30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75BA2" w:rsidRPr="00A24D33" w:rsidRDefault="00175BA2" w:rsidP="003E732A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175BA2" w:rsidRPr="00A24D33" w:rsidTr="003E732A">
        <w:trPr>
          <w:trHeight w:val="276"/>
        </w:trPr>
        <w:tc>
          <w:tcPr>
            <w:tcW w:w="4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75BA2" w:rsidRPr="00A24D33" w:rsidRDefault="00175BA2" w:rsidP="003E732A">
            <w:pPr>
              <w:suppressAutoHyphens w:val="0"/>
              <w:rPr>
                <w:rFonts w:ascii="Liberation Serif" w:hAnsi="Liberation Serif"/>
                <w:lang w:eastAsia="ru-RU"/>
              </w:rPr>
            </w:pPr>
            <w:r>
              <w:rPr>
                <w:rFonts w:ascii="Liberation Serif" w:hAnsi="Liberation Serif"/>
                <w:lang w:eastAsia="ru-RU"/>
              </w:rPr>
              <w:t xml:space="preserve">          </w:t>
            </w:r>
            <w:r w:rsidRPr="00A24D33">
              <w:rPr>
                <w:rFonts w:ascii="Liberation Serif" w:hAnsi="Liberation Serif"/>
                <w:lang w:eastAsia="ru-RU"/>
              </w:rPr>
              <w:t>горячее водоснабжение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75BA2" w:rsidRPr="00A24D33" w:rsidRDefault="00175BA2" w:rsidP="003E732A">
            <w:pPr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  <w:r>
              <w:rPr>
                <w:rFonts w:ascii="Liberation Serif" w:eastAsia="Lucida Sans Unicode" w:hAnsi="Liberation Serif" w:cs="Mangal"/>
                <w:lang w:eastAsia="hi-IN" w:bidi="hi-IN"/>
              </w:rPr>
              <w:t>-</w:t>
            </w:r>
          </w:p>
        </w:tc>
        <w:tc>
          <w:tcPr>
            <w:tcW w:w="30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75BA2" w:rsidRPr="00A24D33" w:rsidRDefault="00175BA2" w:rsidP="003E732A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175BA2" w:rsidRPr="00A24D33" w:rsidTr="003E732A">
        <w:trPr>
          <w:trHeight w:val="276"/>
        </w:trPr>
        <w:tc>
          <w:tcPr>
            <w:tcW w:w="4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75BA2" w:rsidRPr="00A24D33" w:rsidRDefault="00175BA2" w:rsidP="003E732A">
            <w:pPr>
              <w:suppressAutoHyphens w:val="0"/>
              <w:rPr>
                <w:rFonts w:ascii="Liberation Serif" w:hAnsi="Liberation Serif"/>
                <w:lang w:eastAsia="ru-RU"/>
              </w:rPr>
            </w:pPr>
            <w:r>
              <w:rPr>
                <w:rFonts w:ascii="Liberation Serif" w:hAnsi="Liberation Serif"/>
                <w:lang w:eastAsia="ru-RU"/>
              </w:rPr>
              <w:t xml:space="preserve">          </w:t>
            </w:r>
            <w:r w:rsidRPr="00A24D33">
              <w:rPr>
                <w:rFonts w:ascii="Liberation Serif" w:hAnsi="Liberation Serif"/>
                <w:lang w:eastAsia="ru-RU"/>
              </w:rPr>
              <w:t>водоотведение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75BA2" w:rsidRPr="00A24D33" w:rsidRDefault="00175BA2" w:rsidP="003E732A">
            <w:pPr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  <w:r>
              <w:rPr>
                <w:rFonts w:ascii="Liberation Serif" w:eastAsia="Lucida Sans Unicode" w:hAnsi="Liberation Serif" w:cs="Mangal"/>
                <w:lang w:eastAsia="hi-IN" w:bidi="hi-IN"/>
              </w:rPr>
              <w:t>+</w:t>
            </w:r>
          </w:p>
        </w:tc>
        <w:tc>
          <w:tcPr>
            <w:tcW w:w="30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75BA2" w:rsidRPr="00A24D33" w:rsidRDefault="00175BA2" w:rsidP="003E732A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175BA2" w:rsidRPr="00A24D33" w:rsidTr="003E732A">
        <w:trPr>
          <w:trHeight w:val="276"/>
        </w:trPr>
        <w:tc>
          <w:tcPr>
            <w:tcW w:w="4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75BA2" w:rsidRPr="00A24D33" w:rsidRDefault="00175BA2" w:rsidP="003E732A">
            <w:pPr>
              <w:suppressAutoHyphens w:val="0"/>
              <w:rPr>
                <w:rFonts w:ascii="Liberation Serif" w:hAnsi="Liberation Serif"/>
                <w:lang w:eastAsia="ru-RU"/>
              </w:rPr>
            </w:pPr>
            <w:r>
              <w:rPr>
                <w:rFonts w:ascii="Liberation Serif" w:hAnsi="Liberation Serif"/>
                <w:lang w:eastAsia="ru-RU"/>
              </w:rPr>
              <w:t xml:space="preserve">          </w:t>
            </w:r>
            <w:r w:rsidRPr="00A24D33">
              <w:rPr>
                <w:rFonts w:ascii="Liberation Serif" w:hAnsi="Liberation Serif"/>
                <w:lang w:eastAsia="ru-RU"/>
              </w:rPr>
              <w:t>газоснабжение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75BA2" w:rsidRPr="00A24D33" w:rsidRDefault="00175BA2" w:rsidP="003E732A">
            <w:pPr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  <w:r>
              <w:rPr>
                <w:rFonts w:ascii="Liberation Serif" w:eastAsia="Lucida Sans Unicode" w:hAnsi="Liberation Serif" w:cs="Mangal"/>
                <w:lang w:eastAsia="hi-IN" w:bidi="hi-IN"/>
              </w:rPr>
              <w:t>+</w:t>
            </w:r>
          </w:p>
        </w:tc>
        <w:tc>
          <w:tcPr>
            <w:tcW w:w="30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75BA2" w:rsidRPr="00A24D33" w:rsidRDefault="00175BA2" w:rsidP="003E732A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175BA2" w:rsidRPr="00A24D33" w:rsidTr="003E732A">
        <w:trPr>
          <w:trHeight w:val="276"/>
        </w:trPr>
        <w:tc>
          <w:tcPr>
            <w:tcW w:w="4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75BA2" w:rsidRDefault="00175BA2" w:rsidP="003E732A">
            <w:pPr>
              <w:suppressAutoHyphens w:val="0"/>
              <w:rPr>
                <w:rFonts w:ascii="Liberation Serif" w:hAnsi="Liberation Serif"/>
                <w:lang w:eastAsia="ru-RU"/>
              </w:rPr>
            </w:pPr>
            <w:r>
              <w:rPr>
                <w:rFonts w:ascii="Liberation Serif" w:hAnsi="Liberation Serif"/>
                <w:lang w:eastAsia="ru-RU"/>
              </w:rPr>
              <w:t xml:space="preserve">          </w:t>
            </w:r>
            <w:r w:rsidRPr="00A24D33">
              <w:rPr>
                <w:rFonts w:ascii="Liberation Serif" w:hAnsi="Liberation Serif"/>
                <w:lang w:eastAsia="ru-RU"/>
              </w:rPr>
              <w:t xml:space="preserve">отопление (от внешних </w:t>
            </w:r>
            <w:r>
              <w:rPr>
                <w:rFonts w:ascii="Liberation Serif" w:hAnsi="Liberation Serif"/>
                <w:lang w:eastAsia="ru-RU"/>
              </w:rPr>
              <w:t xml:space="preserve">  </w:t>
            </w:r>
          </w:p>
          <w:p w:rsidR="00175BA2" w:rsidRPr="00A24D33" w:rsidRDefault="00175BA2" w:rsidP="003E732A">
            <w:pPr>
              <w:suppressAutoHyphens w:val="0"/>
              <w:rPr>
                <w:rFonts w:ascii="Liberation Serif" w:hAnsi="Liberation Serif"/>
                <w:lang w:eastAsia="ru-RU"/>
              </w:rPr>
            </w:pPr>
            <w:r>
              <w:rPr>
                <w:rFonts w:ascii="Liberation Serif" w:hAnsi="Liberation Serif"/>
                <w:lang w:eastAsia="ru-RU"/>
              </w:rPr>
              <w:t xml:space="preserve">          </w:t>
            </w:r>
            <w:r w:rsidRPr="00A24D33">
              <w:rPr>
                <w:rFonts w:ascii="Liberation Serif" w:hAnsi="Liberation Serif"/>
                <w:lang w:eastAsia="ru-RU"/>
              </w:rPr>
              <w:t>котельных)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75BA2" w:rsidRPr="00A24D33" w:rsidRDefault="00175BA2" w:rsidP="003E732A">
            <w:pPr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  <w:r>
              <w:rPr>
                <w:rFonts w:ascii="Liberation Serif" w:eastAsia="Lucida Sans Unicode" w:hAnsi="Liberation Serif" w:cs="Mangal"/>
                <w:lang w:eastAsia="hi-IN" w:bidi="hi-IN"/>
              </w:rPr>
              <w:t>+</w:t>
            </w:r>
          </w:p>
        </w:tc>
        <w:tc>
          <w:tcPr>
            <w:tcW w:w="30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75BA2" w:rsidRPr="00A24D33" w:rsidRDefault="00175BA2" w:rsidP="003E732A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175BA2" w:rsidRPr="00A24D33" w:rsidTr="003E732A">
        <w:trPr>
          <w:trHeight w:val="276"/>
        </w:trPr>
        <w:tc>
          <w:tcPr>
            <w:tcW w:w="4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75BA2" w:rsidRDefault="00175BA2" w:rsidP="003E732A">
            <w:pPr>
              <w:suppressAutoHyphens w:val="0"/>
              <w:rPr>
                <w:rFonts w:ascii="Liberation Serif" w:hAnsi="Liberation Serif"/>
                <w:lang w:eastAsia="ru-RU"/>
              </w:rPr>
            </w:pPr>
            <w:r>
              <w:rPr>
                <w:rFonts w:ascii="Liberation Serif" w:hAnsi="Liberation Serif"/>
                <w:lang w:eastAsia="ru-RU"/>
              </w:rPr>
              <w:t xml:space="preserve">          </w:t>
            </w:r>
            <w:r w:rsidRPr="00A24D33">
              <w:rPr>
                <w:rFonts w:ascii="Liberation Serif" w:hAnsi="Liberation Serif"/>
                <w:lang w:eastAsia="ru-RU"/>
              </w:rPr>
              <w:t xml:space="preserve">отопление (от домовой </w:t>
            </w:r>
          </w:p>
          <w:p w:rsidR="00175BA2" w:rsidRPr="00A24D33" w:rsidRDefault="00175BA2" w:rsidP="003E732A">
            <w:pPr>
              <w:suppressAutoHyphens w:val="0"/>
              <w:rPr>
                <w:rFonts w:ascii="Liberation Serif" w:hAnsi="Liberation Serif"/>
                <w:lang w:eastAsia="ru-RU"/>
              </w:rPr>
            </w:pPr>
            <w:r>
              <w:rPr>
                <w:rFonts w:ascii="Liberation Serif" w:hAnsi="Liberation Serif"/>
                <w:lang w:eastAsia="ru-RU"/>
              </w:rPr>
              <w:t xml:space="preserve">          </w:t>
            </w:r>
            <w:r w:rsidRPr="00A24D33">
              <w:rPr>
                <w:rFonts w:ascii="Liberation Serif" w:hAnsi="Liberation Serif"/>
                <w:lang w:eastAsia="ru-RU"/>
              </w:rPr>
              <w:t>котельной)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75BA2" w:rsidRPr="00A24D33" w:rsidRDefault="00175BA2" w:rsidP="003E732A">
            <w:pPr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  <w:r>
              <w:rPr>
                <w:rFonts w:ascii="Liberation Serif" w:eastAsia="Lucida Sans Unicode" w:hAnsi="Liberation Serif" w:cs="Mangal"/>
                <w:lang w:eastAsia="hi-IN" w:bidi="hi-IN"/>
              </w:rPr>
              <w:t>-</w:t>
            </w:r>
          </w:p>
        </w:tc>
        <w:tc>
          <w:tcPr>
            <w:tcW w:w="30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75BA2" w:rsidRPr="00A24D33" w:rsidRDefault="00175BA2" w:rsidP="003E732A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175BA2" w:rsidRPr="00A24D33" w:rsidTr="003E732A">
        <w:trPr>
          <w:trHeight w:val="276"/>
        </w:trPr>
        <w:tc>
          <w:tcPr>
            <w:tcW w:w="4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75BA2" w:rsidRPr="00A24D33" w:rsidRDefault="00175BA2" w:rsidP="003E732A">
            <w:pPr>
              <w:suppressAutoHyphens w:val="0"/>
              <w:rPr>
                <w:rFonts w:ascii="Liberation Serif" w:hAnsi="Liberation Serif"/>
                <w:lang w:eastAsia="ru-RU"/>
              </w:rPr>
            </w:pPr>
            <w:r>
              <w:rPr>
                <w:rFonts w:ascii="Liberation Serif" w:hAnsi="Liberation Serif"/>
                <w:lang w:eastAsia="ru-RU"/>
              </w:rPr>
              <w:t xml:space="preserve">          </w:t>
            </w:r>
            <w:r w:rsidRPr="00A24D33">
              <w:rPr>
                <w:rFonts w:ascii="Liberation Serif" w:hAnsi="Liberation Serif"/>
                <w:lang w:eastAsia="ru-RU"/>
              </w:rPr>
              <w:t>печи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75BA2" w:rsidRPr="00A24D33" w:rsidRDefault="00175BA2" w:rsidP="003E732A">
            <w:pPr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  <w:r>
              <w:rPr>
                <w:rFonts w:ascii="Liberation Serif" w:eastAsia="Lucida Sans Unicode" w:hAnsi="Liberation Serif" w:cs="Mangal"/>
                <w:lang w:eastAsia="hi-IN" w:bidi="hi-IN"/>
              </w:rPr>
              <w:t>-</w:t>
            </w:r>
          </w:p>
        </w:tc>
        <w:tc>
          <w:tcPr>
            <w:tcW w:w="30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75BA2" w:rsidRPr="00A24D33" w:rsidRDefault="00175BA2" w:rsidP="003E732A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175BA2" w:rsidRPr="00A24D33" w:rsidTr="003E732A">
        <w:trPr>
          <w:trHeight w:val="276"/>
        </w:trPr>
        <w:tc>
          <w:tcPr>
            <w:tcW w:w="4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75BA2" w:rsidRPr="00A24D33" w:rsidRDefault="00175BA2" w:rsidP="003E732A">
            <w:pPr>
              <w:suppressAutoHyphens w:val="0"/>
              <w:rPr>
                <w:rFonts w:ascii="Liberation Serif" w:hAnsi="Liberation Serif"/>
                <w:lang w:eastAsia="ru-RU"/>
              </w:rPr>
            </w:pPr>
            <w:r>
              <w:rPr>
                <w:rFonts w:ascii="Liberation Serif" w:hAnsi="Liberation Serif"/>
                <w:lang w:eastAsia="ru-RU"/>
              </w:rPr>
              <w:t xml:space="preserve">          калориферы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75BA2" w:rsidRPr="00A24D33" w:rsidRDefault="00175BA2" w:rsidP="003E732A">
            <w:pPr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  <w:tc>
          <w:tcPr>
            <w:tcW w:w="30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75BA2" w:rsidRPr="00A24D33" w:rsidRDefault="00175BA2" w:rsidP="003E732A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175BA2" w:rsidRPr="00A24D33" w:rsidTr="003E732A">
        <w:trPr>
          <w:trHeight w:val="276"/>
        </w:trPr>
        <w:tc>
          <w:tcPr>
            <w:tcW w:w="4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75BA2" w:rsidRPr="00A24D33" w:rsidRDefault="00175BA2" w:rsidP="003E732A">
            <w:pPr>
              <w:suppressAutoHyphens w:val="0"/>
              <w:rPr>
                <w:rFonts w:ascii="Liberation Serif" w:hAnsi="Liberation Serif"/>
                <w:lang w:eastAsia="ru-RU"/>
              </w:rPr>
            </w:pPr>
            <w:r>
              <w:rPr>
                <w:rFonts w:ascii="Liberation Serif" w:hAnsi="Liberation Serif"/>
                <w:lang w:eastAsia="ru-RU"/>
              </w:rPr>
              <w:t xml:space="preserve">          АГВ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75BA2" w:rsidRPr="00A24D33" w:rsidRDefault="00175BA2" w:rsidP="003E732A">
            <w:pPr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  <w:tc>
          <w:tcPr>
            <w:tcW w:w="30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75BA2" w:rsidRPr="00A24D33" w:rsidRDefault="00175BA2" w:rsidP="003E732A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175BA2" w:rsidRPr="00A24D33" w:rsidTr="003E732A">
        <w:trPr>
          <w:trHeight w:val="276"/>
        </w:trPr>
        <w:tc>
          <w:tcPr>
            <w:tcW w:w="4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5BA2" w:rsidRPr="00A24D33" w:rsidRDefault="00175BA2" w:rsidP="003E732A">
            <w:pPr>
              <w:suppressAutoHyphens w:val="0"/>
              <w:rPr>
                <w:rFonts w:ascii="Liberation Serif" w:hAnsi="Liberation Serif"/>
                <w:lang w:eastAsia="ru-RU"/>
              </w:rPr>
            </w:pPr>
            <w:r>
              <w:rPr>
                <w:rFonts w:ascii="Liberation Serif" w:hAnsi="Liberation Serif"/>
                <w:lang w:eastAsia="ru-RU"/>
              </w:rPr>
              <w:t xml:space="preserve">          (другое)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5BA2" w:rsidRPr="00A24D33" w:rsidRDefault="00175BA2" w:rsidP="003E732A">
            <w:pPr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  <w:tc>
          <w:tcPr>
            <w:tcW w:w="30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5BA2" w:rsidRPr="00A24D33" w:rsidRDefault="00175BA2" w:rsidP="003E732A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</w:tbl>
    <w:p w:rsidR="00175BA2" w:rsidRDefault="00175BA2" w:rsidP="00175BA2">
      <w:pPr>
        <w:jc w:val="both"/>
        <w:rPr>
          <w:rFonts w:ascii="Liberation Serif" w:hAnsi="Liberation Serif"/>
        </w:rPr>
      </w:pPr>
    </w:p>
    <w:p w:rsidR="00A83590" w:rsidRDefault="00A83590" w:rsidP="00545BCF">
      <w:pPr>
        <w:pStyle w:val="HTML"/>
        <w:rPr>
          <w:rFonts w:ascii="Liberation Serif" w:eastAsia="Courier New" w:hAnsi="Liberation Serif" w:cs="Times New Roman"/>
          <w:sz w:val="24"/>
          <w:szCs w:val="24"/>
          <w:lang w:eastAsia="hi-IN" w:bidi="hi-IN"/>
        </w:rPr>
      </w:pPr>
    </w:p>
    <w:p w:rsidR="00A83590" w:rsidRDefault="00A83590" w:rsidP="00545BCF">
      <w:pPr>
        <w:pStyle w:val="HTML"/>
        <w:rPr>
          <w:rFonts w:ascii="Liberation Serif" w:eastAsia="Courier New" w:hAnsi="Liberation Serif" w:cs="Times New Roman"/>
          <w:sz w:val="24"/>
          <w:szCs w:val="24"/>
          <w:lang w:eastAsia="hi-IN" w:bidi="hi-IN"/>
        </w:rPr>
      </w:pPr>
    </w:p>
    <w:p w:rsidR="00A83590" w:rsidRDefault="00A83590" w:rsidP="00545BCF">
      <w:pPr>
        <w:pStyle w:val="HTML"/>
        <w:rPr>
          <w:rFonts w:ascii="Liberation Serif" w:eastAsia="Courier New" w:hAnsi="Liberation Serif" w:cs="Times New Roman"/>
          <w:sz w:val="24"/>
          <w:szCs w:val="24"/>
          <w:lang w:eastAsia="hi-IN" w:bidi="hi-IN"/>
        </w:rPr>
      </w:pPr>
    </w:p>
    <w:p w:rsidR="00175BA2" w:rsidRDefault="00175BA2" w:rsidP="00545BCF">
      <w:pPr>
        <w:pStyle w:val="HTML"/>
        <w:rPr>
          <w:rFonts w:ascii="Liberation Serif" w:eastAsia="Courier New" w:hAnsi="Liberation Serif" w:cs="Times New Roman"/>
          <w:sz w:val="24"/>
          <w:szCs w:val="24"/>
          <w:lang w:eastAsia="hi-IN" w:bidi="hi-IN"/>
        </w:rPr>
      </w:pPr>
    </w:p>
    <w:p w:rsidR="00175BA2" w:rsidRDefault="00175BA2" w:rsidP="00545BCF">
      <w:pPr>
        <w:pStyle w:val="HTML"/>
        <w:rPr>
          <w:rFonts w:ascii="Liberation Serif" w:eastAsia="Courier New" w:hAnsi="Liberation Serif" w:cs="Times New Roman"/>
          <w:sz w:val="24"/>
          <w:szCs w:val="24"/>
          <w:lang w:eastAsia="hi-IN" w:bidi="hi-IN"/>
        </w:rPr>
      </w:pPr>
    </w:p>
    <w:p w:rsidR="00175BA2" w:rsidRDefault="00175BA2" w:rsidP="00545BCF">
      <w:pPr>
        <w:pStyle w:val="HTML"/>
        <w:rPr>
          <w:rFonts w:ascii="Liberation Serif" w:eastAsia="Courier New" w:hAnsi="Liberation Serif" w:cs="Times New Roman"/>
          <w:sz w:val="24"/>
          <w:szCs w:val="24"/>
          <w:lang w:eastAsia="hi-IN" w:bidi="hi-IN"/>
        </w:rPr>
      </w:pPr>
    </w:p>
    <w:p w:rsidR="00175BA2" w:rsidRDefault="00175BA2" w:rsidP="00545BCF">
      <w:pPr>
        <w:pStyle w:val="HTML"/>
        <w:rPr>
          <w:rFonts w:ascii="Liberation Serif" w:eastAsia="Courier New" w:hAnsi="Liberation Serif" w:cs="Times New Roman"/>
          <w:sz w:val="24"/>
          <w:szCs w:val="24"/>
          <w:lang w:eastAsia="hi-IN" w:bidi="hi-IN"/>
        </w:rPr>
      </w:pPr>
    </w:p>
    <w:p w:rsidR="00175BA2" w:rsidRDefault="00175BA2" w:rsidP="00545BCF">
      <w:pPr>
        <w:pStyle w:val="HTML"/>
        <w:rPr>
          <w:rFonts w:ascii="Liberation Serif" w:eastAsia="Courier New" w:hAnsi="Liberation Serif" w:cs="Times New Roman"/>
          <w:sz w:val="24"/>
          <w:szCs w:val="24"/>
          <w:lang w:eastAsia="hi-IN" w:bidi="hi-IN"/>
        </w:rPr>
      </w:pPr>
    </w:p>
    <w:p w:rsidR="00175BA2" w:rsidRDefault="00175BA2" w:rsidP="00545BCF">
      <w:pPr>
        <w:pStyle w:val="HTML"/>
        <w:rPr>
          <w:rFonts w:ascii="Liberation Serif" w:eastAsia="Courier New" w:hAnsi="Liberation Serif" w:cs="Times New Roman"/>
          <w:sz w:val="24"/>
          <w:szCs w:val="24"/>
          <w:lang w:eastAsia="hi-IN" w:bidi="hi-IN"/>
        </w:rPr>
      </w:pPr>
    </w:p>
    <w:p w:rsidR="00175BA2" w:rsidRDefault="00175BA2" w:rsidP="00545BCF">
      <w:pPr>
        <w:pStyle w:val="HTML"/>
        <w:rPr>
          <w:rFonts w:ascii="Liberation Serif" w:eastAsia="Courier New" w:hAnsi="Liberation Serif" w:cs="Times New Roman"/>
          <w:sz w:val="24"/>
          <w:szCs w:val="24"/>
          <w:lang w:eastAsia="hi-IN" w:bidi="hi-IN"/>
        </w:rPr>
      </w:pPr>
    </w:p>
    <w:p w:rsidR="00175BA2" w:rsidRDefault="00175BA2" w:rsidP="00545BCF">
      <w:pPr>
        <w:pStyle w:val="HTML"/>
        <w:rPr>
          <w:rFonts w:ascii="Liberation Serif" w:eastAsia="Courier New" w:hAnsi="Liberation Serif" w:cs="Times New Roman"/>
          <w:sz w:val="24"/>
          <w:szCs w:val="24"/>
          <w:lang w:eastAsia="hi-IN" w:bidi="hi-IN"/>
        </w:rPr>
      </w:pPr>
    </w:p>
    <w:p w:rsidR="00175BA2" w:rsidRPr="00CD06BC" w:rsidRDefault="00175BA2" w:rsidP="00175BA2">
      <w:pPr>
        <w:pStyle w:val="ConsPlusNonformat0"/>
        <w:tabs>
          <w:tab w:val="left" w:pos="855"/>
          <w:tab w:val="right" w:pos="10205"/>
        </w:tabs>
        <w:jc w:val="center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>АКТ</w:t>
      </w:r>
    </w:p>
    <w:p w:rsidR="00175BA2" w:rsidRPr="00CD06BC" w:rsidRDefault="00175BA2" w:rsidP="00175BA2">
      <w:pPr>
        <w:pStyle w:val="ConsPlusNonformat0"/>
        <w:jc w:val="center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>о состоянии общего имущества собственников помещений в многоквартирном доме,</w:t>
      </w:r>
    </w:p>
    <w:p w:rsidR="00175BA2" w:rsidRPr="00CD06BC" w:rsidRDefault="00175BA2" w:rsidP="00175BA2">
      <w:pPr>
        <w:pStyle w:val="ConsPlusNonformat0"/>
        <w:jc w:val="center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>являющегося объектом конкурса</w:t>
      </w:r>
    </w:p>
    <w:p w:rsidR="00175BA2" w:rsidRPr="00CD06BC" w:rsidRDefault="00175BA2" w:rsidP="00175BA2">
      <w:pPr>
        <w:pStyle w:val="ConsPlusNonformat0"/>
        <w:jc w:val="center"/>
        <w:rPr>
          <w:rFonts w:ascii="Liberation Serif" w:hAnsi="Liberation Serif" w:cs="Times New Roman"/>
          <w:sz w:val="24"/>
          <w:szCs w:val="24"/>
        </w:rPr>
      </w:pPr>
    </w:p>
    <w:p w:rsidR="00175BA2" w:rsidRPr="00CD06BC" w:rsidRDefault="00175BA2" w:rsidP="00175BA2">
      <w:pPr>
        <w:pStyle w:val="ConsPlusNonformat0"/>
        <w:jc w:val="center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>I. Общие сведения о многоквартирном доме</w:t>
      </w:r>
    </w:p>
    <w:p w:rsidR="00175BA2" w:rsidRPr="00CD06BC" w:rsidRDefault="00175BA2" w:rsidP="00175BA2">
      <w:pPr>
        <w:pStyle w:val="ConsPlusNonformat0"/>
        <w:rPr>
          <w:rFonts w:ascii="Liberation Serif" w:hAnsi="Liberation Serif" w:cs="Times New Roman"/>
          <w:sz w:val="24"/>
          <w:szCs w:val="24"/>
        </w:rPr>
      </w:pPr>
    </w:p>
    <w:p w:rsidR="00175BA2" w:rsidRPr="00254F98" w:rsidRDefault="00175BA2" w:rsidP="00175BA2">
      <w:pPr>
        <w:pStyle w:val="a4"/>
        <w:numPr>
          <w:ilvl w:val="0"/>
          <w:numId w:val="1"/>
        </w:numPr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>1. Адрес многоквартирног</w:t>
      </w:r>
      <w:r>
        <w:rPr>
          <w:rFonts w:ascii="Liberation Serif" w:hAnsi="Liberation Serif"/>
        </w:rPr>
        <w:t xml:space="preserve">о дома: </w:t>
      </w:r>
      <w:r w:rsidRPr="005A5AE1">
        <w:rPr>
          <w:rFonts w:ascii="Liberation Serif" w:hAnsi="Liberation Serif"/>
          <w:u w:val="single"/>
        </w:rPr>
        <w:t xml:space="preserve">Свердловская область, Каменский район, </w:t>
      </w:r>
    </w:p>
    <w:p w:rsidR="00175BA2" w:rsidRPr="00254F98" w:rsidRDefault="00175BA2" w:rsidP="00175BA2">
      <w:pPr>
        <w:pStyle w:val="a4"/>
        <w:numPr>
          <w:ilvl w:val="0"/>
          <w:numId w:val="1"/>
        </w:numPr>
        <w:rPr>
          <w:rFonts w:ascii="Liberation Serif" w:hAnsi="Liberation Serif"/>
        </w:rPr>
      </w:pPr>
      <w:r w:rsidRPr="00254F98">
        <w:rPr>
          <w:rFonts w:ascii="Liberation Serif" w:hAnsi="Liberation Serif"/>
        </w:rPr>
        <w:t>пгт. Мартюш</w:t>
      </w:r>
      <w:r>
        <w:rPr>
          <w:rFonts w:ascii="Liberation Serif" w:hAnsi="Liberation Serif"/>
        </w:rPr>
        <w:t xml:space="preserve"> </w:t>
      </w:r>
      <w:r w:rsidRPr="00254F98">
        <w:rPr>
          <w:rFonts w:ascii="Liberation Serif" w:hAnsi="Liberation Serif"/>
        </w:rPr>
        <w:t xml:space="preserve">ул. Школьная, д. </w:t>
      </w:r>
      <w:r>
        <w:rPr>
          <w:rFonts w:ascii="Liberation Serif" w:hAnsi="Liberation Serif"/>
        </w:rPr>
        <w:t>5</w:t>
      </w:r>
    </w:p>
    <w:p w:rsidR="00175BA2" w:rsidRPr="005A5AE1" w:rsidRDefault="00175BA2" w:rsidP="00175BA2">
      <w:pPr>
        <w:pStyle w:val="ConsPlusNonformat0"/>
        <w:jc w:val="both"/>
        <w:rPr>
          <w:rFonts w:ascii="Liberation Serif" w:hAnsi="Liberation Serif" w:cs="Times New Roman"/>
          <w:sz w:val="24"/>
          <w:szCs w:val="24"/>
          <w:u w:val="single"/>
        </w:rPr>
      </w:pPr>
      <w:r w:rsidRPr="00CD06BC">
        <w:rPr>
          <w:rFonts w:ascii="Liberation Serif" w:hAnsi="Liberation Serif" w:cs="Times New Roman"/>
          <w:sz w:val="24"/>
          <w:szCs w:val="24"/>
        </w:rPr>
        <w:t xml:space="preserve">2. Кадастровый номер многоквартирного дома </w:t>
      </w:r>
      <w:r>
        <w:rPr>
          <w:rFonts w:ascii="Liberation Serif" w:hAnsi="Liberation Serif" w:cs="Times New Roman"/>
          <w:sz w:val="24"/>
          <w:szCs w:val="24"/>
        </w:rPr>
        <w:t xml:space="preserve">– </w:t>
      </w:r>
      <w:r>
        <w:rPr>
          <w:rFonts w:ascii="Liberation Serif" w:hAnsi="Liberation Serif" w:cs="Helvetica"/>
          <w:bCs/>
          <w:color w:val="000000"/>
          <w:sz w:val="24"/>
          <w:szCs w:val="24"/>
          <w:shd w:val="clear" w:color="auto" w:fill="FFFFFF"/>
        </w:rPr>
        <w:t xml:space="preserve">  66:12:5301004:367</w:t>
      </w:r>
    </w:p>
    <w:p w:rsidR="00175BA2" w:rsidRPr="00CA3008" w:rsidRDefault="00175BA2" w:rsidP="00175BA2">
      <w:pPr>
        <w:pStyle w:val="ConsPlusNonformat0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 xml:space="preserve">3. Серия, тип постройки </w:t>
      </w:r>
      <w:r>
        <w:rPr>
          <w:rFonts w:ascii="Liberation Serif" w:hAnsi="Liberation Serif" w:cs="Times New Roman"/>
          <w:sz w:val="24"/>
          <w:szCs w:val="24"/>
        </w:rPr>
        <w:t xml:space="preserve">– </w:t>
      </w:r>
      <w:r w:rsidRPr="005A5AE1">
        <w:rPr>
          <w:rFonts w:ascii="Liberation Serif" w:hAnsi="Liberation Serif" w:cs="Times New Roman"/>
          <w:sz w:val="24"/>
          <w:szCs w:val="24"/>
          <w:u w:val="single"/>
        </w:rPr>
        <w:t>нет данных</w:t>
      </w:r>
      <w:r w:rsidRPr="00CD06BC">
        <w:rPr>
          <w:rFonts w:ascii="Liberation Serif" w:hAnsi="Liberation Serif" w:cs="Times New Roman"/>
          <w:sz w:val="24"/>
          <w:szCs w:val="24"/>
        </w:rPr>
        <w:t xml:space="preserve"> </w:t>
      </w:r>
      <w:r w:rsidRPr="00CD06BC">
        <w:rPr>
          <w:rFonts w:ascii="Liberation Serif" w:hAnsi="Liberation Serif" w:cs="Times New Roman"/>
          <w:sz w:val="24"/>
          <w:szCs w:val="24"/>
          <w:u w:val="single"/>
        </w:rPr>
        <w:t xml:space="preserve">     </w:t>
      </w:r>
      <w:r>
        <w:rPr>
          <w:rFonts w:ascii="Liberation Serif" w:hAnsi="Liberation Serif"/>
          <w:bCs/>
          <w:color w:val="000000"/>
          <w:sz w:val="24"/>
          <w:szCs w:val="24"/>
          <w:shd w:val="clear" w:color="auto" w:fill="FFFFFF"/>
        </w:rPr>
        <w:t xml:space="preserve">  </w:t>
      </w:r>
    </w:p>
    <w:p w:rsidR="00175BA2" w:rsidRPr="00CD06BC" w:rsidRDefault="00175BA2" w:rsidP="00175BA2">
      <w:pPr>
        <w:pStyle w:val="ConsPlusNonformat0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 xml:space="preserve">4. Год постройки </w:t>
      </w:r>
      <w:r>
        <w:rPr>
          <w:rFonts w:ascii="Liberation Serif" w:hAnsi="Liberation Serif" w:cs="Times New Roman"/>
          <w:sz w:val="24"/>
          <w:szCs w:val="24"/>
        </w:rPr>
        <w:t>– 1973</w:t>
      </w:r>
    </w:p>
    <w:p w:rsidR="00175BA2" w:rsidRPr="00CD06BC" w:rsidRDefault="00175BA2" w:rsidP="00175BA2">
      <w:pPr>
        <w:pStyle w:val="ConsPlusNonformat0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>5. Степень износа по данным государственного технического учета</w:t>
      </w:r>
      <w:r>
        <w:rPr>
          <w:rFonts w:ascii="Liberation Serif" w:hAnsi="Liberation Serif" w:cs="Times New Roman"/>
          <w:sz w:val="24"/>
          <w:szCs w:val="24"/>
        </w:rPr>
        <w:t xml:space="preserve"> –</w:t>
      </w:r>
      <w:r w:rsidRPr="00CD06BC">
        <w:rPr>
          <w:rFonts w:ascii="Liberation Serif" w:hAnsi="Liberation Serif" w:cs="Times New Roman"/>
          <w:sz w:val="24"/>
          <w:szCs w:val="24"/>
        </w:rPr>
        <w:t xml:space="preserve"> </w:t>
      </w:r>
      <w:r>
        <w:rPr>
          <w:rFonts w:ascii="Liberation Serif" w:hAnsi="Liberation Serif" w:cs="Times New Roman"/>
          <w:sz w:val="24"/>
          <w:szCs w:val="24"/>
        </w:rPr>
        <w:t>нет данных</w:t>
      </w:r>
      <w:r w:rsidRPr="00CD06BC">
        <w:rPr>
          <w:rFonts w:ascii="Liberation Serif" w:hAnsi="Liberation Serif" w:cs="Times New Roman"/>
          <w:sz w:val="24"/>
          <w:szCs w:val="24"/>
          <w:u w:val="single"/>
        </w:rPr>
        <w:t xml:space="preserve">      </w:t>
      </w:r>
    </w:p>
    <w:p w:rsidR="00175BA2" w:rsidRPr="00CD06BC" w:rsidRDefault="00175BA2" w:rsidP="00175BA2">
      <w:pPr>
        <w:pStyle w:val="ConsPlusNonformat0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 xml:space="preserve">6. Степень фактического износа  </w:t>
      </w:r>
      <w:r>
        <w:rPr>
          <w:rFonts w:ascii="Liberation Serif" w:hAnsi="Liberation Serif" w:cs="Times New Roman"/>
          <w:sz w:val="24"/>
          <w:szCs w:val="24"/>
        </w:rPr>
        <w:t>–</w:t>
      </w:r>
      <w:r w:rsidRPr="00CD06BC">
        <w:rPr>
          <w:rFonts w:ascii="Liberation Serif" w:hAnsi="Liberation Serif" w:cs="Times New Roman"/>
          <w:sz w:val="24"/>
          <w:szCs w:val="24"/>
          <w:u w:val="single"/>
        </w:rPr>
        <w:t xml:space="preserve">   </w:t>
      </w:r>
      <w:r>
        <w:rPr>
          <w:rFonts w:ascii="Liberation Serif" w:hAnsi="Liberation Serif" w:cs="Times New Roman"/>
          <w:sz w:val="24"/>
          <w:szCs w:val="24"/>
          <w:u w:val="single"/>
        </w:rPr>
        <w:t>нет данных</w:t>
      </w:r>
    </w:p>
    <w:p w:rsidR="00175BA2" w:rsidRPr="00CD06BC" w:rsidRDefault="00175BA2" w:rsidP="00175BA2">
      <w:pPr>
        <w:pStyle w:val="ConsPlusNonformat0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 xml:space="preserve">7. Год последнего капитального ремонта </w:t>
      </w:r>
      <w:r>
        <w:rPr>
          <w:rFonts w:ascii="Liberation Serif" w:hAnsi="Liberation Serif" w:cs="Times New Roman"/>
          <w:sz w:val="24"/>
          <w:szCs w:val="24"/>
        </w:rPr>
        <w:t>– нет данных</w:t>
      </w:r>
    </w:p>
    <w:p w:rsidR="00175BA2" w:rsidRPr="00CD06BC" w:rsidRDefault="00175BA2" w:rsidP="00175BA2">
      <w:pPr>
        <w:pStyle w:val="ConsPlusNonformat0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 xml:space="preserve">8. Реквизиты правового акта о признании многоквартирного дома аварийным и подлежащим сносу </w:t>
      </w:r>
      <w:r>
        <w:rPr>
          <w:rFonts w:ascii="Liberation Serif" w:hAnsi="Liberation Serif" w:cs="Times New Roman"/>
          <w:sz w:val="24"/>
          <w:szCs w:val="24"/>
        </w:rPr>
        <w:t>________</w:t>
      </w:r>
    </w:p>
    <w:p w:rsidR="00175BA2" w:rsidRPr="00CD06BC" w:rsidRDefault="00175BA2" w:rsidP="00175BA2">
      <w:pPr>
        <w:pStyle w:val="ConsPlusNonformat0"/>
        <w:jc w:val="both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t>9. Количество этажей –</w:t>
      </w:r>
      <w:r w:rsidRPr="00CD06BC">
        <w:rPr>
          <w:rFonts w:ascii="Liberation Serif" w:hAnsi="Liberation Serif" w:cs="Times New Roman"/>
          <w:sz w:val="24"/>
          <w:szCs w:val="24"/>
        </w:rPr>
        <w:t xml:space="preserve"> </w:t>
      </w:r>
      <w:r>
        <w:rPr>
          <w:rFonts w:ascii="Liberation Serif" w:hAnsi="Liberation Serif" w:cs="Times New Roman"/>
          <w:sz w:val="24"/>
          <w:szCs w:val="24"/>
        </w:rPr>
        <w:t>2</w:t>
      </w:r>
    </w:p>
    <w:p w:rsidR="00175BA2" w:rsidRPr="00FC7493" w:rsidRDefault="00175BA2" w:rsidP="00175BA2">
      <w:pPr>
        <w:pStyle w:val="ConsPlusNonformat0"/>
        <w:jc w:val="both"/>
        <w:rPr>
          <w:rFonts w:ascii="Liberation Serif" w:hAnsi="Liberation Serif" w:cs="Times New Roman"/>
          <w:sz w:val="24"/>
          <w:szCs w:val="24"/>
          <w:u w:val="single"/>
        </w:rPr>
      </w:pPr>
      <w:r w:rsidRPr="00CD06BC">
        <w:rPr>
          <w:rFonts w:ascii="Liberation Serif" w:hAnsi="Liberation Serif" w:cs="Times New Roman"/>
          <w:sz w:val="24"/>
          <w:szCs w:val="24"/>
        </w:rPr>
        <w:t xml:space="preserve">10. Наличие подвала </w:t>
      </w:r>
      <w:r>
        <w:rPr>
          <w:rFonts w:ascii="Liberation Serif" w:hAnsi="Liberation Serif" w:cs="Times New Roman"/>
          <w:sz w:val="24"/>
          <w:szCs w:val="24"/>
        </w:rPr>
        <w:t xml:space="preserve">– </w:t>
      </w:r>
      <w:r>
        <w:rPr>
          <w:rFonts w:ascii="Liberation Serif" w:hAnsi="Liberation Serif" w:cs="Times New Roman"/>
          <w:sz w:val="24"/>
          <w:szCs w:val="24"/>
          <w:u w:val="single"/>
        </w:rPr>
        <w:t>нет данных</w:t>
      </w:r>
    </w:p>
    <w:p w:rsidR="00175BA2" w:rsidRPr="00CD06BC" w:rsidRDefault="00175BA2" w:rsidP="00175BA2">
      <w:pPr>
        <w:pStyle w:val="ConsPlusNonformat0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>1</w:t>
      </w:r>
      <w:r>
        <w:rPr>
          <w:rFonts w:ascii="Liberation Serif" w:hAnsi="Liberation Serif" w:cs="Times New Roman"/>
          <w:sz w:val="24"/>
          <w:szCs w:val="24"/>
        </w:rPr>
        <w:t xml:space="preserve">1. Наличие цокольного этажа – </w:t>
      </w:r>
      <w:r>
        <w:rPr>
          <w:rFonts w:ascii="Liberation Serif" w:hAnsi="Liberation Serif" w:cs="Times New Roman"/>
          <w:sz w:val="24"/>
          <w:szCs w:val="24"/>
          <w:u w:val="single"/>
        </w:rPr>
        <w:t>отсутствует</w:t>
      </w:r>
    </w:p>
    <w:p w:rsidR="00175BA2" w:rsidRPr="00CD06BC" w:rsidRDefault="00175BA2" w:rsidP="00175BA2">
      <w:pPr>
        <w:pStyle w:val="ConsPlusNonformat0"/>
        <w:jc w:val="both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t xml:space="preserve">12. Наличие мансарды – </w:t>
      </w:r>
      <w:r>
        <w:rPr>
          <w:rFonts w:ascii="Liberation Serif" w:hAnsi="Liberation Serif" w:cs="Times New Roman"/>
          <w:sz w:val="24"/>
          <w:szCs w:val="24"/>
          <w:u w:val="single"/>
        </w:rPr>
        <w:t>отсутствует</w:t>
      </w:r>
    </w:p>
    <w:p w:rsidR="00175BA2" w:rsidRPr="00CD06BC" w:rsidRDefault="00175BA2" w:rsidP="00175BA2">
      <w:pPr>
        <w:pStyle w:val="ConsPlusNonformat0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>13. Н</w:t>
      </w:r>
      <w:r>
        <w:rPr>
          <w:rFonts w:ascii="Liberation Serif" w:hAnsi="Liberation Serif" w:cs="Times New Roman"/>
          <w:sz w:val="24"/>
          <w:szCs w:val="24"/>
        </w:rPr>
        <w:t xml:space="preserve">аличие мезонина – </w:t>
      </w:r>
      <w:r>
        <w:rPr>
          <w:rFonts w:ascii="Liberation Serif" w:hAnsi="Liberation Serif" w:cs="Times New Roman"/>
          <w:sz w:val="24"/>
          <w:szCs w:val="24"/>
          <w:u w:val="single"/>
        </w:rPr>
        <w:t>отсутствует</w:t>
      </w:r>
    </w:p>
    <w:p w:rsidR="00175BA2" w:rsidRPr="00CD06BC" w:rsidRDefault="00175BA2" w:rsidP="00175BA2">
      <w:pPr>
        <w:pStyle w:val="ConsPlusNonformat0"/>
        <w:jc w:val="both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t>14. Количество квартир – 64</w:t>
      </w:r>
    </w:p>
    <w:p w:rsidR="00175BA2" w:rsidRPr="00CD06BC" w:rsidRDefault="00175BA2" w:rsidP="00175BA2">
      <w:pPr>
        <w:pStyle w:val="ConsPlusNonformat0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>15. Количество нежилых помещений, не входящих в состав</w:t>
      </w:r>
      <w:r>
        <w:rPr>
          <w:rFonts w:ascii="Liberation Serif" w:hAnsi="Liberation Serif" w:cs="Times New Roman"/>
          <w:sz w:val="24"/>
          <w:szCs w:val="24"/>
        </w:rPr>
        <w:t xml:space="preserve">  общего имущества – </w:t>
      </w:r>
      <w:r>
        <w:rPr>
          <w:rFonts w:ascii="Liberation Serif" w:hAnsi="Liberation Serif" w:cs="Times New Roman"/>
          <w:sz w:val="24"/>
          <w:szCs w:val="24"/>
          <w:u w:val="single"/>
        </w:rPr>
        <w:t>отсутствуют</w:t>
      </w:r>
    </w:p>
    <w:p w:rsidR="00175BA2" w:rsidRPr="00CD06BC" w:rsidRDefault="00175BA2" w:rsidP="00175BA2">
      <w:pPr>
        <w:pStyle w:val="ConsPlusNonformat0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>16. Реквизиты правового акта о признании всех жилых помещений в многоквартирном дом</w:t>
      </w:r>
      <w:r>
        <w:rPr>
          <w:rFonts w:ascii="Liberation Serif" w:hAnsi="Liberation Serif" w:cs="Times New Roman"/>
          <w:sz w:val="24"/>
          <w:szCs w:val="24"/>
        </w:rPr>
        <w:t xml:space="preserve">е непригодными для проживания – </w:t>
      </w:r>
      <w:r w:rsidRPr="00FC7493">
        <w:rPr>
          <w:rFonts w:ascii="Liberation Serif" w:hAnsi="Liberation Serif" w:cs="Times New Roman"/>
          <w:sz w:val="24"/>
          <w:szCs w:val="24"/>
          <w:u w:val="single"/>
        </w:rPr>
        <w:t>не принимался</w:t>
      </w:r>
    </w:p>
    <w:p w:rsidR="00175BA2" w:rsidRPr="00FC7493" w:rsidRDefault="00175BA2" w:rsidP="00175BA2">
      <w:pPr>
        <w:pStyle w:val="ConsPlusNonformat0"/>
        <w:ind w:left="-3"/>
        <w:jc w:val="both"/>
        <w:rPr>
          <w:rFonts w:ascii="Liberation Serif" w:hAnsi="Liberation Serif" w:cs="Times New Roman"/>
          <w:sz w:val="24"/>
          <w:szCs w:val="24"/>
          <w:u w:val="single"/>
        </w:rPr>
      </w:pPr>
      <w:r w:rsidRPr="00CD06BC">
        <w:rPr>
          <w:rFonts w:ascii="Liberation Serif" w:hAnsi="Liberation Serif" w:cs="Times New Roman"/>
          <w:sz w:val="24"/>
          <w:szCs w:val="24"/>
        </w:rPr>
        <w:t>17. Перечень жилых помещений, признанных непригодными для проживания (с указанием реквизитов  правовых  актов о признании жилых помещений непригодными для проживания)</w:t>
      </w:r>
      <w:r>
        <w:rPr>
          <w:rFonts w:ascii="Liberation Serif" w:hAnsi="Liberation Serif" w:cs="Times New Roman"/>
          <w:sz w:val="24"/>
          <w:szCs w:val="24"/>
        </w:rPr>
        <w:t xml:space="preserve"> – </w:t>
      </w:r>
      <w:r w:rsidRPr="00FC7493">
        <w:rPr>
          <w:rFonts w:ascii="Liberation Serif" w:hAnsi="Liberation Serif" w:cs="Times New Roman"/>
          <w:sz w:val="24"/>
          <w:szCs w:val="24"/>
          <w:u w:val="single"/>
        </w:rPr>
        <w:t>помещения, признанные непригодными для проживания в многоквартирном доме отсутствуют</w:t>
      </w:r>
    </w:p>
    <w:p w:rsidR="00175BA2" w:rsidRPr="00CD06BC" w:rsidRDefault="00175BA2" w:rsidP="00175BA2">
      <w:pPr>
        <w:pStyle w:val="ConsPlusNonformat0"/>
        <w:ind w:left="-3"/>
        <w:jc w:val="both"/>
        <w:rPr>
          <w:rFonts w:ascii="Liberation Serif" w:hAnsi="Liberation Serif" w:cs="Times New Roman"/>
          <w:sz w:val="24"/>
          <w:szCs w:val="24"/>
          <w:u w:val="single"/>
        </w:rPr>
      </w:pPr>
      <w:r>
        <w:rPr>
          <w:rFonts w:ascii="Liberation Serif" w:hAnsi="Liberation Serif" w:cs="Times New Roman"/>
          <w:sz w:val="24"/>
          <w:szCs w:val="24"/>
        </w:rPr>
        <w:t>18. Строительный объем</w:t>
      </w:r>
      <w:r w:rsidRPr="00CD06BC">
        <w:rPr>
          <w:rFonts w:ascii="Liberation Serif" w:hAnsi="Liberation Serif" w:cs="Times New Roman"/>
          <w:sz w:val="24"/>
          <w:szCs w:val="24"/>
        </w:rPr>
        <w:t xml:space="preserve"> </w:t>
      </w:r>
      <w:r>
        <w:rPr>
          <w:rFonts w:ascii="Liberation Serif" w:hAnsi="Liberation Serif" w:cs="Times New Roman"/>
          <w:sz w:val="24"/>
          <w:szCs w:val="24"/>
        </w:rPr>
        <w:t xml:space="preserve">– </w:t>
      </w:r>
      <w:r w:rsidRPr="006342D9">
        <w:rPr>
          <w:rFonts w:ascii="Liberation Serif" w:hAnsi="Liberation Serif" w:cs="Times New Roman"/>
          <w:sz w:val="24"/>
          <w:szCs w:val="24"/>
          <w:u w:val="single"/>
        </w:rPr>
        <w:t>нет данных</w:t>
      </w:r>
      <w:r>
        <w:rPr>
          <w:rFonts w:ascii="Liberation Serif" w:hAnsi="Liberation Serif" w:cs="Times New Roman"/>
          <w:b/>
          <w:sz w:val="24"/>
          <w:szCs w:val="24"/>
          <w:u w:val="single"/>
        </w:rPr>
        <w:t xml:space="preserve"> </w:t>
      </w:r>
    </w:p>
    <w:p w:rsidR="00175BA2" w:rsidRPr="00CD06BC" w:rsidRDefault="00175BA2" w:rsidP="00175BA2">
      <w:pPr>
        <w:pStyle w:val="ConsPlusNonformat0"/>
        <w:ind w:left="-3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  <w:u w:val="single"/>
        </w:rPr>
        <w:t>19. Площадь:</w:t>
      </w:r>
    </w:p>
    <w:p w:rsidR="00175BA2" w:rsidRPr="00E16A92" w:rsidRDefault="00175BA2" w:rsidP="00175BA2">
      <w:pPr>
        <w:pStyle w:val="ConsPlusNonformat0"/>
        <w:ind w:left="27" w:hanging="14"/>
        <w:jc w:val="both"/>
        <w:rPr>
          <w:rFonts w:ascii="Liberation Serif" w:hAnsi="Liberation Serif" w:cs="Times New Roman"/>
          <w:sz w:val="24"/>
          <w:szCs w:val="24"/>
          <w:u w:val="single"/>
        </w:rPr>
      </w:pPr>
      <w:r w:rsidRPr="00CD06BC">
        <w:rPr>
          <w:rFonts w:ascii="Liberation Serif" w:hAnsi="Liberation Serif" w:cs="Times New Roman"/>
          <w:sz w:val="24"/>
          <w:szCs w:val="24"/>
        </w:rPr>
        <w:t>а) многоквартирного дома с лоджиями, балконами, шкафами, коридорами и лест</w:t>
      </w:r>
      <w:r>
        <w:rPr>
          <w:rFonts w:ascii="Liberation Serif" w:hAnsi="Liberation Serif" w:cs="Times New Roman"/>
          <w:sz w:val="24"/>
          <w:szCs w:val="24"/>
        </w:rPr>
        <w:t xml:space="preserve">ничными клетками </w:t>
      </w:r>
      <w:r w:rsidRPr="008C1846">
        <w:rPr>
          <w:rFonts w:ascii="Liberation Serif" w:hAnsi="Liberation Serif" w:cs="Times New Roman"/>
          <w:b/>
          <w:sz w:val="24"/>
          <w:szCs w:val="24"/>
        </w:rPr>
        <w:t>–</w:t>
      </w:r>
      <w:r>
        <w:rPr>
          <w:rFonts w:ascii="Liberation Serif" w:hAnsi="Liberation Serif" w:cs="Times New Roman"/>
          <w:b/>
          <w:sz w:val="24"/>
          <w:szCs w:val="24"/>
        </w:rPr>
        <w:t xml:space="preserve"> </w:t>
      </w:r>
      <w:r w:rsidRPr="00282D07">
        <w:rPr>
          <w:rFonts w:ascii="Liberation Serif" w:hAnsi="Liberation Serif" w:cs="Times New Roman"/>
          <w:sz w:val="24"/>
          <w:szCs w:val="24"/>
        </w:rPr>
        <w:t>1543,0</w:t>
      </w:r>
      <w:r>
        <w:rPr>
          <w:rFonts w:ascii="Liberation Serif" w:hAnsi="Liberation Serif" w:cs="Times New Roman"/>
          <w:b/>
          <w:sz w:val="24"/>
          <w:szCs w:val="24"/>
        </w:rPr>
        <w:t xml:space="preserve">        </w:t>
      </w:r>
      <w:r w:rsidRPr="00E16A92">
        <w:rPr>
          <w:rFonts w:ascii="Liberation Serif" w:hAnsi="Liberation Serif" w:cs="Times New Roman"/>
          <w:sz w:val="24"/>
          <w:szCs w:val="24"/>
          <w:u w:val="single"/>
        </w:rPr>
        <w:t>кв. м</w:t>
      </w:r>
    </w:p>
    <w:p w:rsidR="00175BA2" w:rsidRPr="00CD06BC" w:rsidRDefault="00175BA2" w:rsidP="00175BA2">
      <w:pPr>
        <w:pStyle w:val="ConsPlusNonformat0"/>
        <w:ind w:left="27" w:hanging="14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>б) жилых помещений</w:t>
      </w:r>
      <w:r>
        <w:rPr>
          <w:rFonts w:ascii="Liberation Serif" w:hAnsi="Liberation Serif" w:cs="Times New Roman"/>
          <w:sz w:val="24"/>
          <w:szCs w:val="24"/>
        </w:rPr>
        <w:t xml:space="preserve"> (общая площадь квартир) –</w:t>
      </w:r>
      <w:r w:rsidRPr="00CD06BC">
        <w:rPr>
          <w:rFonts w:ascii="Liberation Serif" w:hAnsi="Liberation Serif" w:cs="Times New Roman"/>
          <w:sz w:val="24"/>
          <w:szCs w:val="24"/>
        </w:rPr>
        <w:t xml:space="preserve"> </w:t>
      </w:r>
      <w:r>
        <w:rPr>
          <w:rFonts w:ascii="Liberation Serif" w:hAnsi="Liberation Serif" w:cs="Times New Roman"/>
          <w:sz w:val="24"/>
          <w:szCs w:val="24"/>
        </w:rPr>
        <w:t xml:space="preserve">  1218,9          </w:t>
      </w:r>
      <w:r w:rsidRPr="00E16A92">
        <w:rPr>
          <w:rFonts w:ascii="Liberation Serif" w:hAnsi="Liberation Serif" w:cs="Times New Roman"/>
          <w:sz w:val="24"/>
          <w:szCs w:val="24"/>
          <w:u w:val="single"/>
        </w:rPr>
        <w:t xml:space="preserve"> кв.м</w:t>
      </w:r>
    </w:p>
    <w:p w:rsidR="00175BA2" w:rsidRPr="00CD06BC" w:rsidRDefault="00175BA2" w:rsidP="00175BA2">
      <w:pPr>
        <w:pStyle w:val="ConsPlusNonformat0"/>
        <w:ind w:left="27" w:hanging="14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>в) нежилых помещений (общая площадь нежилых помещений, не входящих в состав общего имущества в</w:t>
      </w:r>
      <w:r>
        <w:rPr>
          <w:rFonts w:ascii="Liberation Serif" w:hAnsi="Liberation Serif" w:cs="Times New Roman"/>
          <w:sz w:val="24"/>
          <w:szCs w:val="24"/>
        </w:rPr>
        <w:t xml:space="preserve"> многоквартирном доме) </w:t>
      </w:r>
      <w:r>
        <w:rPr>
          <w:rFonts w:ascii="Liberation Serif" w:hAnsi="Liberation Serif" w:cs="Times New Roman"/>
          <w:sz w:val="24"/>
          <w:szCs w:val="24"/>
        </w:rPr>
        <w:softHyphen/>
      </w:r>
      <w:r>
        <w:rPr>
          <w:rFonts w:ascii="Liberation Serif" w:hAnsi="Liberation Serif" w:cs="Times New Roman"/>
          <w:sz w:val="24"/>
          <w:szCs w:val="24"/>
        </w:rPr>
        <w:softHyphen/>
      </w:r>
      <w:r>
        <w:rPr>
          <w:rFonts w:ascii="Liberation Serif" w:hAnsi="Liberation Serif" w:cs="Times New Roman"/>
          <w:sz w:val="24"/>
          <w:szCs w:val="24"/>
        </w:rPr>
        <w:softHyphen/>
        <w:t>–     0       кв.м</w:t>
      </w:r>
    </w:p>
    <w:p w:rsidR="00175BA2" w:rsidRPr="00CD06BC" w:rsidRDefault="00175BA2" w:rsidP="00175BA2">
      <w:pPr>
        <w:pStyle w:val="ConsPlusNonformat0"/>
        <w:ind w:left="27" w:hanging="14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>г) помещений общего пользования (общая площадь нежилых помещений, входящих в состав общего имуществ</w:t>
      </w:r>
      <w:r>
        <w:rPr>
          <w:rFonts w:ascii="Liberation Serif" w:hAnsi="Liberation Serif" w:cs="Times New Roman"/>
          <w:sz w:val="24"/>
          <w:szCs w:val="24"/>
        </w:rPr>
        <w:t xml:space="preserve">а в многоквартирном доме) –  324,1       </w:t>
      </w:r>
      <w:r w:rsidRPr="00E16A92">
        <w:rPr>
          <w:rFonts w:ascii="Liberation Serif" w:hAnsi="Liberation Serif" w:cs="Times New Roman"/>
          <w:sz w:val="24"/>
          <w:szCs w:val="24"/>
          <w:u w:val="single"/>
        </w:rPr>
        <w:t xml:space="preserve"> кв.м</w:t>
      </w:r>
    </w:p>
    <w:p w:rsidR="00175BA2" w:rsidRPr="00CD06BC" w:rsidRDefault="00175BA2" w:rsidP="00175BA2">
      <w:pPr>
        <w:pStyle w:val="ConsPlusNonformat0"/>
        <w:ind w:left="27" w:hanging="14"/>
        <w:jc w:val="both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t>20. Количество лестниц – отсутствует</w:t>
      </w:r>
      <w:r w:rsidRPr="00CD06BC">
        <w:rPr>
          <w:rFonts w:ascii="Liberation Serif" w:hAnsi="Liberation Serif" w:cs="Times New Roman"/>
          <w:sz w:val="24"/>
          <w:szCs w:val="24"/>
        </w:rPr>
        <w:t>.</w:t>
      </w:r>
    </w:p>
    <w:p w:rsidR="00175BA2" w:rsidRPr="00074CCF" w:rsidRDefault="00175BA2" w:rsidP="00175BA2">
      <w:pPr>
        <w:pStyle w:val="ConsPlusNonformat0"/>
        <w:jc w:val="both"/>
        <w:rPr>
          <w:rFonts w:ascii="Liberation Serif" w:hAnsi="Liberation Serif" w:cs="Times New Roman"/>
          <w:sz w:val="24"/>
          <w:szCs w:val="24"/>
          <w:u w:val="single"/>
        </w:rPr>
      </w:pPr>
      <w:r w:rsidRPr="00CD06BC">
        <w:rPr>
          <w:rFonts w:ascii="Liberation Serif" w:hAnsi="Liberation Serif" w:cs="Times New Roman"/>
          <w:sz w:val="24"/>
          <w:szCs w:val="24"/>
        </w:rPr>
        <w:t>21. Уборочная площадь лест</w:t>
      </w:r>
      <w:r>
        <w:rPr>
          <w:rFonts w:ascii="Liberation Serif" w:hAnsi="Liberation Serif" w:cs="Times New Roman"/>
          <w:sz w:val="24"/>
          <w:szCs w:val="24"/>
        </w:rPr>
        <w:t>ниц (включая межквартирные</w:t>
      </w:r>
      <w:r w:rsidRPr="00E16A92">
        <w:rPr>
          <w:rFonts w:ascii="Liberation Serif" w:hAnsi="Liberation Serif" w:cs="Times New Roman"/>
          <w:sz w:val="24"/>
          <w:szCs w:val="24"/>
        </w:rPr>
        <w:t xml:space="preserve"> </w:t>
      </w:r>
      <w:r w:rsidRPr="00CD06BC">
        <w:rPr>
          <w:rFonts w:ascii="Liberation Serif" w:hAnsi="Liberation Serif" w:cs="Times New Roman"/>
          <w:sz w:val="24"/>
          <w:szCs w:val="24"/>
        </w:rPr>
        <w:t xml:space="preserve">лестничные </w:t>
      </w:r>
      <w:r>
        <w:rPr>
          <w:rFonts w:ascii="Liberation Serif" w:hAnsi="Liberation Serif" w:cs="Times New Roman"/>
          <w:sz w:val="24"/>
          <w:szCs w:val="24"/>
        </w:rPr>
        <w:t xml:space="preserve">площадки) – </w:t>
      </w:r>
      <w:r w:rsidRPr="00074CCF">
        <w:rPr>
          <w:rFonts w:ascii="Liberation Serif" w:hAnsi="Liberation Serif" w:cs="Times New Roman"/>
          <w:sz w:val="24"/>
          <w:szCs w:val="24"/>
          <w:u w:val="single"/>
        </w:rPr>
        <w:t>нет данных</w:t>
      </w:r>
    </w:p>
    <w:p w:rsidR="00175BA2" w:rsidRPr="00E16A92" w:rsidRDefault="00175BA2" w:rsidP="00175BA2">
      <w:pPr>
        <w:pStyle w:val="ConsPlusNonformat0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>22. Убороч</w:t>
      </w:r>
      <w:r>
        <w:rPr>
          <w:rFonts w:ascii="Liberation Serif" w:hAnsi="Liberation Serif" w:cs="Times New Roman"/>
          <w:sz w:val="24"/>
          <w:szCs w:val="24"/>
        </w:rPr>
        <w:t xml:space="preserve">ная площадь общих коридоров – </w:t>
      </w:r>
      <w:r w:rsidRPr="00074CCF">
        <w:rPr>
          <w:rFonts w:ascii="Liberation Serif" w:hAnsi="Liberation Serif" w:cs="Times New Roman"/>
          <w:sz w:val="24"/>
          <w:szCs w:val="24"/>
          <w:u w:val="single"/>
        </w:rPr>
        <w:t>нет данных</w:t>
      </w:r>
    </w:p>
    <w:p w:rsidR="00175BA2" w:rsidRPr="00CD06BC" w:rsidRDefault="00175BA2" w:rsidP="00175BA2">
      <w:pPr>
        <w:pStyle w:val="ConsPlusNonformat0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>23. Уборочная площадь других помещений общего пользования (включая технические этажи, че</w:t>
      </w:r>
      <w:r>
        <w:rPr>
          <w:rFonts w:ascii="Liberation Serif" w:hAnsi="Liberation Serif" w:cs="Times New Roman"/>
          <w:sz w:val="24"/>
          <w:szCs w:val="24"/>
        </w:rPr>
        <w:t xml:space="preserve">рдаки, технические подвалы) – </w:t>
      </w:r>
      <w:r w:rsidRPr="00074CCF">
        <w:rPr>
          <w:rFonts w:ascii="Liberation Serif" w:hAnsi="Liberation Serif" w:cs="Times New Roman"/>
          <w:sz w:val="24"/>
          <w:szCs w:val="24"/>
          <w:u w:val="single"/>
        </w:rPr>
        <w:t>нет данных</w:t>
      </w:r>
    </w:p>
    <w:p w:rsidR="00175BA2" w:rsidRPr="00FB74A8" w:rsidRDefault="00175BA2" w:rsidP="00175BA2">
      <w:pPr>
        <w:pStyle w:val="ConsPlusNonformat0"/>
        <w:jc w:val="both"/>
        <w:rPr>
          <w:rFonts w:ascii="Liberation Serif" w:hAnsi="Liberation Serif" w:cs="Times New Roman"/>
          <w:sz w:val="24"/>
          <w:szCs w:val="24"/>
          <w:u w:val="single"/>
        </w:rPr>
      </w:pPr>
      <w:r w:rsidRPr="00CD06BC">
        <w:rPr>
          <w:rFonts w:ascii="Liberation Serif" w:hAnsi="Liberation Serif" w:cs="Times New Roman"/>
          <w:sz w:val="24"/>
          <w:szCs w:val="24"/>
        </w:rPr>
        <w:t>24. Площадь земельного участка, входящего в состав общего имуществ</w:t>
      </w:r>
      <w:r>
        <w:rPr>
          <w:rFonts w:ascii="Liberation Serif" w:hAnsi="Liberation Serif" w:cs="Times New Roman"/>
          <w:sz w:val="24"/>
          <w:szCs w:val="24"/>
        </w:rPr>
        <w:t xml:space="preserve">а многоквартирного дома – </w:t>
      </w:r>
      <w:r>
        <w:rPr>
          <w:rFonts w:ascii="Liberation Serif" w:hAnsi="Liberation Serif" w:cs="Times New Roman"/>
          <w:sz w:val="24"/>
          <w:szCs w:val="24"/>
          <w:u w:val="single"/>
        </w:rPr>
        <w:t xml:space="preserve">   1120,0</w:t>
      </w:r>
    </w:p>
    <w:p w:rsidR="00175BA2" w:rsidRPr="00CA3008" w:rsidRDefault="00175BA2" w:rsidP="00175BA2">
      <w:pPr>
        <w:pStyle w:val="ConsPlusNonformat0"/>
        <w:jc w:val="both"/>
        <w:rPr>
          <w:rFonts w:ascii="Liberation Serif" w:hAnsi="Liberation Serif" w:cs="Times New Roman"/>
          <w:sz w:val="24"/>
          <w:szCs w:val="24"/>
          <w:u w:val="single"/>
        </w:rPr>
      </w:pPr>
      <w:r w:rsidRPr="00CD06BC">
        <w:rPr>
          <w:rFonts w:ascii="Liberation Serif" w:hAnsi="Liberation Serif" w:cs="Times New Roman"/>
          <w:sz w:val="24"/>
          <w:szCs w:val="24"/>
        </w:rPr>
        <w:t>25. Кадастровый номер земельного участк</w:t>
      </w:r>
      <w:r>
        <w:rPr>
          <w:rFonts w:ascii="Liberation Serif" w:hAnsi="Liberation Serif" w:cs="Times New Roman"/>
          <w:sz w:val="24"/>
          <w:szCs w:val="24"/>
        </w:rPr>
        <w:t>а – 66:12:5301004:62</w:t>
      </w:r>
    </w:p>
    <w:p w:rsidR="00175BA2" w:rsidRPr="00A24D33" w:rsidRDefault="00175BA2" w:rsidP="00175BA2">
      <w:pPr>
        <w:pStyle w:val="ConsPlusNonformat0"/>
        <w:pageBreakBefore/>
        <w:jc w:val="center"/>
        <w:rPr>
          <w:rFonts w:ascii="Liberation Serif" w:hAnsi="Liberation Serif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lastRenderedPageBreak/>
        <w:t>II. Техническое состояние многоквар</w:t>
      </w:r>
      <w:r>
        <w:rPr>
          <w:rFonts w:ascii="Liberation Serif" w:hAnsi="Liberation Serif" w:cs="Times New Roman"/>
          <w:sz w:val="24"/>
          <w:szCs w:val="24"/>
        </w:rPr>
        <w:t>тирного дома, включая пристройки</w:t>
      </w:r>
    </w:p>
    <w:tbl>
      <w:tblPr>
        <w:tblW w:w="10013" w:type="dxa"/>
        <w:tblInd w:w="-6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127"/>
        <w:gridCol w:w="2835"/>
        <w:gridCol w:w="3051"/>
      </w:tblGrid>
      <w:tr w:rsidR="00175BA2" w:rsidRPr="00A24D33" w:rsidTr="003E732A">
        <w:tc>
          <w:tcPr>
            <w:tcW w:w="412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75BA2" w:rsidRPr="00A24D33" w:rsidRDefault="00175BA2" w:rsidP="003E732A">
            <w:pPr>
              <w:pStyle w:val="af3"/>
              <w:jc w:val="center"/>
              <w:rPr>
                <w:rFonts w:ascii="Liberation Serif" w:hAnsi="Liberation Serif"/>
              </w:rPr>
            </w:pPr>
            <w:r w:rsidRPr="00A24D33">
              <w:rPr>
                <w:rFonts w:ascii="Liberation Serif" w:hAnsi="Liberation Serif"/>
              </w:rPr>
              <w:t>Наименование конструктивных элементов</w:t>
            </w:r>
          </w:p>
        </w:tc>
        <w:tc>
          <w:tcPr>
            <w:tcW w:w="28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75BA2" w:rsidRPr="00A24D33" w:rsidRDefault="00175BA2" w:rsidP="003E732A">
            <w:pPr>
              <w:pStyle w:val="af3"/>
              <w:jc w:val="center"/>
              <w:rPr>
                <w:rFonts w:ascii="Liberation Serif" w:hAnsi="Liberation Serif"/>
              </w:rPr>
            </w:pPr>
            <w:r w:rsidRPr="00A24D33">
              <w:rPr>
                <w:rFonts w:ascii="Liberation Serif" w:hAnsi="Liberation Serif"/>
              </w:rPr>
              <w:t>Описание элементов (материал, конструкция или система, отделка и прочее)</w:t>
            </w:r>
          </w:p>
        </w:tc>
        <w:tc>
          <w:tcPr>
            <w:tcW w:w="30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175BA2" w:rsidRPr="00A24D33" w:rsidRDefault="00175BA2" w:rsidP="003E732A">
            <w:pPr>
              <w:pStyle w:val="af3"/>
              <w:jc w:val="center"/>
              <w:rPr>
                <w:rFonts w:ascii="Liberation Serif" w:eastAsia="Courier New" w:hAnsi="Liberation Serif"/>
              </w:rPr>
            </w:pPr>
            <w:r w:rsidRPr="00A24D33">
              <w:rPr>
                <w:rFonts w:ascii="Liberation Serif" w:hAnsi="Liberation Serif"/>
              </w:rPr>
              <w:t>Техническое состояние элементов общего имущества многоквартирного дома</w:t>
            </w:r>
          </w:p>
        </w:tc>
      </w:tr>
      <w:tr w:rsidR="00175BA2" w:rsidRPr="00A24D33" w:rsidTr="003E732A">
        <w:trPr>
          <w:trHeight w:val="335"/>
        </w:trPr>
        <w:tc>
          <w:tcPr>
            <w:tcW w:w="4127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175BA2" w:rsidRPr="00A24D33" w:rsidRDefault="00175BA2" w:rsidP="003E732A">
            <w:pPr>
              <w:pStyle w:val="ConsPlusCell0"/>
              <w:spacing w:line="240" w:lineRule="auto"/>
              <w:jc w:val="both"/>
              <w:rPr>
                <w:rFonts w:ascii="Liberation Serif" w:eastAsia="Courier New" w:hAnsi="Liberation Serif" w:cs="Times New Roman"/>
                <w:sz w:val="24"/>
                <w:szCs w:val="24"/>
              </w:rPr>
            </w:pPr>
            <w:r w:rsidRPr="00A24D33">
              <w:rPr>
                <w:rFonts w:ascii="Liberation Serif" w:eastAsia="Courier New" w:hAnsi="Liberation Serif" w:cs="Times New Roman"/>
                <w:sz w:val="24"/>
                <w:szCs w:val="24"/>
              </w:rPr>
              <w:t>1. Фундамент</w:t>
            </w:r>
          </w:p>
        </w:tc>
        <w:tc>
          <w:tcPr>
            <w:tcW w:w="2835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175BA2" w:rsidRPr="00A24D33" w:rsidRDefault="00175BA2" w:rsidP="003E732A">
            <w:pPr>
              <w:pStyle w:val="af3"/>
              <w:rPr>
                <w:rFonts w:ascii="Liberation Serif" w:eastAsia="Lucida Sans Unicode" w:hAnsi="Liberation Serif" w:cs="Mangal"/>
                <w:lang w:eastAsia="hi-IN" w:bidi="hi-IN"/>
              </w:rPr>
            </w:pPr>
            <w:r>
              <w:rPr>
                <w:rFonts w:ascii="Liberation Serif" w:eastAsia="Lucida Sans Unicode" w:hAnsi="Liberation Serif" w:cs="Mangal"/>
                <w:lang w:eastAsia="hi-IN" w:bidi="hi-IN"/>
              </w:rPr>
              <w:t xml:space="preserve">  Ленточный, ж/б блоки</w:t>
            </w:r>
          </w:p>
        </w:tc>
        <w:tc>
          <w:tcPr>
            <w:tcW w:w="3051" w:type="dxa"/>
            <w:tcBorders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:rsidR="00175BA2" w:rsidRPr="00A24D33" w:rsidRDefault="00175BA2" w:rsidP="003E732A">
            <w:pPr>
              <w:pStyle w:val="af3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удовлетворительное</w:t>
            </w:r>
          </w:p>
        </w:tc>
      </w:tr>
      <w:tr w:rsidR="00175BA2" w:rsidRPr="00A24D33" w:rsidTr="003E732A">
        <w:trPr>
          <w:trHeight w:val="545"/>
        </w:trPr>
        <w:tc>
          <w:tcPr>
            <w:tcW w:w="412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175BA2" w:rsidRPr="00A24D33" w:rsidRDefault="00175BA2" w:rsidP="003E732A">
            <w:pPr>
              <w:pStyle w:val="ConsPlusCell0"/>
              <w:spacing w:line="240" w:lineRule="auto"/>
              <w:rPr>
                <w:rFonts w:ascii="Liberation Serif" w:eastAsia="Courier New" w:hAnsi="Liberation Serif" w:cs="Times New Roman"/>
                <w:sz w:val="24"/>
                <w:szCs w:val="24"/>
              </w:rPr>
            </w:pPr>
            <w:r w:rsidRPr="00A24D33">
              <w:rPr>
                <w:rFonts w:ascii="Liberation Serif" w:eastAsia="Courier New" w:hAnsi="Liberation Serif" w:cs="Times New Roman"/>
                <w:sz w:val="24"/>
                <w:szCs w:val="24"/>
              </w:rPr>
              <w:t xml:space="preserve">2. </w:t>
            </w:r>
            <w:r>
              <w:rPr>
                <w:rFonts w:ascii="Liberation Serif" w:eastAsia="Courier New" w:hAnsi="Liberation Serif" w:cs="Times New Roman"/>
                <w:sz w:val="24"/>
                <w:szCs w:val="24"/>
              </w:rPr>
              <w:t>Внешние (несущие) ограждения стены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175BA2" w:rsidRPr="00A24D33" w:rsidRDefault="00175BA2" w:rsidP="003E732A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ж/б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:rsidR="00175BA2" w:rsidRPr="00A24D33" w:rsidRDefault="00175BA2" w:rsidP="003E732A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  <w:r>
              <w:rPr>
                <w:rFonts w:ascii="Liberation Serif" w:eastAsia="Lucida Sans Unicode" w:hAnsi="Liberation Serif" w:cs="Mangal"/>
                <w:lang w:eastAsia="hi-IN" w:bidi="hi-IN"/>
              </w:rPr>
              <w:t>удовлетворительное</w:t>
            </w:r>
          </w:p>
        </w:tc>
      </w:tr>
      <w:tr w:rsidR="00175BA2" w:rsidRPr="00A24D33" w:rsidTr="003E732A">
        <w:trPr>
          <w:trHeight w:val="616"/>
        </w:trPr>
        <w:tc>
          <w:tcPr>
            <w:tcW w:w="412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175BA2" w:rsidRPr="00A24D33" w:rsidRDefault="00175BA2" w:rsidP="003E732A">
            <w:pPr>
              <w:pStyle w:val="ConsPlusCell0"/>
              <w:spacing w:line="240" w:lineRule="auto"/>
              <w:jc w:val="both"/>
              <w:rPr>
                <w:rFonts w:ascii="Liberation Serif" w:eastAsia="Courier New" w:hAnsi="Liberation Serif" w:cs="Times New Roman"/>
                <w:sz w:val="24"/>
                <w:szCs w:val="24"/>
              </w:rPr>
            </w:pPr>
            <w:r>
              <w:rPr>
                <w:rFonts w:ascii="Liberation Serif" w:eastAsia="Courier New" w:hAnsi="Liberation Serif" w:cs="Times New Roman"/>
                <w:sz w:val="24"/>
                <w:szCs w:val="24"/>
              </w:rPr>
              <w:t>3.</w:t>
            </w:r>
            <w:r w:rsidRPr="00A24D33">
              <w:rPr>
                <w:rFonts w:ascii="Liberation Serif" w:eastAsia="Courier New" w:hAnsi="Liberation Serif" w:cs="Times New Roman"/>
                <w:sz w:val="24"/>
                <w:szCs w:val="24"/>
              </w:rPr>
              <w:t xml:space="preserve"> Перекрытия </w:t>
            </w:r>
          </w:p>
          <w:p w:rsidR="00175BA2" w:rsidRPr="00A24D33" w:rsidRDefault="00175BA2" w:rsidP="003E732A">
            <w:pPr>
              <w:pStyle w:val="ConsPlusCell0"/>
              <w:spacing w:line="240" w:lineRule="auto"/>
              <w:jc w:val="both"/>
              <w:rPr>
                <w:rFonts w:ascii="Liberation Serif" w:eastAsia="Courier New" w:hAnsi="Liberation Serif" w:cs="Times New Roman"/>
                <w:sz w:val="24"/>
                <w:szCs w:val="24"/>
              </w:rPr>
            </w:pPr>
            <w:r>
              <w:rPr>
                <w:rFonts w:ascii="Liberation Serif" w:eastAsia="Courier New" w:hAnsi="Liberation Serif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175BA2" w:rsidRPr="00A24D33" w:rsidRDefault="00175BA2" w:rsidP="003E732A">
            <w:pPr>
              <w:pStyle w:val="af3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Плоские ж/б плиты 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:rsidR="00175BA2" w:rsidRDefault="00175BA2" w:rsidP="003E732A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  <w:r>
              <w:rPr>
                <w:rFonts w:ascii="Liberation Serif" w:eastAsia="Lucida Sans Unicode" w:hAnsi="Liberation Serif" w:cs="Mangal"/>
                <w:lang w:eastAsia="hi-IN" w:bidi="hi-IN"/>
              </w:rPr>
              <w:t>удовлетворительное</w:t>
            </w:r>
          </w:p>
          <w:p w:rsidR="00175BA2" w:rsidRPr="00A24D33" w:rsidRDefault="00175BA2" w:rsidP="003E732A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  <w:r>
              <w:rPr>
                <w:rFonts w:ascii="Liberation Serif" w:eastAsia="Lucida Sans Unicode" w:hAnsi="Liberation Serif" w:cs="Mangal"/>
                <w:lang w:eastAsia="hi-IN" w:bidi="hi-IN"/>
              </w:rPr>
              <w:t xml:space="preserve"> </w:t>
            </w:r>
          </w:p>
        </w:tc>
      </w:tr>
      <w:tr w:rsidR="00175BA2" w:rsidRPr="00A24D33" w:rsidTr="003E732A">
        <w:trPr>
          <w:trHeight w:val="221"/>
        </w:trPr>
        <w:tc>
          <w:tcPr>
            <w:tcW w:w="412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175BA2" w:rsidRPr="00A24D33" w:rsidRDefault="00175BA2" w:rsidP="003E732A">
            <w:pPr>
              <w:pStyle w:val="ConsPlusCell0"/>
              <w:spacing w:line="240" w:lineRule="auto"/>
              <w:jc w:val="both"/>
              <w:rPr>
                <w:rFonts w:ascii="Liberation Serif" w:eastAsia="Courier New" w:hAnsi="Liberation Serif" w:cs="Times New Roman"/>
                <w:sz w:val="24"/>
                <w:szCs w:val="24"/>
              </w:rPr>
            </w:pPr>
            <w:r>
              <w:rPr>
                <w:rFonts w:ascii="Liberation Serif" w:eastAsia="Courier New" w:hAnsi="Liberation Serif" w:cs="Times New Roman"/>
                <w:sz w:val="24"/>
                <w:szCs w:val="24"/>
              </w:rPr>
              <w:t>4</w:t>
            </w:r>
            <w:r w:rsidRPr="00A24D33">
              <w:rPr>
                <w:rFonts w:ascii="Liberation Serif" w:eastAsia="Courier New" w:hAnsi="Liberation Serif" w:cs="Times New Roman"/>
                <w:sz w:val="24"/>
                <w:szCs w:val="24"/>
              </w:rPr>
              <w:t>. Крыша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175BA2" w:rsidRPr="00A24D33" w:rsidRDefault="00175BA2" w:rsidP="003E732A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скатная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:rsidR="00175BA2" w:rsidRPr="00A24D33" w:rsidRDefault="00175BA2" w:rsidP="003E732A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  <w:r>
              <w:rPr>
                <w:rFonts w:ascii="Liberation Serif" w:eastAsia="Lucida Sans Unicode" w:hAnsi="Liberation Serif" w:cs="Mangal"/>
                <w:lang w:eastAsia="hi-IN" w:bidi="hi-IN"/>
              </w:rPr>
              <w:t xml:space="preserve"> удовлетворительное</w:t>
            </w:r>
          </w:p>
        </w:tc>
      </w:tr>
      <w:tr w:rsidR="00175BA2" w:rsidRPr="00A24D33" w:rsidTr="003E732A">
        <w:trPr>
          <w:trHeight w:val="505"/>
        </w:trPr>
        <w:tc>
          <w:tcPr>
            <w:tcW w:w="412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175BA2" w:rsidRPr="00A24D33" w:rsidRDefault="00175BA2" w:rsidP="003E732A">
            <w:pPr>
              <w:pStyle w:val="ConsPlusCell0"/>
              <w:spacing w:line="240" w:lineRule="auto"/>
              <w:jc w:val="both"/>
              <w:rPr>
                <w:rFonts w:ascii="Liberation Serif" w:eastAsia="Courier New" w:hAnsi="Liberation Serif" w:cs="Times New Roman"/>
                <w:sz w:val="24"/>
                <w:szCs w:val="24"/>
              </w:rPr>
            </w:pPr>
            <w:r>
              <w:rPr>
                <w:rFonts w:ascii="Liberation Serif" w:eastAsia="Courier New" w:hAnsi="Liberation Serif" w:cs="Times New Roman"/>
                <w:sz w:val="24"/>
                <w:szCs w:val="24"/>
              </w:rPr>
              <w:t>5.Фасад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175BA2" w:rsidRPr="00A24D33" w:rsidRDefault="00175BA2" w:rsidP="003E732A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Керамзитные панели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:rsidR="00175BA2" w:rsidRPr="00A24D33" w:rsidRDefault="00175BA2" w:rsidP="003E732A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  <w:r>
              <w:rPr>
                <w:rFonts w:ascii="Liberation Serif" w:eastAsia="Lucida Sans Unicode" w:hAnsi="Liberation Serif" w:cs="Mangal"/>
                <w:lang w:eastAsia="hi-IN" w:bidi="hi-IN"/>
              </w:rPr>
              <w:t>удовлетворительное</w:t>
            </w:r>
          </w:p>
        </w:tc>
      </w:tr>
      <w:tr w:rsidR="00175BA2" w:rsidRPr="00A24D33" w:rsidTr="003E732A">
        <w:trPr>
          <w:trHeight w:val="917"/>
        </w:trPr>
        <w:tc>
          <w:tcPr>
            <w:tcW w:w="4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75BA2" w:rsidRPr="00A44089" w:rsidRDefault="00175BA2" w:rsidP="003E732A">
            <w:pPr>
              <w:pStyle w:val="ConsPlusCell0"/>
              <w:spacing w:line="240" w:lineRule="auto"/>
              <w:rPr>
                <w:rFonts w:ascii="Liberation Serif" w:eastAsia="Courier New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  <w:lang w:eastAsia="ru-RU"/>
              </w:rPr>
              <w:t>6</w:t>
            </w:r>
            <w:r w:rsidRPr="00A44089">
              <w:rPr>
                <w:rFonts w:ascii="Liberation Serif" w:hAnsi="Liberation Serif"/>
                <w:sz w:val="24"/>
                <w:szCs w:val="24"/>
                <w:lang w:eastAsia="ru-RU"/>
              </w:rPr>
              <w:t>. Механическое, электрическое, санитарно-техническое и иное оборудование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75BA2" w:rsidRPr="00A24D33" w:rsidRDefault="00175BA2" w:rsidP="003E732A">
            <w:pPr>
              <w:jc w:val="center"/>
              <w:rPr>
                <w:rFonts w:ascii="Liberation Serif" w:hAnsi="Liberation Serif"/>
              </w:rPr>
            </w:pP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75BA2" w:rsidRPr="00A24D33" w:rsidRDefault="00175BA2" w:rsidP="003E732A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175BA2" w:rsidRPr="00A24D33" w:rsidTr="003E732A">
        <w:trPr>
          <w:trHeight w:val="275"/>
        </w:trPr>
        <w:tc>
          <w:tcPr>
            <w:tcW w:w="4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75BA2" w:rsidRPr="00A44089" w:rsidRDefault="00175BA2" w:rsidP="003E732A">
            <w:pPr>
              <w:pStyle w:val="ConsPlusCell0"/>
              <w:spacing w:line="240" w:lineRule="auto"/>
              <w:jc w:val="both"/>
              <w:rPr>
                <w:rFonts w:ascii="Liberation Serif" w:hAnsi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/>
                <w:sz w:val="24"/>
                <w:szCs w:val="24"/>
                <w:lang w:eastAsia="ru-RU"/>
              </w:rPr>
              <w:t xml:space="preserve">          ванны напольные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75BA2" w:rsidRPr="00A24D33" w:rsidRDefault="00175BA2" w:rsidP="003E732A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-</w:t>
            </w:r>
          </w:p>
        </w:tc>
        <w:tc>
          <w:tcPr>
            <w:tcW w:w="30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75BA2" w:rsidRPr="00A24D33" w:rsidRDefault="00175BA2" w:rsidP="003E732A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175BA2" w:rsidRPr="00A24D33" w:rsidTr="003E732A">
        <w:trPr>
          <w:trHeight w:val="275"/>
        </w:trPr>
        <w:tc>
          <w:tcPr>
            <w:tcW w:w="4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75BA2" w:rsidRDefault="00175BA2" w:rsidP="003E732A">
            <w:pPr>
              <w:pStyle w:val="ConsPlusCell0"/>
              <w:spacing w:line="240" w:lineRule="auto"/>
              <w:jc w:val="both"/>
              <w:rPr>
                <w:rFonts w:ascii="Liberation Serif" w:hAnsi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/>
                <w:sz w:val="24"/>
                <w:szCs w:val="24"/>
                <w:lang w:eastAsia="ru-RU"/>
              </w:rPr>
              <w:t xml:space="preserve">          электроплиты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75BA2" w:rsidRPr="00A24D33" w:rsidRDefault="00175BA2" w:rsidP="003E732A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-</w:t>
            </w:r>
          </w:p>
        </w:tc>
        <w:tc>
          <w:tcPr>
            <w:tcW w:w="30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75BA2" w:rsidRPr="00A24D33" w:rsidRDefault="00175BA2" w:rsidP="003E732A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175BA2" w:rsidRPr="00A24D33" w:rsidTr="003E732A">
        <w:trPr>
          <w:trHeight w:val="275"/>
        </w:trPr>
        <w:tc>
          <w:tcPr>
            <w:tcW w:w="4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75BA2" w:rsidRDefault="00175BA2" w:rsidP="003E732A">
            <w:pPr>
              <w:pStyle w:val="ConsPlusCell0"/>
              <w:spacing w:line="240" w:lineRule="auto"/>
              <w:jc w:val="both"/>
              <w:rPr>
                <w:rFonts w:ascii="Liberation Serif" w:hAnsi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/>
                <w:sz w:val="24"/>
                <w:szCs w:val="24"/>
                <w:lang w:eastAsia="ru-RU"/>
              </w:rPr>
              <w:t xml:space="preserve">          телефонные сети </w:t>
            </w:r>
          </w:p>
          <w:p w:rsidR="00175BA2" w:rsidRDefault="00175BA2" w:rsidP="003E732A">
            <w:pPr>
              <w:pStyle w:val="ConsPlusCell0"/>
              <w:spacing w:line="240" w:lineRule="auto"/>
              <w:jc w:val="both"/>
              <w:rPr>
                <w:rFonts w:ascii="Liberation Serif" w:hAnsi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/>
                <w:sz w:val="24"/>
                <w:szCs w:val="24"/>
                <w:lang w:eastAsia="ru-RU"/>
              </w:rPr>
              <w:t xml:space="preserve">          и оборудование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75BA2" w:rsidRPr="00A24D33" w:rsidRDefault="00175BA2" w:rsidP="003E732A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-</w:t>
            </w:r>
          </w:p>
        </w:tc>
        <w:tc>
          <w:tcPr>
            <w:tcW w:w="30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75BA2" w:rsidRPr="00A24D33" w:rsidRDefault="00175BA2" w:rsidP="003E732A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175BA2" w:rsidRPr="00A24D33" w:rsidTr="003E732A">
        <w:trPr>
          <w:trHeight w:val="275"/>
        </w:trPr>
        <w:tc>
          <w:tcPr>
            <w:tcW w:w="4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75BA2" w:rsidRDefault="00175BA2" w:rsidP="003E732A">
            <w:pPr>
              <w:pStyle w:val="ConsPlusCell0"/>
              <w:spacing w:line="240" w:lineRule="auto"/>
              <w:jc w:val="both"/>
              <w:rPr>
                <w:rFonts w:ascii="Liberation Serif" w:hAnsi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/>
                <w:sz w:val="24"/>
                <w:szCs w:val="24"/>
                <w:lang w:eastAsia="ru-RU"/>
              </w:rPr>
              <w:t xml:space="preserve">          сети проводного</w:t>
            </w:r>
          </w:p>
          <w:p w:rsidR="00175BA2" w:rsidRDefault="00175BA2" w:rsidP="003E732A">
            <w:pPr>
              <w:pStyle w:val="ConsPlusCell0"/>
              <w:spacing w:line="240" w:lineRule="auto"/>
              <w:jc w:val="both"/>
              <w:rPr>
                <w:rFonts w:ascii="Liberation Serif" w:hAnsi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/>
                <w:sz w:val="24"/>
                <w:szCs w:val="24"/>
                <w:lang w:eastAsia="ru-RU"/>
              </w:rPr>
              <w:t xml:space="preserve">          радиовещания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75BA2" w:rsidRPr="00A24D33" w:rsidRDefault="00175BA2" w:rsidP="003E732A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-</w:t>
            </w:r>
          </w:p>
        </w:tc>
        <w:tc>
          <w:tcPr>
            <w:tcW w:w="30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75BA2" w:rsidRPr="00A24D33" w:rsidRDefault="00175BA2" w:rsidP="003E732A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175BA2" w:rsidRPr="00A24D33" w:rsidTr="003E732A">
        <w:trPr>
          <w:trHeight w:val="275"/>
        </w:trPr>
        <w:tc>
          <w:tcPr>
            <w:tcW w:w="4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75BA2" w:rsidRDefault="00175BA2" w:rsidP="003E732A">
            <w:pPr>
              <w:pStyle w:val="ConsPlusCell0"/>
              <w:spacing w:line="240" w:lineRule="auto"/>
              <w:jc w:val="both"/>
              <w:rPr>
                <w:rFonts w:ascii="Liberation Serif" w:hAnsi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/>
                <w:sz w:val="24"/>
                <w:szCs w:val="24"/>
                <w:lang w:eastAsia="ru-RU"/>
              </w:rPr>
              <w:t xml:space="preserve">          сигнализация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75BA2" w:rsidRPr="00A24D33" w:rsidRDefault="00175BA2" w:rsidP="003E732A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-</w:t>
            </w:r>
          </w:p>
        </w:tc>
        <w:tc>
          <w:tcPr>
            <w:tcW w:w="30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75BA2" w:rsidRPr="00A24D33" w:rsidRDefault="00175BA2" w:rsidP="003E732A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175BA2" w:rsidRPr="00A24D33" w:rsidTr="003E732A">
        <w:trPr>
          <w:trHeight w:val="275"/>
        </w:trPr>
        <w:tc>
          <w:tcPr>
            <w:tcW w:w="4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75BA2" w:rsidRDefault="00175BA2" w:rsidP="003E732A">
            <w:pPr>
              <w:pStyle w:val="ConsPlusCell0"/>
              <w:spacing w:line="240" w:lineRule="auto"/>
              <w:jc w:val="both"/>
              <w:rPr>
                <w:rFonts w:ascii="Liberation Serif" w:hAnsi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/>
                <w:sz w:val="24"/>
                <w:szCs w:val="24"/>
                <w:lang w:eastAsia="ru-RU"/>
              </w:rPr>
              <w:t xml:space="preserve">          мусоропровод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75BA2" w:rsidRPr="00A24D33" w:rsidRDefault="00175BA2" w:rsidP="003E732A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-</w:t>
            </w:r>
          </w:p>
        </w:tc>
        <w:tc>
          <w:tcPr>
            <w:tcW w:w="30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75BA2" w:rsidRPr="00A24D33" w:rsidRDefault="00175BA2" w:rsidP="003E732A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175BA2" w:rsidRPr="00A24D33" w:rsidTr="003E732A">
        <w:trPr>
          <w:trHeight w:val="275"/>
        </w:trPr>
        <w:tc>
          <w:tcPr>
            <w:tcW w:w="4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75BA2" w:rsidRDefault="00175BA2" w:rsidP="003E732A">
            <w:pPr>
              <w:pStyle w:val="ConsPlusCell0"/>
              <w:spacing w:line="240" w:lineRule="auto"/>
              <w:jc w:val="both"/>
              <w:rPr>
                <w:rFonts w:ascii="Liberation Serif" w:hAnsi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/>
                <w:sz w:val="24"/>
                <w:szCs w:val="24"/>
                <w:lang w:eastAsia="ru-RU"/>
              </w:rPr>
              <w:t xml:space="preserve">          лифт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75BA2" w:rsidRPr="00A24D33" w:rsidRDefault="00175BA2" w:rsidP="003E732A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-</w:t>
            </w:r>
          </w:p>
        </w:tc>
        <w:tc>
          <w:tcPr>
            <w:tcW w:w="30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75BA2" w:rsidRPr="00A24D33" w:rsidRDefault="00175BA2" w:rsidP="003E732A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175BA2" w:rsidRPr="00A24D33" w:rsidTr="003E732A">
        <w:trPr>
          <w:trHeight w:val="275"/>
        </w:trPr>
        <w:tc>
          <w:tcPr>
            <w:tcW w:w="4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75BA2" w:rsidRDefault="00175BA2" w:rsidP="003E732A">
            <w:pPr>
              <w:pStyle w:val="ConsPlusCell0"/>
              <w:spacing w:line="240" w:lineRule="auto"/>
              <w:jc w:val="both"/>
              <w:rPr>
                <w:rFonts w:ascii="Liberation Serif" w:hAnsi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/>
                <w:sz w:val="24"/>
                <w:szCs w:val="24"/>
                <w:lang w:eastAsia="ru-RU"/>
              </w:rPr>
              <w:t xml:space="preserve">          вентиляция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75BA2" w:rsidRPr="00A24D33" w:rsidRDefault="00175BA2" w:rsidP="003E732A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-</w:t>
            </w:r>
          </w:p>
        </w:tc>
        <w:tc>
          <w:tcPr>
            <w:tcW w:w="30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75BA2" w:rsidRPr="00A24D33" w:rsidRDefault="00175BA2" w:rsidP="003E732A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175BA2" w:rsidRPr="00A24D33" w:rsidTr="003E732A">
        <w:trPr>
          <w:trHeight w:val="275"/>
        </w:trPr>
        <w:tc>
          <w:tcPr>
            <w:tcW w:w="4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5BA2" w:rsidRDefault="00175BA2" w:rsidP="003E732A">
            <w:pPr>
              <w:pStyle w:val="ConsPlusCell0"/>
              <w:spacing w:line="240" w:lineRule="auto"/>
              <w:jc w:val="both"/>
              <w:rPr>
                <w:rFonts w:ascii="Liberation Serif" w:hAnsi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/>
                <w:sz w:val="24"/>
                <w:szCs w:val="24"/>
                <w:lang w:eastAsia="ru-RU"/>
              </w:rPr>
              <w:t xml:space="preserve">          (другое)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5BA2" w:rsidRPr="00A24D33" w:rsidRDefault="00175BA2" w:rsidP="003E732A">
            <w:pPr>
              <w:jc w:val="center"/>
              <w:rPr>
                <w:rFonts w:ascii="Liberation Serif" w:hAnsi="Liberation Serif"/>
              </w:rPr>
            </w:pPr>
          </w:p>
        </w:tc>
        <w:tc>
          <w:tcPr>
            <w:tcW w:w="30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5BA2" w:rsidRPr="00A24D33" w:rsidRDefault="00175BA2" w:rsidP="003E732A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175BA2" w:rsidRPr="00A24D33" w:rsidTr="003E732A">
        <w:trPr>
          <w:trHeight w:val="276"/>
        </w:trPr>
        <w:tc>
          <w:tcPr>
            <w:tcW w:w="4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75BA2" w:rsidRPr="00A24D33" w:rsidRDefault="00175BA2" w:rsidP="003E732A">
            <w:pPr>
              <w:suppressAutoHyphens w:val="0"/>
              <w:rPr>
                <w:rFonts w:ascii="Liberation Serif" w:hAnsi="Liberation Serif"/>
                <w:lang w:eastAsia="ru-RU"/>
              </w:rPr>
            </w:pPr>
            <w:r>
              <w:rPr>
                <w:rFonts w:ascii="Liberation Serif" w:hAnsi="Liberation Serif"/>
                <w:lang w:eastAsia="ru-RU"/>
              </w:rPr>
              <w:t>7</w:t>
            </w:r>
            <w:r w:rsidRPr="00A24D33">
              <w:rPr>
                <w:rFonts w:ascii="Liberation Serif" w:hAnsi="Liberation Serif"/>
                <w:lang w:eastAsia="ru-RU"/>
              </w:rPr>
              <w:t>. Внутридомовые инженерные коммуникации и оборудование для предоставления коммунальных услуг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75BA2" w:rsidRPr="00A24D33" w:rsidRDefault="00175BA2" w:rsidP="003E732A">
            <w:pPr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75BA2" w:rsidRPr="00A24D33" w:rsidRDefault="00175BA2" w:rsidP="003E732A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175BA2" w:rsidRPr="00A24D33" w:rsidTr="003E732A">
        <w:trPr>
          <w:trHeight w:val="276"/>
        </w:trPr>
        <w:tc>
          <w:tcPr>
            <w:tcW w:w="4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75BA2" w:rsidRPr="00A24D33" w:rsidRDefault="00175BA2" w:rsidP="003E732A">
            <w:pPr>
              <w:suppressAutoHyphens w:val="0"/>
              <w:rPr>
                <w:rFonts w:ascii="Liberation Serif" w:hAnsi="Liberation Serif"/>
                <w:lang w:eastAsia="ru-RU"/>
              </w:rPr>
            </w:pPr>
            <w:r>
              <w:rPr>
                <w:rFonts w:ascii="Liberation Serif" w:hAnsi="Liberation Serif"/>
                <w:lang w:eastAsia="ru-RU"/>
              </w:rPr>
              <w:t xml:space="preserve">          </w:t>
            </w:r>
            <w:r w:rsidRPr="00A24D33">
              <w:rPr>
                <w:rFonts w:ascii="Liberation Serif" w:hAnsi="Liberation Serif"/>
                <w:lang w:eastAsia="ru-RU"/>
              </w:rPr>
              <w:t>электроснабжение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75BA2" w:rsidRPr="00A24D33" w:rsidRDefault="00175BA2" w:rsidP="003E732A">
            <w:pPr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  <w:r>
              <w:rPr>
                <w:rFonts w:ascii="Liberation Serif" w:eastAsia="Lucida Sans Unicode" w:hAnsi="Liberation Serif" w:cs="Mangal"/>
                <w:lang w:eastAsia="hi-IN" w:bidi="hi-IN"/>
              </w:rPr>
              <w:t>+</w:t>
            </w:r>
          </w:p>
        </w:tc>
        <w:tc>
          <w:tcPr>
            <w:tcW w:w="30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75BA2" w:rsidRPr="00A24D33" w:rsidRDefault="00175BA2" w:rsidP="003E732A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175BA2" w:rsidRPr="00A24D33" w:rsidTr="003E732A">
        <w:trPr>
          <w:trHeight w:val="276"/>
        </w:trPr>
        <w:tc>
          <w:tcPr>
            <w:tcW w:w="4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75BA2" w:rsidRPr="00A24D33" w:rsidRDefault="00175BA2" w:rsidP="003E732A">
            <w:pPr>
              <w:suppressAutoHyphens w:val="0"/>
              <w:rPr>
                <w:rFonts w:ascii="Liberation Serif" w:hAnsi="Liberation Serif"/>
                <w:lang w:eastAsia="ru-RU"/>
              </w:rPr>
            </w:pPr>
            <w:r>
              <w:rPr>
                <w:rFonts w:ascii="Liberation Serif" w:hAnsi="Liberation Serif"/>
                <w:lang w:eastAsia="ru-RU"/>
              </w:rPr>
              <w:t xml:space="preserve">          </w:t>
            </w:r>
            <w:r w:rsidRPr="00A24D33">
              <w:rPr>
                <w:rFonts w:ascii="Liberation Serif" w:hAnsi="Liberation Serif"/>
                <w:lang w:eastAsia="ru-RU"/>
              </w:rPr>
              <w:t>холодное водоснабжение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75BA2" w:rsidRPr="00A24D33" w:rsidRDefault="00175BA2" w:rsidP="003E732A">
            <w:pPr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  <w:r>
              <w:rPr>
                <w:rFonts w:ascii="Liberation Serif" w:eastAsia="Lucida Sans Unicode" w:hAnsi="Liberation Serif" w:cs="Mangal"/>
                <w:lang w:eastAsia="hi-IN" w:bidi="hi-IN"/>
              </w:rPr>
              <w:t>+</w:t>
            </w:r>
          </w:p>
        </w:tc>
        <w:tc>
          <w:tcPr>
            <w:tcW w:w="30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75BA2" w:rsidRPr="00A24D33" w:rsidRDefault="00175BA2" w:rsidP="003E732A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175BA2" w:rsidRPr="00A24D33" w:rsidTr="003E732A">
        <w:trPr>
          <w:trHeight w:val="276"/>
        </w:trPr>
        <w:tc>
          <w:tcPr>
            <w:tcW w:w="4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75BA2" w:rsidRPr="00A24D33" w:rsidRDefault="00175BA2" w:rsidP="003E732A">
            <w:pPr>
              <w:suppressAutoHyphens w:val="0"/>
              <w:rPr>
                <w:rFonts w:ascii="Liberation Serif" w:hAnsi="Liberation Serif"/>
                <w:lang w:eastAsia="ru-RU"/>
              </w:rPr>
            </w:pPr>
            <w:r>
              <w:rPr>
                <w:rFonts w:ascii="Liberation Serif" w:hAnsi="Liberation Serif"/>
                <w:lang w:eastAsia="ru-RU"/>
              </w:rPr>
              <w:t xml:space="preserve">          </w:t>
            </w:r>
            <w:r w:rsidRPr="00A24D33">
              <w:rPr>
                <w:rFonts w:ascii="Liberation Serif" w:hAnsi="Liberation Serif"/>
                <w:lang w:eastAsia="ru-RU"/>
              </w:rPr>
              <w:t>горячее водоснабжение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75BA2" w:rsidRPr="00A24D33" w:rsidRDefault="00175BA2" w:rsidP="003E732A">
            <w:pPr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  <w:r>
              <w:rPr>
                <w:rFonts w:ascii="Liberation Serif" w:eastAsia="Lucida Sans Unicode" w:hAnsi="Liberation Serif" w:cs="Mangal"/>
                <w:lang w:eastAsia="hi-IN" w:bidi="hi-IN"/>
              </w:rPr>
              <w:t>-</w:t>
            </w:r>
          </w:p>
        </w:tc>
        <w:tc>
          <w:tcPr>
            <w:tcW w:w="30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75BA2" w:rsidRPr="00A24D33" w:rsidRDefault="00175BA2" w:rsidP="003E732A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175BA2" w:rsidRPr="00A24D33" w:rsidTr="003E732A">
        <w:trPr>
          <w:trHeight w:val="276"/>
        </w:trPr>
        <w:tc>
          <w:tcPr>
            <w:tcW w:w="4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75BA2" w:rsidRPr="00A24D33" w:rsidRDefault="00175BA2" w:rsidP="003E732A">
            <w:pPr>
              <w:suppressAutoHyphens w:val="0"/>
              <w:rPr>
                <w:rFonts w:ascii="Liberation Serif" w:hAnsi="Liberation Serif"/>
                <w:lang w:eastAsia="ru-RU"/>
              </w:rPr>
            </w:pPr>
            <w:r>
              <w:rPr>
                <w:rFonts w:ascii="Liberation Serif" w:hAnsi="Liberation Serif"/>
                <w:lang w:eastAsia="ru-RU"/>
              </w:rPr>
              <w:t xml:space="preserve">          </w:t>
            </w:r>
            <w:r w:rsidRPr="00A24D33">
              <w:rPr>
                <w:rFonts w:ascii="Liberation Serif" w:hAnsi="Liberation Serif"/>
                <w:lang w:eastAsia="ru-RU"/>
              </w:rPr>
              <w:t>водоотведение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75BA2" w:rsidRPr="00A24D33" w:rsidRDefault="00175BA2" w:rsidP="003E732A">
            <w:pPr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  <w:r>
              <w:rPr>
                <w:rFonts w:ascii="Liberation Serif" w:eastAsia="Lucida Sans Unicode" w:hAnsi="Liberation Serif" w:cs="Mangal"/>
                <w:lang w:eastAsia="hi-IN" w:bidi="hi-IN"/>
              </w:rPr>
              <w:t>+</w:t>
            </w:r>
          </w:p>
        </w:tc>
        <w:tc>
          <w:tcPr>
            <w:tcW w:w="30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75BA2" w:rsidRPr="00A24D33" w:rsidRDefault="00175BA2" w:rsidP="003E732A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175BA2" w:rsidRPr="00A24D33" w:rsidTr="003E732A">
        <w:trPr>
          <w:trHeight w:val="276"/>
        </w:trPr>
        <w:tc>
          <w:tcPr>
            <w:tcW w:w="4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75BA2" w:rsidRPr="00A24D33" w:rsidRDefault="00175BA2" w:rsidP="003E732A">
            <w:pPr>
              <w:suppressAutoHyphens w:val="0"/>
              <w:rPr>
                <w:rFonts w:ascii="Liberation Serif" w:hAnsi="Liberation Serif"/>
                <w:lang w:eastAsia="ru-RU"/>
              </w:rPr>
            </w:pPr>
            <w:r>
              <w:rPr>
                <w:rFonts w:ascii="Liberation Serif" w:hAnsi="Liberation Serif"/>
                <w:lang w:eastAsia="ru-RU"/>
              </w:rPr>
              <w:t xml:space="preserve">          </w:t>
            </w:r>
            <w:r w:rsidRPr="00A24D33">
              <w:rPr>
                <w:rFonts w:ascii="Liberation Serif" w:hAnsi="Liberation Serif"/>
                <w:lang w:eastAsia="ru-RU"/>
              </w:rPr>
              <w:t>газоснабжение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75BA2" w:rsidRPr="00A24D33" w:rsidRDefault="00175BA2" w:rsidP="003E732A">
            <w:pPr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  <w:r>
              <w:rPr>
                <w:rFonts w:ascii="Liberation Serif" w:eastAsia="Lucida Sans Unicode" w:hAnsi="Liberation Serif" w:cs="Mangal"/>
                <w:lang w:eastAsia="hi-IN" w:bidi="hi-IN"/>
              </w:rPr>
              <w:t>-</w:t>
            </w:r>
          </w:p>
        </w:tc>
        <w:tc>
          <w:tcPr>
            <w:tcW w:w="30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75BA2" w:rsidRPr="00A24D33" w:rsidRDefault="00175BA2" w:rsidP="003E732A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175BA2" w:rsidRPr="00A24D33" w:rsidTr="003E732A">
        <w:trPr>
          <w:trHeight w:val="276"/>
        </w:trPr>
        <w:tc>
          <w:tcPr>
            <w:tcW w:w="4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75BA2" w:rsidRDefault="00175BA2" w:rsidP="003E732A">
            <w:pPr>
              <w:suppressAutoHyphens w:val="0"/>
              <w:rPr>
                <w:rFonts w:ascii="Liberation Serif" w:hAnsi="Liberation Serif"/>
                <w:lang w:eastAsia="ru-RU"/>
              </w:rPr>
            </w:pPr>
            <w:r>
              <w:rPr>
                <w:rFonts w:ascii="Liberation Serif" w:hAnsi="Liberation Serif"/>
                <w:lang w:eastAsia="ru-RU"/>
              </w:rPr>
              <w:t xml:space="preserve">          </w:t>
            </w:r>
            <w:r w:rsidRPr="00A24D33">
              <w:rPr>
                <w:rFonts w:ascii="Liberation Serif" w:hAnsi="Liberation Serif"/>
                <w:lang w:eastAsia="ru-RU"/>
              </w:rPr>
              <w:t xml:space="preserve">отопление (от внешних </w:t>
            </w:r>
            <w:r>
              <w:rPr>
                <w:rFonts w:ascii="Liberation Serif" w:hAnsi="Liberation Serif"/>
                <w:lang w:eastAsia="ru-RU"/>
              </w:rPr>
              <w:t xml:space="preserve">  </w:t>
            </w:r>
          </w:p>
          <w:p w:rsidR="00175BA2" w:rsidRPr="00A24D33" w:rsidRDefault="00175BA2" w:rsidP="003E732A">
            <w:pPr>
              <w:suppressAutoHyphens w:val="0"/>
              <w:rPr>
                <w:rFonts w:ascii="Liberation Serif" w:hAnsi="Liberation Serif"/>
                <w:lang w:eastAsia="ru-RU"/>
              </w:rPr>
            </w:pPr>
            <w:r>
              <w:rPr>
                <w:rFonts w:ascii="Liberation Serif" w:hAnsi="Liberation Serif"/>
                <w:lang w:eastAsia="ru-RU"/>
              </w:rPr>
              <w:t xml:space="preserve">          </w:t>
            </w:r>
            <w:r w:rsidRPr="00A24D33">
              <w:rPr>
                <w:rFonts w:ascii="Liberation Serif" w:hAnsi="Liberation Serif"/>
                <w:lang w:eastAsia="ru-RU"/>
              </w:rPr>
              <w:t>котельных)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75BA2" w:rsidRPr="00A24D33" w:rsidRDefault="00175BA2" w:rsidP="003E732A">
            <w:pPr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  <w:r>
              <w:rPr>
                <w:rFonts w:ascii="Liberation Serif" w:eastAsia="Lucida Sans Unicode" w:hAnsi="Liberation Serif" w:cs="Mangal"/>
                <w:lang w:eastAsia="hi-IN" w:bidi="hi-IN"/>
              </w:rPr>
              <w:t>+</w:t>
            </w:r>
          </w:p>
        </w:tc>
        <w:tc>
          <w:tcPr>
            <w:tcW w:w="30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75BA2" w:rsidRPr="00A24D33" w:rsidRDefault="00175BA2" w:rsidP="003E732A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175BA2" w:rsidRPr="00A24D33" w:rsidTr="003E732A">
        <w:trPr>
          <w:trHeight w:val="276"/>
        </w:trPr>
        <w:tc>
          <w:tcPr>
            <w:tcW w:w="4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75BA2" w:rsidRDefault="00175BA2" w:rsidP="003E732A">
            <w:pPr>
              <w:suppressAutoHyphens w:val="0"/>
              <w:rPr>
                <w:rFonts w:ascii="Liberation Serif" w:hAnsi="Liberation Serif"/>
                <w:lang w:eastAsia="ru-RU"/>
              </w:rPr>
            </w:pPr>
            <w:r>
              <w:rPr>
                <w:rFonts w:ascii="Liberation Serif" w:hAnsi="Liberation Serif"/>
                <w:lang w:eastAsia="ru-RU"/>
              </w:rPr>
              <w:t xml:space="preserve">          </w:t>
            </w:r>
            <w:r w:rsidRPr="00A24D33">
              <w:rPr>
                <w:rFonts w:ascii="Liberation Serif" w:hAnsi="Liberation Serif"/>
                <w:lang w:eastAsia="ru-RU"/>
              </w:rPr>
              <w:t xml:space="preserve">отопление (от домовой </w:t>
            </w:r>
          </w:p>
          <w:p w:rsidR="00175BA2" w:rsidRPr="00A24D33" w:rsidRDefault="00175BA2" w:rsidP="003E732A">
            <w:pPr>
              <w:suppressAutoHyphens w:val="0"/>
              <w:rPr>
                <w:rFonts w:ascii="Liberation Serif" w:hAnsi="Liberation Serif"/>
                <w:lang w:eastAsia="ru-RU"/>
              </w:rPr>
            </w:pPr>
            <w:r>
              <w:rPr>
                <w:rFonts w:ascii="Liberation Serif" w:hAnsi="Liberation Serif"/>
                <w:lang w:eastAsia="ru-RU"/>
              </w:rPr>
              <w:t xml:space="preserve">          </w:t>
            </w:r>
            <w:r w:rsidRPr="00A24D33">
              <w:rPr>
                <w:rFonts w:ascii="Liberation Serif" w:hAnsi="Liberation Serif"/>
                <w:lang w:eastAsia="ru-RU"/>
              </w:rPr>
              <w:t>котельной)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75BA2" w:rsidRPr="00A24D33" w:rsidRDefault="00175BA2" w:rsidP="003E732A">
            <w:pPr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  <w:r>
              <w:rPr>
                <w:rFonts w:ascii="Liberation Serif" w:eastAsia="Lucida Sans Unicode" w:hAnsi="Liberation Serif" w:cs="Mangal"/>
                <w:lang w:eastAsia="hi-IN" w:bidi="hi-IN"/>
              </w:rPr>
              <w:t>-</w:t>
            </w:r>
          </w:p>
        </w:tc>
        <w:tc>
          <w:tcPr>
            <w:tcW w:w="30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75BA2" w:rsidRPr="00A24D33" w:rsidRDefault="00175BA2" w:rsidP="003E732A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175BA2" w:rsidRPr="00A24D33" w:rsidTr="003E732A">
        <w:trPr>
          <w:trHeight w:val="276"/>
        </w:trPr>
        <w:tc>
          <w:tcPr>
            <w:tcW w:w="4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75BA2" w:rsidRPr="00A24D33" w:rsidRDefault="00175BA2" w:rsidP="003E732A">
            <w:pPr>
              <w:suppressAutoHyphens w:val="0"/>
              <w:rPr>
                <w:rFonts w:ascii="Liberation Serif" w:hAnsi="Liberation Serif"/>
                <w:lang w:eastAsia="ru-RU"/>
              </w:rPr>
            </w:pPr>
            <w:r>
              <w:rPr>
                <w:rFonts w:ascii="Liberation Serif" w:hAnsi="Liberation Serif"/>
                <w:lang w:eastAsia="ru-RU"/>
              </w:rPr>
              <w:t xml:space="preserve">          </w:t>
            </w:r>
            <w:r w:rsidRPr="00A24D33">
              <w:rPr>
                <w:rFonts w:ascii="Liberation Serif" w:hAnsi="Liberation Serif"/>
                <w:lang w:eastAsia="ru-RU"/>
              </w:rPr>
              <w:t>печи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75BA2" w:rsidRPr="00A24D33" w:rsidRDefault="00175BA2" w:rsidP="003E732A">
            <w:pPr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  <w:r>
              <w:rPr>
                <w:rFonts w:ascii="Liberation Serif" w:eastAsia="Lucida Sans Unicode" w:hAnsi="Liberation Serif" w:cs="Mangal"/>
                <w:lang w:eastAsia="hi-IN" w:bidi="hi-IN"/>
              </w:rPr>
              <w:t>-</w:t>
            </w:r>
          </w:p>
        </w:tc>
        <w:tc>
          <w:tcPr>
            <w:tcW w:w="30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75BA2" w:rsidRPr="00A24D33" w:rsidRDefault="00175BA2" w:rsidP="003E732A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175BA2" w:rsidRPr="00A24D33" w:rsidTr="003E732A">
        <w:trPr>
          <w:trHeight w:val="276"/>
        </w:trPr>
        <w:tc>
          <w:tcPr>
            <w:tcW w:w="4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75BA2" w:rsidRPr="00A24D33" w:rsidRDefault="00175BA2" w:rsidP="003E732A">
            <w:pPr>
              <w:suppressAutoHyphens w:val="0"/>
              <w:rPr>
                <w:rFonts w:ascii="Liberation Serif" w:hAnsi="Liberation Serif"/>
                <w:lang w:eastAsia="ru-RU"/>
              </w:rPr>
            </w:pPr>
            <w:r>
              <w:rPr>
                <w:rFonts w:ascii="Liberation Serif" w:hAnsi="Liberation Serif"/>
                <w:lang w:eastAsia="ru-RU"/>
              </w:rPr>
              <w:t xml:space="preserve">          калориферы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75BA2" w:rsidRPr="00A24D33" w:rsidRDefault="00175BA2" w:rsidP="003E732A">
            <w:pPr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  <w:tc>
          <w:tcPr>
            <w:tcW w:w="30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75BA2" w:rsidRPr="00A24D33" w:rsidRDefault="00175BA2" w:rsidP="003E732A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175BA2" w:rsidRPr="00A24D33" w:rsidTr="003E732A">
        <w:trPr>
          <w:trHeight w:val="276"/>
        </w:trPr>
        <w:tc>
          <w:tcPr>
            <w:tcW w:w="4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75BA2" w:rsidRPr="00A24D33" w:rsidRDefault="00175BA2" w:rsidP="003E732A">
            <w:pPr>
              <w:suppressAutoHyphens w:val="0"/>
              <w:rPr>
                <w:rFonts w:ascii="Liberation Serif" w:hAnsi="Liberation Serif"/>
                <w:lang w:eastAsia="ru-RU"/>
              </w:rPr>
            </w:pPr>
            <w:r>
              <w:rPr>
                <w:rFonts w:ascii="Liberation Serif" w:hAnsi="Liberation Serif"/>
                <w:lang w:eastAsia="ru-RU"/>
              </w:rPr>
              <w:t xml:space="preserve">          АГВ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75BA2" w:rsidRPr="00A24D33" w:rsidRDefault="00175BA2" w:rsidP="003E732A">
            <w:pPr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  <w:tc>
          <w:tcPr>
            <w:tcW w:w="30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75BA2" w:rsidRPr="00A24D33" w:rsidRDefault="00175BA2" w:rsidP="003E732A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175BA2" w:rsidRPr="00A24D33" w:rsidTr="003E732A">
        <w:trPr>
          <w:trHeight w:val="276"/>
        </w:trPr>
        <w:tc>
          <w:tcPr>
            <w:tcW w:w="4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5BA2" w:rsidRPr="00A24D33" w:rsidRDefault="00175BA2" w:rsidP="003E732A">
            <w:pPr>
              <w:suppressAutoHyphens w:val="0"/>
              <w:rPr>
                <w:rFonts w:ascii="Liberation Serif" w:hAnsi="Liberation Serif"/>
                <w:lang w:eastAsia="ru-RU"/>
              </w:rPr>
            </w:pPr>
            <w:r>
              <w:rPr>
                <w:rFonts w:ascii="Liberation Serif" w:hAnsi="Liberation Serif"/>
                <w:lang w:eastAsia="ru-RU"/>
              </w:rPr>
              <w:t xml:space="preserve">          (другое)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5BA2" w:rsidRPr="00A24D33" w:rsidRDefault="00175BA2" w:rsidP="003E732A">
            <w:pPr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  <w:tc>
          <w:tcPr>
            <w:tcW w:w="30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5BA2" w:rsidRPr="00A24D33" w:rsidRDefault="00175BA2" w:rsidP="003E732A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</w:tbl>
    <w:p w:rsidR="00175BA2" w:rsidRDefault="00175BA2" w:rsidP="00175BA2">
      <w:pPr>
        <w:jc w:val="both"/>
        <w:rPr>
          <w:rFonts w:ascii="Liberation Serif" w:hAnsi="Liberation Serif"/>
        </w:rPr>
      </w:pPr>
    </w:p>
    <w:p w:rsidR="00175BA2" w:rsidRDefault="00175BA2" w:rsidP="00545BCF">
      <w:pPr>
        <w:pStyle w:val="HTML"/>
        <w:rPr>
          <w:rFonts w:ascii="Liberation Serif" w:eastAsia="Courier New" w:hAnsi="Liberation Serif" w:cs="Times New Roman"/>
          <w:sz w:val="24"/>
          <w:szCs w:val="24"/>
          <w:lang w:eastAsia="hi-IN" w:bidi="hi-IN"/>
        </w:rPr>
      </w:pPr>
    </w:p>
    <w:p w:rsidR="00175BA2" w:rsidRDefault="00175BA2" w:rsidP="00545BCF">
      <w:pPr>
        <w:pStyle w:val="HTML"/>
        <w:rPr>
          <w:rFonts w:ascii="Liberation Serif" w:eastAsia="Courier New" w:hAnsi="Liberation Serif" w:cs="Times New Roman"/>
          <w:sz w:val="24"/>
          <w:szCs w:val="24"/>
          <w:lang w:eastAsia="hi-IN" w:bidi="hi-IN"/>
        </w:rPr>
      </w:pPr>
    </w:p>
    <w:p w:rsidR="00175BA2" w:rsidRDefault="00175BA2" w:rsidP="00545BCF">
      <w:pPr>
        <w:pStyle w:val="HTML"/>
        <w:rPr>
          <w:rFonts w:ascii="Liberation Serif" w:eastAsia="Courier New" w:hAnsi="Liberation Serif" w:cs="Times New Roman"/>
          <w:sz w:val="24"/>
          <w:szCs w:val="24"/>
          <w:lang w:eastAsia="hi-IN" w:bidi="hi-IN"/>
        </w:rPr>
      </w:pPr>
    </w:p>
    <w:p w:rsidR="00175BA2" w:rsidRDefault="00175BA2" w:rsidP="00545BCF">
      <w:pPr>
        <w:pStyle w:val="HTML"/>
        <w:rPr>
          <w:rFonts w:ascii="Liberation Serif" w:eastAsia="Courier New" w:hAnsi="Liberation Serif" w:cs="Times New Roman"/>
          <w:sz w:val="24"/>
          <w:szCs w:val="24"/>
          <w:lang w:eastAsia="hi-IN" w:bidi="hi-IN"/>
        </w:rPr>
      </w:pPr>
    </w:p>
    <w:p w:rsidR="00175BA2" w:rsidRDefault="00175BA2" w:rsidP="00545BCF">
      <w:pPr>
        <w:pStyle w:val="HTML"/>
        <w:rPr>
          <w:rFonts w:ascii="Liberation Serif" w:eastAsia="Courier New" w:hAnsi="Liberation Serif" w:cs="Times New Roman"/>
          <w:sz w:val="24"/>
          <w:szCs w:val="24"/>
          <w:lang w:eastAsia="hi-IN" w:bidi="hi-IN"/>
        </w:rPr>
      </w:pPr>
    </w:p>
    <w:p w:rsidR="00175BA2" w:rsidRDefault="00175BA2" w:rsidP="00545BCF">
      <w:pPr>
        <w:pStyle w:val="HTML"/>
        <w:rPr>
          <w:rFonts w:ascii="Liberation Serif" w:eastAsia="Courier New" w:hAnsi="Liberation Serif" w:cs="Times New Roman"/>
          <w:sz w:val="24"/>
          <w:szCs w:val="24"/>
          <w:lang w:eastAsia="hi-IN" w:bidi="hi-IN"/>
        </w:rPr>
      </w:pPr>
    </w:p>
    <w:p w:rsidR="00175BA2" w:rsidRDefault="00175BA2" w:rsidP="00545BCF">
      <w:pPr>
        <w:pStyle w:val="HTML"/>
        <w:rPr>
          <w:rFonts w:ascii="Liberation Serif" w:eastAsia="Courier New" w:hAnsi="Liberation Serif" w:cs="Times New Roman"/>
          <w:sz w:val="24"/>
          <w:szCs w:val="24"/>
          <w:lang w:eastAsia="hi-IN" w:bidi="hi-IN"/>
        </w:rPr>
      </w:pPr>
    </w:p>
    <w:p w:rsidR="00175BA2" w:rsidRDefault="00175BA2" w:rsidP="00545BCF">
      <w:pPr>
        <w:pStyle w:val="HTML"/>
        <w:rPr>
          <w:rFonts w:ascii="Liberation Serif" w:eastAsia="Courier New" w:hAnsi="Liberation Serif" w:cs="Times New Roman"/>
          <w:sz w:val="24"/>
          <w:szCs w:val="24"/>
          <w:lang w:eastAsia="hi-IN" w:bidi="hi-IN"/>
        </w:rPr>
      </w:pPr>
    </w:p>
    <w:p w:rsidR="00175BA2" w:rsidRDefault="00175BA2" w:rsidP="00545BCF">
      <w:pPr>
        <w:pStyle w:val="HTML"/>
        <w:rPr>
          <w:rFonts w:ascii="Liberation Serif" w:eastAsia="Courier New" w:hAnsi="Liberation Serif" w:cs="Times New Roman"/>
          <w:sz w:val="24"/>
          <w:szCs w:val="24"/>
          <w:lang w:eastAsia="hi-IN" w:bidi="hi-IN"/>
        </w:rPr>
      </w:pPr>
    </w:p>
    <w:p w:rsidR="00175BA2" w:rsidRPr="00CD06BC" w:rsidRDefault="00175BA2" w:rsidP="00175BA2">
      <w:pPr>
        <w:pStyle w:val="ConsPlusNonformat0"/>
        <w:tabs>
          <w:tab w:val="left" w:pos="855"/>
          <w:tab w:val="right" w:pos="10205"/>
        </w:tabs>
        <w:jc w:val="center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lastRenderedPageBreak/>
        <w:t>АКТ</w:t>
      </w:r>
    </w:p>
    <w:p w:rsidR="00175BA2" w:rsidRPr="00CD06BC" w:rsidRDefault="00175BA2" w:rsidP="00175BA2">
      <w:pPr>
        <w:pStyle w:val="ConsPlusNonformat0"/>
        <w:jc w:val="center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>о состоянии общего имущества собственников помещений в многоквартирном доме,</w:t>
      </w:r>
    </w:p>
    <w:p w:rsidR="00175BA2" w:rsidRPr="00CD06BC" w:rsidRDefault="00175BA2" w:rsidP="00175BA2">
      <w:pPr>
        <w:pStyle w:val="ConsPlusNonformat0"/>
        <w:jc w:val="center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>являющегося объектом конкурса</w:t>
      </w:r>
    </w:p>
    <w:p w:rsidR="00175BA2" w:rsidRPr="00CD06BC" w:rsidRDefault="00175BA2" w:rsidP="00175BA2">
      <w:pPr>
        <w:pStyle w:val="ConsPlusNonformat0"/>
        <w:jc w:val="center"/>
        <w:rPr>
          <w:rFonts w:ascii="Liberation Serif" w:hAnsi="Liberation Serif" w:cs="Times New Roman"/>
          <w:sz w:val="24"/>
          <w:szCs w:val="24"/>
        </w:rPr>
      </w:pPr>
    </w:p>
    <w:p w:rsidR="00175BA2" w:rsidRPr="00CD06BC" w:rsidRDefault="00175BA2" w:rsidP="00175BA2">
      <w:pPr>
        <w:pStyle w:val="ConsPlusNonformat0"/>
        <w:jc w:val="center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>I. Общие сведения о многоквартирном доме</w:t>
      </w:r>
    </w:p>
    <w:p w:rsidR="00175BA2" w:rsidRPr="00CD06BC" w:rsidRDefault="00175BA2" w:rsidP="00175BA2">
      <w:pPr>
        <w:pStyle w:val="ConsPlusNonformat0"/>
        <w:rPr>
          <w:rFonts w:ascii="Liberation Serif" w:hAnsi="Liberation Serif" w:cs="Times New Roman"/>
          <w:sz w:val="24"/>
          <w:szCs w:val="24"/>
        </w:rPr>
      </w:pPr>
    </w:p>
    <w:p w:rsidR="00175BA2" w:rsidRPr="00254F98" w:rsidRDefault="00175BA2" w:rsidP="00175BA2">
      <w:pPr>
        <w:pStyle w:val="a4"/>
        <w:numPr>
          <w:ilvl w:val="0"/>
          <w:numId w:val="1"/>
        </w:numPr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>1. Адрес многоквартирног</w:t>
      </w:r>
      <w:r>
        <w:rPr>
          <w:rFonts w:ascii="Liberation Serif" w:hAnsi="Liberation Serif"/>
        </w:rPr>
        <w:t xml:space="preserve">о дома: </w:t>
      </w:r>
      <w:r w:rsidRPr="005A5AE1">
        <w:rPr>
          <w:rFonts w:ascii="Liberation Serif" w:hAnsi="Liberation Serif"/>
          <w:u w:val="single"/>
        </w:rPr>
        <w:t xml:space="preserve">Свердловская область, Каменский район, </w:t>
      </w:r>
    </w:p>
    <w:p w:rsidR="00175BA2" w:rsidRPr="00254F98" w:rsidRDefault="00175BA2" w:rsidP="00175BA2">
      <w:pPr>
        <w:pStyle w:val="a4"/>
        <w:numPr>
          <w:ilvl w:val="0"/>
          <w:numId w:val="1"/>
        </w:numPr>
        <w:rPr>
          <w:rFonts w:ascii="Liberation Serif" w:hAnsi="Liberation Serif"/>
        </w:rPr>
      </w:pPr>
      <w:r w:rsidRPr="00254F98">
        <w:rPr>
          <w:rFonts w:ascii="Liberation Serif" w:hAnsi="Liberation Serif"/>
        </w:rPr>
        <w:t>пгт. Мартюш</w:t>
      </w:r>
      <w:r>
        <w:rPr>
          <w:rFonts w:ascii="Liberation Serif" w:hAnsi="Liberation Serif"/>
        </w:rPr>
        <w:t xml:space="preserve"> </w:t>
      </w:r>
      <w:r w:rsidRPr="00254F98">
        <w:rPr>
          <w:rFonts w:ascii="Liberation Serif" w:hAnsi="Liberation Serif"/>
        </w:rPr>
        <w:t xml:space="preserve">ул. Школьная, д. </w:t>
      </w:r>
      <w:r>
        <w:rPr>
          <w:rFonts w:ascii="Liberation Serif" w:hAnsi="Liberation Serif"/>
        </w:rPr>
        <w:t>7</w:t>
      </w:r>
    </w:p>
    <w:p w:rsidR="00175BA2" w:rsidRPr="005A5AE1" w:rsidRDefault="00175BA2" w:rsidP="00175BA2">
      <w:pPr>
        <w:pStyle w:val="ConsPlusNonformat0"/>
        <w:jc w:val="both"/>
        <w:rPr>
          <w:rFonts w:ascii="Liberation Serif" w:hAnsi="Liberation Serif" w:cs="Times New Roman"/>
          <w:sz w:val="24"/>
          <w:szCs w:val="24"/>
          <w:u w:val="single"/>
        </w:rPr>
      </w:pPr>
      <w:r w:rsidRPr="00CD06BC">
        <w:rPr>
          <w:rFonts w:ascii="Liberation Serif" w:hAnsi="Liberation Serif" w:cs="Times New Roman"/>
          <w:sz w:val="24"/>
          <w:szCs w:val="24"/>
        </w:rPr>
        <w:t xml:space="preserve">2. Кадастровый номер многоквартирного дома </w:t>
      </w:r>
      <w:r>
        <w:rPr>
          <w:rFonts w:ascii="Liberation Serif" w:hAnsi="Liberation Serif" w:cs="Times New Roman"/>
          <w:sz w:val="24"/>
          <w:szCs w:val="24"/>
        </w:rPr>
        <w:t xml:space="preserve">– </w:t>
      </w:r>
      <w:r>
        <w:rPr>
          <w:rFonts w:ascii="Liberation Serif" w:hAnsi="Liberation Serif" w:cs="Helvetica"/>
          <w:bCs/>
          <w:color w:val="000000"/>
          <w:sz w:val="24"/>
          <w:szCs w:val="24"/>
          <w:shd w:val="clear" w:color="auto" w:fill="FFFFFF"/>
        </w:rPr>
        <w:t xml:space="preserve">  66:12:5301004:369</w:t>
      </w:r>
    </w:p>
    <w:p w:rsidR="00175BA2" w:rsidRPr="00CA3008" w:rsidRDefault="00175BA2" w:rsidP="00175BA2">
      <w:pPr>
        <w:pStyle w:val="ConsPlusNonformat0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 xml:space="preserve">3. Серия, тип постройки </w:t>
      </w:r>
      <w:r>
        <w:rPr>
          <w:rFonts w:ascii="Liberation Serif" w:hAnsi="Liberation Serif" w:cs="Times New Roman"/>
          <w:sz w:val="24"/>
          <w:szCs w:val="24"/>
        </w:rPr>
        <w:t xml:space="preserve">– </w:t>
      </w:r>
      <w:r w:rsidRPr="005A5AE1">
        <w:rPr>
          <w:rFonts w:ascii="Liberation Serif" w:hAnsi="Liberation Serif" w:cs="Times New Roman"/>
          <w:sz w:val="24"/>
          <w:szCs w:val="24"/>
          <w:u w:val="single"/>
        </w:rPr>
        <w:t>нет данных</w:t>
      </w:r>
      <w:r w:rsidRPr="00CD06BC">
        <w:rPr>
          <w:rFonts w:ascii="Liberation Serif" w:hAnsi="Liberation Serif" w:cs="Times New Roman"/>
          <w:sz w:val="24"/>
          <w:szCs w:val="24"/>
        </w:rPr>
        <w:t xml:space="preserve"> </w:t>
      </w:r>
      <w:r w:rsidRPr="00CD06BC">
        <w:rPr>
          <w:rFonts w:ascii="Liberation Serif" w:hAnsi="Liberation Serif" w:cs="Times New Roman"/>
          <w:sz w:val="24"/>
          <w:szCs w:val="24"/>
          <w:u w:val="single"/>
        </w:rPr>
        <w:t xml:space="preserve">     </w:t>
      </w:r>
      <w:r>
        <w:rPr>
          <w:rFonts w:ascii="Liberation Serif" w:hAnsi="Liberation Serif"/>
          <w:bCs/>
          <w:color w:val="000000"/>
          <w:sz w:val="24"/>
          <w:szCs w:val="24"/>
          <w:shd w:val="clear" w:color="auto" w:fill="FFFFFF"/>
        </w:rPr>
        <w:t xml:space="preserve">  </w:t>
      </w:r>
    </w:p>
    <w:p w:rsidR="00175BA2" w:rsidRPr="00CD06BC" w:rsidRDefault="00175BA2" w:rsidP="00175BA2">
      <w:pPr>
        <w:pStyle w:val="ConsPlusNonformat0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 xml:space="preserve">4. Год постройки </w:t>
      </w:r>
      <w:r>
        <w:rPr>
          <w:rFonts w:ascii="Liberation Serif" w:hAnsi="Liberation Serif" w:cs="Times New Roman"/>
          <w:sz w:val="24"/>
          <w:szCs w:val="24"/>
        </w:rPr>
        <w:t>– 1971</w:t>
      </w:r>
    </w:p>
    <w:p w:rsidR="00175BA2" w:rsidRPr="00CD06BC" w:rsidRDefault="00175BA2" w:rsidP="00175BA2">
      <w:pPr>
        <w:pStyle w:val="ConsPlusNonformat0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>5. Степень износа по данным государственного технического учета</w:t>
      </w:r>
      <w:r>
        <w:rPr>
          <w:rFonts w:ascii="Liberation Serif" w:hAnsi="Liberation Serif" w:cs="Times New Roman"/>
          <w:sz w:val="24"/>
          <w:szCs w:val="24"/>
        </w:rPr>
        <w:t xml:space="preserve"> –</w:t>
      </w:r>
      <w:r w:rsidRPr="00CD06BC">
        <w:rPr>
          <w:rFonts w:ascii="Liberation Serif" w:hAnsi="Liberation Serif" w:cs="Times New Roman"/>
          <w:sz w:val="24"/>
          <w:szCs w:val="24"/>
        </w:rPr>
        <w:t xml:space="preserve"> </w:t>
      </w:r>
      <w:r>
        <w:rPr>
          <w:rFonts w:ascii="Liberation Serif" w:hAnsi="Liberation Serif" w:cs="Times New Roman"/>
          <w:sz w:val="24"/>
          <w:szCs w:val="24"/>
        </w:rPr>
        <w:t>нет данных</w:t>
      </w:r>
      <w:r w:rsidRPr="00CD06BC">
        <w:rPr>
          <w:rFonts w:ascii="Liberation Serif" w:hAnsi="Liberation Serif" w:cs="Times New Roman"/>
          <w:sz w:val="24"/>
          <w:szCs w:val="24"/>
          <w:u w:val="single"/>
        </w:rPr>
        <w:t xml:space="preserve">    </w:t>
      </w:r>
    </w:p>
    <w:p w:rsidR="00175BA2" w:rsidRPr="00CD06BC" w:rsidRDefault="00175BA2" w:rsidP="00175BA2">
      <w:pPr>
        <w:pStyle w:val="ConsPlusNonformat0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 xml:space="preserve">6. Степень фактического износа  </w:t>
      </w:r>
      <w:r>
        <w:rPr>
          <w:rFonts w:ascii="Liberation Serif" w:hAnsi="Liberation Serif" w:cs="Times New Roman"/>
          <w:sz w:val="24"/>
          <w:szCs w:val="24"/>
        </w:rPr>
        <w:t>–</w:t>
      </w:r>
      <w:r w:rsidRPr="00CD06BC">
        <w:rPr>
          <w:rFonts w:ascii="Liberation Serif" w:hAnsi="Liberation Serif" w:cs="Times New Roman"/>
          <w:sz w:val="24"/>
          <w:szCs w:val="24"/>
          <w:u w:val="single"/>
        </w:rPr>
        <w:t xml:space="preserve">   </w:t>
      </w:r>
      <w:r>
        <w:rPr>
          <w:rFonts w:ascii="Liberation Serif" w:hAnsi="Liberation Serif" w:cs="Times New Roman"/>
          <w:sz w:val="24"/>
          <w:szCs w:val="24"/>
          <w:u w:val="single"/>
        </w:rPr>
        <w:t>нет данных</w:t>
      </w:r>
    </w:p>
    <w:p w:rsidR="00175BA2" w:rsidRPr="00CD06BC" w:rsidRDefault="00175BA2" w:rsidP="00175BA2">
      <w:pPr>
        <w:pStyle w:val="ConsPlusNonformat0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 xml:space="preserve">7. Год последнего капитального ремонта </w:t>
      </w:r>
      <w:r>
        <w:rPr>
          <w:rFonts w:ascii="Liberation Serif" w:hAnsi="Liberation Serif" w:cs="Times New Roman"/>
          <w:sz w:val="24"/>
          <w:szCs w:val="24"/>
        </w:rPr>
        <w:t>– нет данных</w:t>
      </w:r>
    </w:p>
    <w:p w:rsidR="00175BA2" w:rsidRPr="00CD06BC" w:rsidRDefault="00175BA2" w:rsidP="00175BA2">
      <w:pPr>
        <w:pStyle w:val="ConsPlusNonformat0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 xml:space="preserve">8. Реквизиты правового акта о признании многоквартирного дома аварийным и подлежащим сносу </w:t>
      </w:r>
      <w:r>
        <w:rPr>
          <w:rFonts w:ascii="Liberation Serif" w:hAnsi="Liberation Serif" w:cs="Times New Roman"/>
          <w:sz w:val="24"/>
          <w:szCs w:val="24"/>
        </w:rPr>
        <w:t>________</w:t>
      </w:r>
    </w:p>
    <w:p w:rsidR="00175BA2" w:rsidRPr="00CD06BC" w:rsidRDefault="00175BA2" w:rsidP="00175BA2">
      <w:pPr>
        <w:pStyle w:val="ConsPlusNonformat0"/>
        <w:jc w:val="both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t>9. Количество этажей –</w:t>
      </w:r>
      <w:r w:rsidRPr="00CD06BC">
        <w:rPr>
          <w:rFonts w:ascii="Liberation Serif" w:hAnsi="Liberation Serif" w:cs="Times New Roman"/>
          <w:sz w:val="24"/>
          <w:szCs w:val="24"/>
        </w:rPr>
        <w:t xml:space="preserve"> </w:t>
      </w:r>
      <w:r>
        <w:rPr>
          <w:rFonts w:ascii="Liberation Serif" w:hAnsi="Liberation Serif" w:cs="Times New Roman"/>
          <w:sz w:val="24"/>
          <w:szCs w:val="24"/>
        </w:rPr>
        <w:t>2</w:t>
      </w:r>
    </w:p>
    <w:p w:rsidR="00175BA2" w:rsidRPr="00FC7493" w:rsidRDefault="00175BA2" w:rsidP="00175BA2">
      <w:pPr>
        <w:pStyle w:val="ConsPlusNonformat0"/>
        <w:jc w:val="both"/>
        <w:rPr>
          <w:rFonts w:ascii="Liberation Serif" w:hAnsi="Liberation Serif" w:cs="Times New Roman"/>
          <w:sz w:val="24"/>
          <w:szCs w:val="24"/>
          <w:u w:val="single"/>
        </w:rPr>
      </w:pPr>
      <w:r w:rsidRPr="00CD06BC">
        <w:rPr>
          <w:rFonts w:ascii="Liberation Serif" w:hAnsi="Liberation Serif" w:cs="Times New Roman"/>
          <w:sz w:val="24"/>
          <w:szCs w:val="24"/>
        </w:rPr>
        <w:t xml:space="preserve">10. Наличие подвала </w:t>
      </w:r>
      <w:r>
        <w:rPr>
          <w:rFonts w:ascii="Liberation Serif" w:hAnsi="Liberation Serif" w:cs="Times New Roman"/>
          <w:sz w:val="24"/>
          <w:szCs w:val="24"/>
        </w:rPr>
        <w:t xml:space="preserve">– </w:t>
      </w:r>
      <w:r>
        <w:rPr>
          <w:rFonts w:ascii="Liberation Serif" w:hAnsi="Liberation Serif" w:cs="Times New Roman"/>
          <w:sz w:val="24"/>
          <w:szCs w:val="24"/>
          <w:u w:val="single"/>
        </w:rPr>
        <w:t>нет данных</w:t>
      </w:r>
    </w:p>
    <w:p w:rsidR="00175BA2" w:rsidRPr="00CD06BC" w:rsidRDefault="00175BA2" w:rsidP="00175BA2">
      <w:pPr>
        <w:pStyle w:val="ConsPlusNonformat0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>1</w:t>
      </w:r>
      <w:r>
        <w:rPr>
          <w:rFonts w:ascii="Liberation Serif" w:hAnsi="Liberation Serif" w:cs="Times New Roman"/>
          <w:sz w:val="24"/>
          <w:szCs w:val="24"/>
        </w:rPr>
        <w:t xml:space="preserve">1. Наличие цокольного этажа – </w:t>
      </w:r>
      <w:r>
        <w:rPr>
          <w:rFonts w:ascii="Liberation Serif" w:hAnsi="Liberation Serif" w:cs="Times New Roman"/>
          <w:sz w:val="24"/>
          <w:szCs w:val="24"/>
          <w:u w:val="single"/>
        </w:rPr>
        <w:t>отсутствует</w:t>
      </w:r>
    </w:p>
    <w:p w:rsidR="00175BA2" w:rsidRPr="00CD06BC" w:rsidRDefault="00175BA2" w:rsidP="00175BA2">
      <w:pPr>
        <w:pStyle w:val="ConsPlusNonformat0"/>
        <w:jc w:val="both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t xml:space="preserve">12. Наличие мансарды – </w:t>
      </w:r>
      <w:r>
        <w:rPr>
          <w:rFonts w:ascii="Liberation Serif" w:hAnsi="Liberation Serif" w:cs="Times New Roman"/>
          <w:sz w:val="24"/>
          <w:szCs w:val="24"/>
          <w:u w:val="single"/>
        </w:rPr>
        <w:t>отсутствует</w:t>
      </w:r>
    </w:p>
    <w:p w:rsidR="00175BA2" w:rsidRPr="00CD06BC" w:rsidRDefault="00175BA2" w:rsidP="00175BA2">
      <w:pPr>
        <w:pStyle w:val="ConsPlusNonformat0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>13. Н</w:t>
      </w:r>
      <w:r>
        <w:rPr>
          <w:rFonts w:ascii="Liberation Serif" w:hAnsi="Liberation Serif" w:cs="Times New Roman"/>
          <w:sz w:val="24"/>
          <w:szCs w:val="24"/>
        </w:rPr>
        <w:t xml:space="preserve">аличие мезонина – </w:t>
      </w:r>
      <w:r>
        <w:rPr>
          <w:rFonts w:ascii="Liberation Serif" w:hAnsi="Liberation Serif" w:cs="Times New Roman"/>
          <w:sz w:val="24"/>
          <w:szCs w:val="24"/>
          <w:u w:val="single"/>
        </w:rPr>
        <w:t>отсутствует</w:t>
      </w:r>
    </w:p>
    <w:p w:rsidR="00175BA2" w:rsidRPr="00CD06BC" w:rsidRDefault="00175BA2" w:rsidP="00175BA2">
      <w:pPr>
        <w:pStyle w:val="ConsPlusNonformat0"/>
        <w:jc w:val="both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t xml:space="preserve">14. Количество квартир – </w:t>
      </w:r>
    </w:p>
    <w:p w:rsidR="00175BA2" w:rsidRPr="00CD06BC" w:rsidRDefault="00175BA2" w:rsidP="00175BA2">
      <w:pPr>
        <w:pStyle w:val="ConsPlusNonformat0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>15. Количество нежилых помещений, не входящих в состав</w:t>
      </w:r>
      <w:r>
        <w:rPr>
          <w:rFonts w:ascii="Liberation Serif" w:hAnsi="Liberation Serif" w:cs="Times New Roman"/>
          <w:sz w:val="24"/>
          <w:szCs w:val="24"/>
        </w:rPr>
        <w:t xml:space="preserve">  общего имущества – </w:t>
      </w:r>
      <w:r>
        <w:rPr>
          <w:rFonts w:ascii="Liberation Serif" w:hAnsi="Liberation Serif" w:cs="Times New Roman"/>
          <w:sz w:val="24"/>
          <w:szCs w:val="24"/>
          <w:u w:val="single"/>
        </w:rPr>
        <w:t>отсутствуют</w:t>
      </w:r>
    </w:p>
    <w:p w:rsidR="00175BA2" w:rsidRPr="00CD06BC" w:rsidRDefault="00175BA2" w:rsidP="00175BA2">
      <w:pPr>
        <w:pStyle w:val="ConsPlusNonformat0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>16. Реквизиты правового акта о признании всех жилых помещений в многоквартирном дом</w:t>
      </w:r>
      <w:r>
        <w:rPr>
          <w:rFonts w:ascii="Liberation Serif" w:hAnsi="Liberation Serif" w:cs="Times New Roman"/>
          <w:sz w:val="24"/>
          <w:szCs w:val="24"/>
        </w:rPr>
        <w:t xml:space="preserve">е непригодными для проживания – </w:t>
      </w:r>
      <w:r w:rsidRPr="00FC7493">
        <w:rPr>
          <w:rFonts w:ascii="Liberation Serif" w:hAnsi="Liberation Serif" w:cs="Times New Roman"/>
          <w:sz w:val="24"/>
          <w:szCs w:val="24"/>
          <w:u w:val="single"/>
        </w:rPr>
        <w:t>не принимался</w:t>
      </w:r>
    </w:p>
    <w:p w:rsidR="00175BA2" w:rsidRPr="00FC7493" w:rsidRDefault="00175BA2" w:rsidP="00175BA2">
      <w:pPr>
        <w:pStyle w:val="ConsPlusNonformat0"/>
        <w:ind w:left="-3"/>
        <w:jc w:val="both"/>
        <w:rPr>
          <w:rFonts w:ascii="Liberation Serif" w:hAnsi="Liberation Serif" w:cs="Times New Roman"/>
          <w:sz w:val="24"/>
          <w:szCs w:val="24"/>
          <w:u w:val="single"/>
        </w:rPr>
      </w:pPr>
      <w:r w:rsidRPr="00CD06BC">
        <w:rPr>
          <w:rFonts w:ascii="Liberation Serif" w:hAnsi="Liberation Serif" w:cs="Times New Roman"/>
          <w:sz w:val="24"/>
          <w:szCs w:val="24"/>
        </w:rPr>
        <w:t>17. Перечень жилых помещений, признанных непригодными для проживания (с указанием реквизитов  правовых  актов о признании жилых помещений непригодными для проживания)</w:t>
      </w:r>
      <w:r>
        <w:rPr>
          <w:rFonts w:ascii="Liberation Serif" w:hAnsi="Liberation Serif" w:cs="Times New Roman"/>
          <w:sz w:val="24"/>
          <w:szCs w:val="24"/>
        </w:rPr>
        <w:t xml:space="preserve"> – </w:t>
      </w:r>
      <w:r w:rsidRPr="00FC7493">
        <w:rPr>
          <w:rFonts w:ascii="Liberation Serif" w:hAnsi="Liberation Serif" w:cs="Times New Roman"/>
          <w:sz w:val="24"/>
          <w:szCs w:val="24"/>
          <w:u w:val="single"/>
        </w:rPr>
        <w:t>помещения, признанные непригодными для проживания в многоквартирном доме отсутствуют</w:t>
      </w:r>
    </w:p>
    <w:p w:rsidR="00175BA2" w:rsidRPr="00CD06BC" w:rsidRDefault="00175BA2" w:rsidP="00175BA2">
      <w:pPr>
        <w:pStyle w:val="ConsPlusNonformat0"/>
        <w:ind w:left="-3"/>
        <w:jc w:val="both"/>
        <w:rPr>
          <w:rFonts w:ascii="Liberation Serif" w:hAnsi="Liberation Serif" w:cs="Times New Roman"/>
          <w:sz w:val="24"/>
          <w:szCs w:val="24"/>
          <w:u w:val="single"/>
        </w:rPr>
      </w:pPr>
      <w:r>
        <w:rPr>
          <w:rFonts w:ascii="Liberation Serif" w:hAnsi="Liberation Serif" w:cs="Times New Roman"/>
          <w:sz w:val="24"/>
          <w:szCs w:val="24"/>
        </w:rPr>
        <w:t>18. Строительный объем</w:t>
      </w:r>
      <w:r w:rsidRPr="00CD06BC">
        <w:rPr>
          <w:rFonts w:ascii="Liberation Serif" w:hAnsi="Liberation Serif" w:cs="Times New Roman"/>
          <w:sz w:val="24"/>
          <w:szCs w:val="24"/>
        </w:rPr>
        <w:t xml:space="preserve"> </w:t>
      </w:r>
      <w:r>
        <w:rPr>
          <w:rFonts w:ascii="Liberation Serif" w:hAnsi="Liberation Serif" w:cs="Times New Roman"/>
          <w:sz w:val="24"/>
          <w:szCs w:val="24"/>
        </w:rPr>
        <w:t xml:space="preserve">– </w:t>
      </w:r>
      <w:r w:rsidRPr="006342D9">
        <w:rPr>
          <w:rFonts w:ascii="Liberation Serif" w:hAnsi="Liberation Serif" w:cs="Times New Roman"/>
          <w:sz w:val="24"/>
          <w:szCs w:val="24"/>
          <w:u w:val="single"/>
        </w:rPr>
        <w:t>нет данных</w:t>
      </w:r>
      <w:r>
        <w:rPr>
          <w:rFonts w:ascii="Liberation Serif" w:hAnsi="Liberation Serif" w:cs="Times New Roman"/>
          <w:b/>
          <w:sz w:val="24"/>
          <w:szCs w:val="24"/>
          <w:u w:val="single"/>
        </w:rPr>
        <w:t xml:space="preserve"> </w:t>
      </w:r>
    </w:p>
    <w:p w:rsidR="00175BA2" w:rsidRPr="00CD06BC" w:rsidRDefault="00175BA2" w:rsidP="00175BA2">
      <w:pPr>
        <w:pStyle w:val="ConsPlusNonformat0"/>
        <w:ind w:left="-3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  <w:u w:val="single"/>
        </w:rPr>
        <w:t>19. Площадь:</w:t>
      </w:r>
    </w:p>
    <w:p w:rsidR="00175BA2" w:rsidRPr="00E16A92" w:rsidRDefault="00175BA2" w:rsidP="00175BA2">
      <w:pPr>
        <w:pStyle w:val="ConsPlusNonformat0"/>
        <w:ind w:left="27" w:hanging="14"/>
        <w:jc w:val="both"/>
        <w:rPr>
          <w:rFonts w:ascii="Liberation Serif" w:hAnsi="Liberation Serif" w:cs="Times New Roman"/>
          <w:sz w:val="24"/>
          <w:szCs w:val="24"/>
          <w:u w:val="single"/>
        </w:rPr>
      </w:pPr>
      <w:r w:rsidRPr="00CD06BC">
        <w:rPr>
          <w:rFonts w:ascii="Liberation Serif" w:hAnsi="Liberation Serif" w:cs="Times New Roman"/>
          <w:sz w:val="24"/>
          <w:szCs w:val="24"/>
        </w:rPr>
        <w:t>а) многоквартирного дома с лоджиями, балконами, шкафами, коридорами и лест</w:t>
      </w:r>
      <w:r>
        <w:rPr>
          <w:rFonts w:ascii="Liberation Serif" w:hAnsi="Liberation Serif" w:cs="Times New Roman"/>
          <w:sz w:val="24"/>
          <w:szCs w:val="24"/>
        </w:rPr>
        <w:t xml:space="preserve">ничными клетками </w:t>
      </w:r>
      <w:r w:rsidRPr="008C1846">
        <w:rPr>
          <w:rFonts w:ascii="Liberation Serif" w:hAnsi="Liberation Serif" w:cs="Times New Roman"/>
          <w:b/>
          <w:sz w:val="24"/>
          <w:szCs w:val="24"/>
        </w:rPr>
        <w:t>–</w:t>
      </w:r>
      <w:r>
        <w:rPr>
          <w:rFonts w:ascii="Liberation Serif" w:hAnsi="Liberation Serif" w:cs="Times New Roman"/>
          <w:b/>
          <w:sz w:val="24"/>
          <w:szCs w:val="24"/>
        </w:rPr>
        <w:t xml:space="preserve">    </w:t>
      </w:r>
      <w:r w:rsidRPr="00223372">
        <w:rPr>
          <w:rFonts w:ascii="Liberation Serif" w:hAnsi="Liberation Serif" w:cs="Times New Roman"/>
          <w:sz w:val="24"/>
          <w:szCs w:val="24"/>
        </w:rPr>
        <w:t>710,2</w:t>
      </w:r>
      <w:r>
        <w:rPr>
          <w:rFonts w:ascii="Liberation Serif" w:hAnsi="Liberation Serif" w:cs="Times New Roman"/>
          <w:b/>
          <w:sz w:val="24"/>
          <w:szCs w:val="24"/>
        </w:rPr>
        <w:t xml:space="preserve">     </w:t>
      </w:r>
      <w:r w:rsidRPr="00E16A92">
        <w:rPr>
          <w:rFonts w:ascii="Liberation Serif" w:hAnsi="Liberation Serif" w:cs="Times New Roman"/>
          <w:sz w:val="24"/>
          <w:szCs w:val="24"/>
          <w:u w:val="single"/>
        </w:rPr>
        <w:t>кв. м</w:t>
      </w:r>
    </w:p>
    <w:p w:rsidR="00175BA2" w:rsidRPr="00CD06BC" w:rsidRDefault="00175BA2" w:rsidP="00175BA2">
      <w:pPr>
        <w:pStyle w:val="ConsPlusNonformat0"/>
        <w:ind w:left="27" w:hanging="14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>б) жилых помещений</w:t>
      </w:r>
      <w:r>
        <w:rPr>
          <w:rFonts w:ascii="Liberation Serif" w:hAnsi="Liberation Serif" w:cs="Times New Roman"/>
          <w:sz w:val="24"/>
          <w:szCs w:val="24"/>
        </w:rPr>
        <w:t xml:space="preserve"> (общая площадь квартир) –</w:t>
      </w:r>
      <w:r w:rsidRPr="00CD06BC">
        <w:rPr>
          <w:rFonts w:ascii="Liberation Serif" w:hAnsi="Liberation Serif" w:cs="Times New Roman"/>
          <w:sz w:val="24"/>
          <w:szCs w:val="24"/>
        </w:rPr>
        <w:t xml:space="preserve"> </w:t>
      </w:r>
      <w:r>
        <w:rPr>
          <w:rFonts w:ascii="Liberation Serif" w:hAnsi="Liberation Serif" w:cs="Times New Roman"/>
          <w:sz w:val="24"/>
          <w:szCs w:val="24"/>
        </w:rPr>
        <w:t xml:space="preserve">   710,2         </w:t>
      </w:r>
      <w:r w:rsidRPr="00E16A92">
        <w:rPr>
          <w:rFonts w:ascii="Liberation Serif" w:hAnsi="Liberation Serif" w:cs="Times New Roman"/>
          <w:sz w:val="24"/>
          <w:szCs w:val="24"/>
          <w:u w:val="single"/>
        </w:rPr>
        <w:t xml:space="preserve"> кв.м</w:t>
      </w:r>
    </w:p>
    <w:p w:rsidR="00175BA2" w:rsidRPr="00CD06BC" w:rsidRDefault="00175BA2" w:rsidP="00175BA2">
      <w:pPr>
        <w:pStyle w:val="ConsPlusNonformat0"/>
        <w:ind w:left="27" w:hanging="14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>в) нежилых помещений (общая площадь нежилых помещений, не входящих в состав общего имущества в</w:t>
      </w:r>
      <w:r>
        <w:rPr>
          <w:rFonts w:ascii="Liberation Serif" w:hAnsi="Liberation Serif" w:cs="Times New Roman"/>
          <w:sz w:val="24"/>
          <w:szCs w:val="24"/>
        </w:rPr>
        <w:t xml:space="preserve"> многоквартирном доме) </w:t>
      </w:r>
      <w:r>
        <w:rPr>
          <w:rFonts w:ascii="Liberation Serif" w:hAnsi="Liberation Serif" w:cs="Times New Roman"/>
          <w:sz w:val="24"/>
          <w:szCs w:val="24"/>
        </w:rPr>
        <w:softHyphen/>
      </w:r>
      <w:r>
        <w:rPr>
          <w:rFonts w:ascii="Liberation Serif" w:hAnsi="Liberation Serif" w:cs="Times New Roman"/>
          <w:sz w:val="24"/>
          <w:szCs w:val="24"/>
        </w:rPr>
        <w:softHyphen/>
      </w:r>
      <w:r>
        <w:rPr>
          <w:rFonts w:ascii="Liberation Serif" w:hAnsi="Liberation Serif" w:cs="Times New Roman"/>
          <w:sz w:val="24"/>
          <w:szCs w:val="24"/>
        </w:rPr>
        <w:softHyphen/>
        <w:t>–            кв.м</w:t>
      </w:r>
    </w:p>
    <w:p w:rsidR="00175BA2" w:rsidRPr="00CD06BC" w:rsidRDefault="00175BA2" w:rsidP="00175BA2">
      <w:pPr>
        <w:pStyle w:val="ConsPlusNonformat0"/>
        <w:ind w:left="27" w:hanging="14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>г) помещений общего пользования (общая площадь нежилых помещений, входящих в состав общего имуществ</w:t>
      </w:r>
      <w:r>
        <w:rPr>
          <w:rFonts w:ascii="Liberation Serif" w:hAnsi="Liberation Serif" w:cs="Times New Roman"/>
          <w:sz w:val="24"/>
          <w:szCs w:val="24"/>
        </w:rPr>
        <w:t xml:space="preserve">а в многоквартирном доме) –         </w:t>
      </w:r>
      <w:r w:rsidRPr="00E16A92">
        <w:rPr>
          <w:rFonts w:ascii="Liberation Serif" w:hAnsi="Liberation Serif" w:cs="Times New Roman"/>
          <w:sz w:val="24"/>
          <w:szCs w:val="24"/>
          <w:u w:val="single"/>
        </w:rPr>
        <w:t xml:space="preserve"> кв.м</w:t>
      </w:r>
    </w:p>
    <w:p w:rsidR="00175BA2" w:rsidRPr="00CD06BC" w:rsidRDefault="00175BA2" w:rsidP="00175BA2">
      <w:pPr>
        <w:pStyle w:val="ConsPlusNonformat0"/>
        <w:ind w:left="27" w:hanging="14"/>
        <w:jc w:val="both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t>20. Количество лестниц – отсутствует</w:t>
      </w:r>
      <w:r w:rsidRPr="00CD06BC">
        <w:rPr>
          <w:rFonts w:ascii="Liberation Serif" w:hAnsi="Liberation Serif" w:cs="Times New Roman"/>
          <w:sz w:val="24"/>
          <w:szCs w:val="24"/>
        </w:rPr>
        <w:t>.</w:t>
      </w:r>
    </w:p>
    <w:p w:rsidR="00175BA2" w:rsidRPr="00074CCF" w:rsidRDefault="00175BA2" w:rsidP="00175BA2">
      <w:pPr>
        <w:pStyle w:val="ConsPlusNonformat0"/>
        <w:jc w:val="both"/>
        <w:rPr>
          <w:rFonts w:ascii="Liberation Serif" w:hAnsi="Liberation Serif" w:cs="Times New Roman"/>
          <w:sz w:val="24"/>
          <w:szCs w:val="24"/>
          <w:u w:val="single"/>
        </w:rPr>
      </w:pPr>
      <w:r w:rsidRPr="00CD06BC">
        <w:rPr>
          <w:rFonts w:ascii="Liberation Serif" w:hAnsi="Liberation Serif" w:cs="Times New Roman"/>
          <w:sz w:val="24"/>
          <w:szCs w:val="24"/>
        </w:rPr>
        <w:t>21. Уборочная площадь лест</w:t>
      </w:r>
      <w:r>
        <w:rPr>
          <w:rFonts w:ascii="Liberation Serif" w:hAnsi="Liberation Serif" w:cs="Times New Roman"/>
          <w:sz w:val="24"/>
          <w:szCs w:val="24"/>
        </w:rPr>
        <w:t>ниц (включая межквартирные</w:t>
      </w:r>
      <w:r w:rsidRPr="00E16A92">
        <w:rPr>
          <w:rFonts w:ascii="Liberation Serif" w:hAnsi="Liberation Serif" w:cs="Times New Roman"/>
          <w:sz w:val="24"/>
          <w:szCs w:val="24"/>
        </w:rPr>
        <w:t xml:space="preserve"> </w:t>
      </w:r>
      <w:r w:rsidRPr="00CD06BC">
        <w:rPr>
          <w:rFonts w:ascii="Liberation Serif" w:hAnsi="Liberation Serif" w:cs="Times New Roman"/>
          <w:sz w:val="24"/>
          <w:szCs w:val="24"/>
        </w:rPr>
        <w:t xml:space="preserve">лестничные </w:t>
      </w:r>
      <w:r>
        <w:rPr>
          <w:rFonts w:ascii="Liberation Serif" w:hAnsi="Liberation Serif" w:cs="Times New Roman"/>
          <w:sz w:val="24"/>
          <w:szCs w:val="24"/>
        </w:rPr>
        <w:t xml:space="preserve">площадки) – </w:t>
      </w:r>
      <w:r w:rsidRPr="00074CCF">
        <w:rPr>
          <w:rFonts w:ascii="Liberation Serif" w:hAnsi="Liberation Serif" w:cs="Times New Roman"/>
          <w:sz w:val="24"/>
          <w:szCs w:val="24"/>
          <w:u w:val="single"/>
        </w:rPr>
        <w:t>нет данных</w:t>
      </w:r>
    </w:p>
    <w:p w:rsidR="00175BA2" w:rsidRPr="00E16A92" w:rsidRDefault="00175BA2" w:rsidP="00175BA2">
      <w:pPr>
        <w:pStyle w:val="ConsPlusNonformat0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>22. Убороч</w:t>
      </w:r>
      <w:r>
        <w:rPr>
          <w:rFonts w:ascii="Liberation Serif" w:hAnsi="Liberation Serif" w:cs="Times New Roman"/>
          <w:sz w:val="24"/>
          <w:szCs w:val="24"/>
        </w:rPr>
        <w:t xml:space="preserve">ная площадь общих коридоров – </w:t>
      </w:r>
      <w:r w:rsidRPr="00074CCF">
        <w:rPr>
          <w:rFonts w:ascii="Liberation Serif" w:hAnsi="Liberation Serif" w:cs="Times New Roman"/>
          <w:sz w:val="24"/>
          <w:szCs w:val="24"/>
          <w:u w:val="single"/>
        </w:rPr>
        <w:t>нет данных</w:t>
      </w:r>
    </w:p>
    <w:p w:rsidR="00175BA2" w:rsidRPr="00CD06BC" w:rsidRDefault="00175BA2" w:rsidP="00175BA2">
      <w:pPr>
        <w:pStyle w:val="ConsPlusNonformat0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>23. Уборочная площадь других помещений общего пользования (включая технические этажи, че</w:t>
      </w:r>
      <w:r>
        <w:rPr>
          <w:rFonts w:ascii="Liberation Serif" w:hAnsi="Liberation Serif" w:cs="Times New Roman"/>
          <w:sz w:val="24"/>
          <w:szCs w:val="24"/>
        </w:rPr>
        <w:t xml:space="preserve">рдаки, технические подвалы) – </w:t>
      </w:r>
      <w:r w:rsidRPr="00074CCF">
        <w:rPr>
          <w:rFonts w:ascii="Liberation Serif" w:hAnsi="Liberation Serif" w:cs="Times New Roman"/>
          <w:sz w:val="24"/>
          <w:szCs w:val="24"/>
          <w:u w:val="single"/>
        </w:rPr>
        <w:t>нет данных</w:t>
      </w:r>
    </w:p>
    <w:p w:rsidR="00175BA2" w:rsidRPr="00FB74A8" w:rsidRDefault="00175BA2" w:rsidP="00175BA2">
      <w:pPr>
        <w:pStyle w:val="ConsPlusNonformat0"/>
        <w:jc w:val="both"/>
        <w:rPr>
          <w:rFonts w:ascii="Liberation Serif" w:hAnsi="Liberation Serif" w:cs="Times New Roman"/>
          <w:sz w:val="24"/>
          <w:szCs w:val="24"/>
          <w:u w:val="single"/>
        </w:rPr>
      </w:pPr>
      <w:r w:rsidRPr="00CD06BC">
        <w:rPr>
          <w:rFonts w:ascii="Liberation Serif" w:hAnsi="Liberation Serif" w:cs="Times New Roman"/>
          <w:sz w:val="24"/>
          <w:szCs w:val="24"/>
        </w:rPr>
        <w:t>24. Площадь земельного участка, входящего в состав общего имуществ</w:t>
      </w:r>
      <w:r>
        <w:rPr>
          <w:rFonts w:ascii="Liberation Serif" w:hAnsi="Liberation Serif" w:cs="Times New Roman"/>
          <w:sz w:val="24"/>
          <w:szCs w:val="24"/>
        </w:rPr>
        <w:t xml:space="preserve">а многоквартирного дома – </w:t>
      </w:r>
      <w:r>
        <w:rPr>
          <w:rFonts w:ascii="Liberation Serif" w:hAnsi="Liberation Serif" w:cs="Times New Roman"/>
          <w:sz w:val="24"/>
          <w:szCs w:val="24"/>
          <w:u w:val="single"/>
        </w:rPr>
        <w:t xml:space="preserve">   483</w:t>
      </w:r>
    </w:p>
    <w:p w:rsidR="00175BA2" w:rsidRPr="00CA3008" w:rsidRDefault="00175BA2" w:rsidP="00175BA2">
      <w:pPr>
        <w:pStyle w:val="ConsPlusNonformat0"/>
        <w:jc w:val="both"/>
        <w:rPr>
          <w:rFonts w:ascii="Liberation Serif" w:hAnsi="Liberation Serif" w:cs="Times New Roman"/>
          <w:sz w:val="24"/>
          <w:szCs w:val="24"/>
          <w:u w:val="single"/>
        </w:rPr>
      </w:pPr>
      <w:r w:rsidRPr="00CD06BC">
        <w:rPr>
          <w:rFonts w:ascii="Liberation Serif" w:hAnsi="Liberation Serif" w:cs="Times New Roman"/>
          <w:sz w:val="24"/>
          <w:szCs w:val="24"/>
        </w:rPr>
        <w:t>25. Кадастровый номер земельного участк</w:t>
      </w:r>
      <w:r>
        <w:rPr>
          <w:rFonts w:ascii="Liberation Serif" w:hAnsi="Liberation Serif" w:cs="Times New Roman"/>
          <w:sz w:val="24"/>
          <w:szCs w:val="24"/>
        </w:rPr>
        <w:t>а – 66:12:5301004:111</w:t>
      </w:r>
    </w:p>
    <w:p w:rsidR="00175BA2" w:rsidRPr="00A24D33" w:rsidRDefault="00175BA2" w:rsidP="00175BA2">
      <w:pPr>
        <w:pStyle w:val="ConsPlusNonformat0"/>
        <w:pageBreakBefore/>
        <w:jc w:val="center"/>
        <w:rPr>
          <w:rFonts w:ascii="Liberation Serif" w:hAnsi="Liberation Serif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lastRenderedPageBreak/>
        <w:t>II. Техническое состояние многоквар</w:t>
      </w:r>
      <w:r>
        <w:rPr>
          <w:rFonts w:ascii="Liberation Serif" w:hAnsi="Liberation Serif" w:cs="Times New Roman"/>
          <w:sz w:val="24"/>
          <w:szCs w:val="24"/>
        </w:rPr>
        <w:t>тирного дома, включая пристройки</w:t>
      </w:r>
    </w:p>
    <w:tbl>
      <w:tblPr>
        <w:tblW w:w="10013" w:type="dxa"/>
        <w:tblInd w:w="-6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127"/>
        <w:gridCol w:w="2835"/>
        <w:gridCol w:w="3051"/>
      </w:tblGrid>
      <w:tr w:rsidR="00175BA2" w:rsidRPr="00A24D33" w:rsidTr="003E732A">
        <w:tc>
          <w:tcPr>
            <w:tcW w:w="412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75BA2" w:rsidRPr="00A24D33" w:rsidRDefault="00175BA2" w:rsidP="003E732A">
            <w:pPr>
              <w:pStyle w:val="af3"/>
              <w:jc w:val="center"/>
              <w:rPr>
                <w:rFonts w:ascii="Liberation Serif" w:hAnsi="Liberation Serif"/>
              </w:rPr>
            </w:pPr>
            <w:r w:rsidRPr="00A24D33">
              <w:rPr>
                <w:rFonts w:ascii="Liberation Serif" w:hAnsi="Liberation Serif"/>
              </w:rPr>
              <w:t>Наименование конструктивных элементов</w:t>
            </w:r>
          </w:p>
        </w:tc>
        <w:tc>
          <w:tcPr>
            <w:tcW w:w="28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75BA2" w:rsidRPr="00A24D33" w:rsidRDefault="00175BA2" w:rsidP="003E732A">
            <w:pPr>
              <w:pStyle w:val="af3"/>
              <w:jc w:val="center"/>
              <w:rPr>
                <w:rFonts w:ascii="Liberation Serif" w:hAnsi="Liberation Serif"/>
              </w:rPr>
            </w:pPr>
            <w:r w:rsidRPr="00A24D33">
              <w:rPr>
                <w:rFonts w:ascii="Liberation Serif" w:hAnsi="Liberation Serif"/>
              </w:rPr>
              <w:t>Описание элементов (материал, конструкция или система, отделка и прочее)</w:t>
            </w:r>
          </w:p>
        </w:tc>
        <w:tc>
          <w:tcPr>
            <w:tcW w:w="30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175BA2" w:rsidRPr="00A24D33" w:rsidRDefault="00175BA2" w:rsidP="003E732A">
            <w:pPr>
              <w:pStyle w:val="af3"/>
              <w:jc w:val="center"/>
              <w:rPr>
                <w:rFonts w:ascii="Liberation Serif" w:eastAsia="Courier New" w:hAnsi="Liberation Serif"/>
              </w:rPr>
            </w:pPr>
            <w:r w:rsidRPr="00A24D33">
              <w:rPr>
                <w:rFonts w:ascii="Liberation Serif" w:hAnsi="Liberation Serif"/>
              </w:rPr>
              <w:t>Техническое состояние элементов общего имущества многоквартирного дома</w:t>
            </w:r>
          </w:p>
        </w:tc>
      </w:tr>
      <w:tr w:rsidR="00175BA2" w:rsidRPr="00A24D33" w:rsidTr="003E732A">
        <w:trPr>
          <w:trHeight w:val="335"/>
        </w:trPr>
        <w:tc>
          <w:tcPr>
            <w:tcW w:w="4127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175BA2" w:rsidRPr="00A24D33" w:rsidRDefault="00175BA2" w:rsidP="003E732A">
            <w:pPr>
              <w:pStyle w:val="ConsPlusCell0"/>
              <w:spacing w:line="240" w:lineRule="auto"/>
              <w:jc w:val="both"/>
              <w:rPr>
                <w:rFonts w:ascii="Liberation Serif" w:eastAsia="Courier New" w:hAnsi="Liberation Serif" w:cs="Times New Roman"/>
                <w:sz w:val="24"/>
                <w:szCs w:val="24"/>
              </w:rPr>
            </w:pPr>
            <w:r w:rsidRPr="00A24D33">
              <w:rPr>
                <w:rFonts w:ascii="Liberation Serif" w:eastAsia="Courier New" w:hAnsi="Liberation Serif" w:cs="Times New Roman"/>
                <w:sz w:val="24"/>
                <w:szCs w:val="24"/>
              </w:rPr>
              <w:t>1. Фундамент</w:t>
            </w:r>
          </w:p>
        </w:tc>
        <w:tc>
          <w:tcPr>
            <w:tcW w:w="2835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175BA2" w:rsidRPr="00A24D33" w:rsidRDefault="00175BA2" w:rsidP="003E732A">
            <w:pPr>
              <w:pStyle w:val="af3"/>
              <w:rPr>
                <w:rFonts w:ascii="Liberation Serif" w:eastAsia="Lucida Sans Unicode" w:hAnsi="Liberation Serif" w:cs="Mangal"/>
                <w:lang w:eastAsia="hi-IN" w:bidi="hi-IN"/>
              </w:rPr>
            </w:pPr>
            <w:r>
              <w:rPr>
                <w:rFonts w:ascii="Liberation Serif" w:eastAsia="Lucida Sans Unicode" w:hAnsi="Liberation Serif" w:cs="Mangal"/>
                <w:lang w:eastAsia="hi-IN" w:bidi="hi-IN"/>
              </w:rPr>
              <w:t xml:space="preserve">  Ленточный, бутовый камень</w:t>
            </w:r>
          </w:p>
        </w:tc>
        <w:tc>
          <w:tcPr>
            <w:tcW w:w="3051" w:type="dxa"/>
            <w:tcBorders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:rsidR="00175BA2" w:rsidRPr="00A24D33" w:rsidRDefault="00175BA2" w:rsidP="003E732A">
            <w:pPr>
              <w:pStyle w:val="af3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удовлетворительное</w:t>
            </w:r>
          </w:p>
        </w:tc>
      </w:tr>
      <w:tr w:rsidR="00175BA2" w:rsidRPr="00A24D33" w:rsidTr="003E732A">
        <w:trPr>
          <w:trHeight w:val="545"/>
        </w:trPr>
        <w:tc>
          <w:tcPr>
            <w:tcW w:w="412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175BA2" w:rsidRPr="00A24D33" w:rsidRDefault="00175BA2" w:rsidP="003E732A">
            <w:pPr>
              <w:pStyle w:val="ConsPlusCell0"/>
              <w:spacing w:line="240" w:lineRule="auto"/>
              <w:rPr>
                <w:rFonts w:ascii="Liberation Serif" w:eastAsia="Courier New" w:hAnsi="Liberation Serif" w:cs="Times New Roman"/>
                <w:sz w:val="24"/>
                <w:szCs w:val="24"/>
              </w:rPr>
            </w:pPr>
            <w:r w:rsidRPr="00A24D33">
              <w:rPr>
                <w:rFonts w:ascii="Liberation Serif" w:eastAsia="Courier New" w:hAnsi="Liberation Serif" w:cs="Times New Roman"/>
                <w:sz w:val="24"/>
                <w:szCs w:val="24"/>
              </w:rPr>
              <w:t xml:space="preserve">2. </w:t>
            </w:r>
            <w:r>
              <w:rPr>
                <w:rFonts w:ascii="Liberation Serif" w:eastAsia="Courier New" w:hAnsi="Liberation Serif" w:cs="Times New Roman"/>
                <w:sz w:val="24"/>
                <w:szCs w:val="24"/>
              </w:rPr>
              <w:t>Внешние (несущие) ограждения стены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175BA2" w:rsidRPr="00A24D33" w:rsidRDefault="00175BA2" w:rsidP="003E732A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кирпичные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:rsidR="00175BA2" w:rsidRPr="00A24D33" w:rsidRDefault="00175BA2" w:rsidP="003E732A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  <w:r>
              <w:rPr>
                <w:rFonts w:ascii="Liberation Serif" w:eastAsia="Lucida Sans Unicode" w:hAnsi="Liberation Serif" w:cs="Mangal"/>
                <w:lang w:eastAsia="hi-IN" w:bidi="hi-IN"/>
              </w:rPr>
              <w:t>удовлетворительное</w:t>
            </w:r>
          </w:p>
        </w:tc>
      </w:tr>
      <w:tr w:rsidR="00175BA2" w:rsidRPr="00A24D33" w:rsidTr="003E732A">
        <w:trPr>
          <w:trHeight w:val="616"/>
        </w:trPr>
        <w:tc>
          <w:tcPr>
            <w:tcW w:w="412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175BA2" w:rsidRPr="00A24D33" w:rsidRDefault="00175BA2" w:rsidP="003E732A">
            <w:pPr>
              <w:pStyle w:val="ConsPlusCell0"/>
              <w:spacing w:line="240" w:lineRule="auto"/>
              <w:jc w:val="both"/>
              <w:rPr>
                <w:rFonts w:ascii="Liberation Serif" w:eastAsia="Courier New" w:hAnsi="Liberation Serif" w:cs="Times New Roman"/>
                <w:sz w:val="24"/>
                <w:szCs w:val="24"/>
              </w:rPr>
            </w:pPr>
            <w:r>
              <w:rPr>
                <w:rFonts w:ascii="Liberation Serif" w:eastAsia="Courier New" w:hAnsi="Liberation Serif" w:cs="Times New Roman"/>
                <w:sz w:val="24"/>
                <w:szCs w:val="24"/>
              </w:rPr>
              <w:t>3.</w:t>
            </w:r>
            <w:r w:rsidRPr="00A24D33">
              <w:rPr>
                <w:rFonts w:ascii="Liberation Serif" w:eastAsia="Courier New" w:hAnsi="Liberation Serif" w:cs="Times New Roman"/>
                <w:sz w:val="24"/>
                <w:szCs w:val="24"/>
              </w:rPr>
              <w:t xml:space="preserve"> Перекрытия </w:t>
            </w:r>
          </w:p>
          <w:p w:rsidR="00175BA2" w:rsidRPr="00A24D33" w:rsidRDefault="00175BA2" w:rsidP="003E732A">
            <w:pPr>
              <w:pStyle w:val="ConsPlusCell0"/>
              <w:spacing w:line="240" w:lineRule="auto"/>
              <w:jc w:val="both"/>
              <w:rPr>
                <w:rFonts w:ascii="Liberation Serif" w:eastAsia="Courier New" w:hAnsi="Liberation Serif" w:cs="Times New Roman"/>
                <w:sz w:val="24"/>
                <w:szCs w:val="24"/>
              </w:rPr>
            </w:pPr>
            <w:r>
              <w:rPr>
                <w:rFonts w:ascii="Liberation Serif" w:eastAsia="Courier New" w:hAnsi="Liberation Serif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175BA2" w:rsidRPr="00A24D33" w:rsidRDefault="00175BA2" w:rsidP="003E732A">
            <w:pPr>
              <w:pStyle w:val="af3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железобетонные 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:rsidR="00175BA2" w:rsidRDefault="00175BA2" w:rsidP="003E732A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  <w:r>
              <w:rPr>
                <w:rFonts w:ascii="Liberation Serif" w:eastAsia="Lucida Sans Unicode" w:hAnsi="Liberation Serif" w:cs="Mangal"/>
                <w:lang w:eastAsia="hi-IN" w:bidi="hi-IN"/>
              </w:rPr>
              <w:t>удовлетворительное</w:t>
            </w:r>
          </w:p>
          <w:p w:rsidR="00175BA2" w:rsidRPr="00A24D33" w:rsidRDefault="00175BA2" w:rsidP="003E732A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  <w:r>
              <w:rPr>
                <w:rFonts w:ascii="Liberation Serif" w:eastAsia="Lucida Sans Unicode" w:hAnsi="Liberation Serif" w:cs="Mangal"/>
                <w:lang w:eastAsia="hi-IN" w:bidi="hi-IN"/>
              </w:rPr>
              <w:t xml:space="preserve"> </w:t>
            </w:r>
          </w:p>
        </w:tc>
      </w:tr>
      <w:tr w:rsidR="00175BA2" w:rsidRPr="00A24D33" w:rsidTr="003E732A">
        <w:trPr>
          <w:trHeight w:val="221"/>
        </w:trPr>
        <w:tc>
          <w:tcPr>
            <w:tcW w:w="412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175BA2" w:rsidRPr="00A24D33" w:rsidRDefault="00175BA2" w:rsidP="003E732A">
            <w:pPr>
              <w:pStyle w:val="ConsPlusCell0"/>
              <w:spacing w:line="240" w:lineRule="auto"/>
              <w:jc w:val="both"/>
              <w:rPr>
                <w:rFonts w:ascii="Liberation Serif" w:eastAsia="Courier New" w:hAnsi="Liberation Serif" w:cs="Times New Roman"/>
                <w:sz w:val="24"/>
                <w:szCs w:val="24"/>
              </w:rPr>
            </w:pPr>
            <w:r>
              <w:rPr>
                <w:rFonts w:ascii="Liberation Serif" w:eastAsia="Courier New" w:hAnsi="Liberation Serif" w:cs="Times New Roman"/>
                <w:sz w:val="24"/>
                <w:szCs w:val="24"/>
              </w:rPr>
              <w:t>4</w:t>
            </w:r>
            <w:r w:rsidRPr="00A24D33">
              <w:rPr>
                <w:rFonts w:ascii="Liberation Serif" w:eastAsia="Courier New" w:hAnsi="Liberation Serif" w:cs="Times New Roman"/>
                <w:sz w:val="24"/>
                <w:szCs w:val="24"/>
              </w:rPr>
              <w:t>. Крыша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175BA2" w:rsidRPr="00A24D33" w:rsidRDefault="00175BA2" w:rsidP="003E732A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двускатная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:rsidR="00175BA2" w:rsidRPr="00A24D33" w:rsidRDefault="00175BA2" w:rsidP="003E732A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  <w:r>
              <w:rPr>
                <w:rFonts w:ascii="Liberation Serif" w:eastAsia="Lucida Sans Unicode" w:hAnsi="Liberation Serif" w:cs="Mangal"/>
                <w:lang w:eastAsia="hi-IN" w:bidi="hi-IN"/>
              </w:rPr>
              <w:t xml:space="preserve"> удовлетворительное</w:t>
            </w:r>
          </w:p>
        </w:tc>
      </w:tr>
      <w:tr w:rsidR="00175BA2" w:rsidRPr="00A24D33" w:rsidTr="003E732A">
        <w:trPr>
          <w:trHeight w:val="505"/>
        </w:trPr>
        <w:tc>
          <w:tcPr>
            <w:tcW w:w="412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175BA2" w:rsidRPr="00A24D33" w:rsidRDefault="00175BA2" w:rsidP="003E732A">
            <w:pPr>
              <w:pStyle w:val="ConsPlusCell0"/>
              <w:spacing w:line="240" w:lineRule="auto"/>
              <w:jc w:val="both"/>
              <w:rPr>
                <w:rFonts w:ascii="Liberation Serif" w:eastAsia="Courier New" w:hAnsi="Liberation Serif" w:cs="Times New Roman"/>
                <w:sz w:val="24"/>
                <w:szCs w:val="24"/>
              </w:rPr>
            </w:pPr>
            <w:r>
              <w:rPr>
                <w:rFonts w:ascii="Liberation Serif" w:eastAsia="Courier New" w:hAnsi="Liberation Serif" w:cs="Times New Roman"/>
                <w:sz w:val="24"/>
                <w:szCs w:val="24"/>
              </w:rPr>
              <w:t>5.Фасад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175BA2" w:rsidRPr="00A24D33" w:rsidRDefault="00175BA2" w:rsidP="003E732A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Железобетонные панели, без отделки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:rsidR="00175BA2" w:rsidRPr="00A24D33" w:rsidRDefault="00175BA2" w:rsidP="003E732A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  <w:r>
              <w:rPr>
                <w:rFonts w:ascii="Liberation Serif" w:eastAsia="Lucida Sans Unicode" w:hAnsi="Liberation Serif" w:cs="Mangal"/>
                <w:lang w:eastAsia="hi-IN" w:bidi="hi-IN"/>
              </w:rPr>
              <w:t>удовлетворительное</w:t>
            </w:r>
          </w:p>
        </w:tc>
      </w:tr>
      <w:tr w:rsidR="00175BA2" w:rsidRPr="00A24D33" w:rsidTr="003E732A">
        <w:trPr>
          <w:trHeight w:val="917"/>
        </w:trPr>
        <w:tc>
          <w:tcPr>
            <w:tcW w:w="4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75BA2" w:rsidRPr="00A44089" w:rsidRDefault="00175BA2" w:rsidP="003E732A">
            <w:pPr>
              <w:pStyle w:val="ConsPlusCell0"/>
              <w:spacing w:line="240" w:lineRule="auto"/>
              <w:rPr>
                <w:rFonts w:ascii="Liberation Serif" w:eastAsia="Courier New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  <w:lang w:eastAsia="ru-RU"/>
              </w:rPr>
              <w:t>6</w:t>
            </w:r>
            <w:r w:rsidRPr="00A44089">
              <w:rPr>
                <w:rFonts w:ascii="Liberation Serif" w:hAnsi="Liberation Serif"/>
                <w:sz w:val="24"/>
                <w:szCs w:val="24"/>
                <w:lang w:eastAsia="ru-RU"/>
              </w:rPr>
              <w:t>. Механическое, электрическое, санитарно-техническое и иное оборудование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75BA2" w:rsidRPr="00A24D33" w:rsidRDefault="00175BA2" w:rsidP="003E732A">
            <w:pPr>
              <w:jc w:val="center"/>
              <w:rPr>
                <w:rFonts w:ascii="Liberation Serif" w:hAnsi="Liberation Serif"/>
              </w:rPr>
            </w:pP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75BA2" w:rsidRPr="00A24D33" w:rsidRDefault="00175BA2" w:rsidP="003E732A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175BA2" w:rsidRPr="00A24D33" w:rsidTr="003E732A">
        <w:trPr>
          <w:trHeight w:val="275"/>
        </w:trPr>
        <w:tc>
          <w:tcPr>
            <w:tcW w:w="4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75BA2" w:rsidRPr="00A44089" w:rsidRDefault="00175BA2" w:rsidP="003E732A">
            <w:pPr>
              <w:pStyle w:val="ConsPlusCell0"/>
              <w:spacing w:line="240" w:lineRule="auto"/>
              <w:jc w:val="both"/>
              <w:rPr>
                <w:rFonts w:ascii="Liberation Serif" w:hAnsi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/>
                <w:sz w:val="24"/>
                <w:szCs w:val="24"/>
                <w:lang w:eastAsia="ru-RU"/>
              </w:rPr>
              <w:t xml:space="preserve">          ванны напольные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75BA2" w:rsidRPr="00A24D33" w:rsidRDefault="00175BA2" w:rsidP="003E732A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-</w:t>
            </w:r>
          </w:p>
        </w:tc>
        <w:tc>
          <w:tcPr>
            <w:tcW w:w="30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75BA2" w:rsidRPr="00A24D33" w:rsidRDefault="00175BA2" w:rsidP="003E732A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175BA2" w:rsidRPr="00A24D33" w:rsidTr="003E732A">
        <w:trPr>
          <w:trHeight w:val="275"/>
        </w:trPr>
        <w:tc>
          <w:tcPr>
            <w:tcW w:w="4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75BA2" w:rsidRDefault="00175BA2" w:rsidP="003E732A">
            <w:pPr>
              <w:pStyle w:val="ConsPlusCell0"/>
              <w:spacing w:line="240" w:lineRule="auto"/>
              <w:jc w:val="both"/>
              <w:rPr>
                <w:rFonts w:ascii="Liberation Serif" w:hAnsi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/>
                <w:sz w:val="24"/>
                <w:szCs w:val="24"/>
                <w:lang w:eastAsia="ru-RU"/>
              </w:rPr>
              <w:t xml:space="preserve">          электроплиты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75BA2" w:rsidRPr="00A24D33" w:rsidRDefault="00175BA2" w:rsidP="003E732A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-</w:t>
            </w:r>
          </w:p>
        </w:tc>
        <w:tc>
          <w:tcPr>
            <w:tcW w:w="30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75BA2" w:rsidRPr="00A24D33" w:rsidRDefault="00175BA2" w:rsidP="003E732A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175BA2" w:rsidRPr="00A24D33" w:rsidTr="003E732A">
        <w:trPr>
          <w:trHeight w:val="275"/>
        </w:trPr>
        <w:tc>
          <w:tcPr>
            <w:tcW w:w="4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75BA2" w:rsidRDefault="00175BA2" w:rsidP="003E732A">
            <w:pPr>
              <w:pStyle w:val="ConsPlusCell0"/>
              <w:spacing w:line="240" w:lineRule="auto"/>
              <w:jc w:val="both"/>
              <w:rPr>
                <w:rFonts w:ascii="Liberation Serif" w:hAnsi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/>
                <w:sz w:val="24"/>
                <w:szCs w:val="24"/>
                <w:lang w:eastAsia="ru-RU"/>
              </w:rPr>
              <w:t xml:space="preserve">          телефонные сети </w:t>
            </w:r>
          </w:p>
          <w:p w:rsidR="00175BA2" w:rsidRDefault="00175BA2" w:rsidP="003E732A">
            <w:pPr>
              <w:pStyle w:val="ConsPlusCell0"/>
              <w:spacing w:line="240" w:lineRule="auto"/>
              <w:jc w:val="both"/>
              <w:rPr>
                <w:rFonts w:ascii="Liberation Serif" w:hAnsi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/>
                <w:sz w:val="24"/>
                <w:szCs w:val="24"/>
                <w:lang w:eastAsia="ru-RU"/>
              </w:rPr>
              <w:t xml:space="preserve">          и оборудование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75BA2" w:rsidRPr="00A24D33" w:rsidRDefault="00175BA2" w:rsidP="003E732A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-</w:t>
            </w:r>
          </w:p>
        </w:tc>
        <w:tc>
          <w:tcPr>
            <w:tcW w:w="30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75BA2" w:rsidRPr="00A24D33" w:rsidRDefault="00175BA2" w:rsidP="003E732A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175BA2" w:rsidRPr="00A24D33" w:rsidTr="003E732A">
        <w:trPr>
          <w:trHeight w:val="275"/>
        </w:trPr>
        <w:tc>
          <w:tcPr>
            <w:tcW w:w="4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75BA2" w:rsidRDefault="00175BA2" w:rsidP="003E732A">
            <w:pPr>
              <w:pStyle w:val="ConsPlusCell0"/>
              <w:spacing w:line="240" w:lineRule="auto"/>
              <w:jc w:val="both"/>
              <w:rPr>
                <w:rFonts w:ascii="Liberation Serif" w:hAnsi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/>
                <w:sz w:val="24"/>
                <w:szCs w:val="24"/>
                <w:lang w:eastAsia="ru-RU"/>
              </w:rPr>
              <w:t xml:space="preserve">          сети проводного</w:t>
            </w:r>
          </w:p>
          <w:p w:rsidR="00175BA2" w:rsidRDefault="00175BA2" w:rsidP="003E732A">
            <w:pPr>
              <w:pStyle w:val="ConsPlusCell0"/>
              <w:spacing w:line="240" w:lineRule="auto"/>
              <w:jc w:val="both"/>
              <w:rPr>
                <w:rFonts w:ascii="Liberation Serif" w:hAnsi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/>
                <w:sz w:val="24"/>
                <w:szCs w:val="24"/>
                <w:lang w:eastAsia="ru-RU"/>
              </w:rPr>
              <w:t xml:space="preserve">          радиовещания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75BA2" w:rsidRPr="00A24D33" w:rsidRDefault="00175BA2" w:rsidP="003E732A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-</w:t>
            </w:r>
          </w:p>
        </w:tc>
        <w:tc>
          <w:tcPr>
            <w:tcW w:w="30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75BA2" w:rsidRPr="00A24D33" w:rsidRDefault="00175BA2" w:rsidP="003E732A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175BA2" w:rsidRPr="00A24D33" w:rsidTr="003E732A">
        <w:trPr>
          <w:trHeight w:val="275"/>
        </w:trPr>
        <w:tc>
          <w:tcPr>
            <w:tcW w:w="4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75BA2" w:rsidRDefault="00175BA2" w:rsidP="003E732A">
            <w:pPr>
              <w:pStyle w:val="ConsPlusCell0"/>
              <w:spacing w:line="240" w:lineRule="auto"/>
              <w:jc w:val="both"/>
              <w:rPr>
                <w:rFonts w:ascii="Liberation Serif" w:hAnsi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/>
                <w:sz w:val="24"/>
                <w:szCs w:val="24"/>
                <w:lang w:eastAsia="ru-RU"/>
              </w:rPr>
              <w:t xml:space="preserve">          сигнализация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75BA2" w:rsidRPr="00A24D33" w:rsidRDefault="00175BA2" w:rsidP="003E732A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-</w:t>
            </w:r>
          </w:p>
        </w:tc>
        <w:tc>
          <w:tcPr>
            <w:tcW w:w="30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75BA2" w:rsidRPr="00A24D33" w:rsidRDefault="00175BA2" w:rsidP="003E732A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175BA2" w:rsidRPr="00A24D33" w:rsidTr="003E732A">
        <w:trPr>
          <w:trHeight w:val="275"/>
        </w:trPr>
        <w:tc>
          <w:tcPr>
            <w:tcW w:w="4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75BA2" w:rsidRDefault="00175BA2" w:rsidP="003E732A">
            <w:pPr>
              <w:pStyle w:val="ConsPlusCell0"/>
              <w:spacing w:line="240" w:lineRule="auto"/>
              <w:jc w:val="both"/>
              <w:rPr>
                <w:rFonts w:ascii="Liberation Serif" w:hAnsi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/>
                <w:sz w:val="24"/>
                <w:szCs w:val="24"/>
                <w:lang w:eastAsia="ru-RU"/>
              </w:rPr>
              <w:t xml:space="preserve">          мусоропровод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75BA2" w:rsidRPr="00A24D33" w:rsidRDefault="00175BA2" w:rsidP="003E732A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-</w:t>
            </w:r>
          </w:p>
        </w:tc>
        <w:tc>
          <w:tcPr>
            <w:tcW w:w="30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75BA2" w:rsidRPr="00A24D33" w:rsidRDefault="00175BA2" w:rsidP="003E732A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175BA2" w:rsidRPr="00A24D33" w:rsidTr="003E732A">
        <w:trPr>
          <w:trHeight w:val="275"/>
        </w:trPr>
        <w:tc>
          <w:tcPr>
            <w:tcW w:w="4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75BA2" w:rsidRDefault="00175BA2" w:rsidP="003E732A">
            <w:pPr>
              <w:pStyle w:val="ConsPlusCell0"/>
              <w:spacing w:line="240" w:lineRule="auto"/>
              <w:jc w:val="both"/>
              <w:rPr>
                <w:rFonts w:ascii="Liberation Serif" w:hAnsi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/>
                <w:sz w:val="24"/>
                <w:szCs w:val="24"/>
                <w:lang w:eastAsia="ru-RU"/>
              </w:rPr>
              <w:t xml:space="preserve">          лифт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75BA2" w:rsidRPr="00A24D33" w:rsidRDefault="00175BA2" w:rsidP="003E732A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-</w:t>
            </w:r>
          </w:p>
        </w:tc>
        <w:tc>
          <w:tcPr>
            <w:tcW w:w="30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75BA2" w:rsidRPr="00A24D33" w:rsidRDefault="00175BA2" w:rsidP="003E732A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175BA2" w:rsidRPr="00A24D33" w:rsidTr="003E732A">
        <w:trPr>
          <w:trHeight w:val="275"/>
        </w:trPr>
        <w:tc>
          <w:tcPr>
            <w:tcW w:w="4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75BA2" w:rsidRDefault="00175BA2" w:rsidP="003E732A">
            <w:pPr>
              <w:pStyle w:val="ConsPlusCell0"/>
              <w:spacing w:line="240" w:lineRule="auto"/>
              <w:jc w:val="both"/>
              <w:rPr>
                <w:rFonts w:ascii="Liberation Serif" w:hAnsi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/>
                <w:sz w:val="24"/>
                <w:szCs w:val="24"/>
                <w:lang w:eastAsia="ru-RU"/>
              </w:rPr>
              <w:t xml:space="preserve">          вентиляция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75BA2" w:rsidRPr="00A24D33" w:rsidRDefault="00175BA2" w:rsidP="003E732A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-</w:t>
            </w:r>
          </w:p>
        </w:tc>
        <w:tc>
          <w:tcPr>
            <w:tcW w:w="30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75BA2" w:rsidRPr="00A24D33" w:rsidRDefault="00175BA2" w:rsidP="003E732A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175BA2" w:rsidRPr="00A24D33" w:rsidTr="003E732A">
        <w:trPr>
          <w:trHeight w:val="275"/>
        </w:trPr>
        <w:tc>
          <w:tcPr>
            <w:tcW w:w="4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5BA2" w:rsidRDefault="00175BA2" w:rsidP="003E732A">
            <w:pPr>
              <w:pStyle w:val="ConsPlusCell0"/>
              <w:spacing w:line="240" w:lineRule="auto"/>
              <w:jc w:val="both"/>
              <w:rPr>
                <w:rFonts w:ascii="Liberation Serif" w:hAnsi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/>
                <w:sz w:val="24"/>
                <w:szCs w:val="24"/>
                <w:lang w:eastAsia="ru-RU"/>
              </w:rPr>
              <w:t xml:space="preserve">          (другое)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5BA2" w:rsidRPr="00A24D33" w:rsidRDefault="00175BA2" w:rsidP="003E732A">
            <w:pPr>
              <w:jc w:val="center"/>
              <w:rPr>
                <w:rFonts w:ascii="Liberation Serif" w:hAnsi="Liberation Serif"/>
              </w:rPr>
            </w:pPr>
          </w:p>
        </w:tc>
        <w:tc>
          <w:tcPr>
            <w:tcW w:w="30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5BA2" w:rsidRPr="00A24D33" w:rsidRDefault="00175BA2" w:rsidP="003E732A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175BA2" w:rsidRPr="00A24D33" w:rsidTr="003E732A">
        <w:trPr>
          <w:trHeight w:val="276"/>
        </w:trPr>
        <w:tc>
          <w:tcPr>
            <w:tcW w:w="4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75BA2" w:rsidRPr="00A24D33" w:rsidRDefault="00175BA2" w:rsidP="003E732A">
            <w:pPr>
              <w:suppressAutoHyphens w:val="0"/>
              <w:rPr>
                <w:rFonts w:ascii="Liberation Serif" w:hAnsi="Liberation Serif"/>
                <w:lang w:eastAsia="ru-RU"/>
              </w:rPr>
            </w:pPr>
            <w:r>
              <w:rPr>
                <w:rFonts w:ascii="Liberation Serif" w:hAnsi="Liberation Serif"/>
                <w:lang w:eastAsia="ru-RU"/>
              </w:rPr>
              <w:t>7</w:t>
            </w:r>
            <w:r w:rsidRPr="00A24D33">
              <w:rPr>
                <w:rFonts w:ascii="Liberation Serif" w:hAnsi="Liberation Serif"/>
                <w:lang w:eastAsia="ru-RU"/>
              </w:rPr>
              <w:t>. Внутридомовые инженерные коммуникации и оборудование для предоставления коммунальных услуг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75BA2" w:rsidRPr="00A24D33" w:rsidRDefault="00175BA2" w:rsidP="003E732A">
            <w:pPr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75BA2" w:rsidRPr="00A24D33" w:rsidRDefault="00175BA2" w:rsidP="003E732A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175BA2" w:rsidRPr="00A24D33" w:rsidTr="003E732A">
        <w:trPr>
          <w:trHeight w:val="276"/>
        </w:trPr>
        <w:tc>
          <w:tcPr>
            <w:tcW w:w="4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75BA2" w:rsidRPr="00A24D33" w:rsidRDefault="00175BA2" w:rsidP="003E732A">
            <w:pPr>
              <w:suppressAutoHyphens w:val="0"/>
              <w:rPr>
                <w:rFonts w:ascii="Liberation Serif" w:hAnsi="Liberation Serif"/>
                <w:lang w:eastAsia="ru-RU"/>
              </w:rPr>
            </w:pPr>
            <w:r>
              <w:rPr>
                <w:rFonts w:ascii="Liberation Serif" w:hAnsi="Liberation Serif"/>
                <w:lang w:eastAsia="ru-RU"/>
              </w:rPr>
              <w:t xml:space="preserve">          </w:t>
            </w:r>
            <w:r w:rsidRPr="00A24D33">
              <w:rPr>
                <w:rFonts w:ascii="Liberation Serif" w:hAnsi="Liberation Serif"/>
                <w:lang w:eastAsia="ru-RU"/>
              </w:rPr>
              <w:t>электроснабжение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75BA2" w:rsidRPr="00A24D33" w:rsidRDefault="00175BA2" w:rsidP="003E732A">
            <w:pPr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  <w:r>
              <w:rPr>
                <w:rFonts w:ascii="Liberation Serif" w:eastAsia="Lucida Sans Unicode" w:hAnsi="Liberation Serif" w:cs="Mangal"/>
                <w:lang w:eastAsia="hi-IN" w:bidi="hi-IN"/>
              </w:rPr>
              <w:t>+</w:t>
            </w:r>
          </w:p>
        </w:tc>
        <w:tc>
          <w:tcPr>
            <w:tcW w:w="30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75BA2" w:rsidRPr="00A24D33" w:rsidRDefault="00175BA2" w:rsidP="003E732A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175BA2" w:rsidRPr="00A24D33" w:rsidTr="003E732A">
        <w:trPr>
          <w:trHeight w:val="276"/>
        </w:trPr>
        <w:tc>
          <w:tcPr>
            <w:tcW w:w="4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75BA2" w:rsidRPr="00A24D33" w:rsidRDefault="00175BA2" w:rsidP="003E732A">
            <w:pPr>
              <w:suppressAutoHyphens w:val="0"/>
              <w:rPr>
                <w:rFonts w:ascii="Liberation Serif" w:hAnsi="Liberation Serif"/>
                <w:lang w:eastAsia="ru-RU"/>
              </w:rPr>
            </w:pPr>
            <w:r>
              <w:rPr>
                <w:rFonts w:ascii="Liberation Serif" w:hAnsi="Liberation Serif"/>
                <w:lang w:eastAsia="ru-RU"/>
              </w:rPr>
              <w:t xml:space="preserve">          </w:t>
            </w:r>
            <w:r w:rsidRPr="00A24D33">
              <w:rPr>
                <w:rFonts w:ascii="Liberation Serif" w:hAnsi="Liberation Serif"/>
                <w:lang w:eastAsia="ru-RU"/>
              </w:rPr>
              <w:t>холодное водоснабжение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75BA2" w:rsidRPr="00A24D33" w:rsidRDefault="00175BA2" w:rsidP="003E732A">
            <w:pPr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  <w:r>
              <w:rPr>
                <w:rFonts w:ascii="Liberation Serif" w:eastAsia="Lucida Sans Unicode" w:hAnsi="Liberation Serif" w:cs="Mangal"/>
                <w:lang w:eastAsia="hi-IN" w:bidi="hi-IN"/>
              </w:rPr>
              <w:t>+</w:t>
            </w:r>
          </w:p>
        </w:tc>
        <w:tc>
          <w:tcPr>
            <w:tcW w:w="30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75BA2" w:rsidRPr="00A24D33" w:rsidRDefault="00175BA2" w:rsidP="003E732A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175BA2" w:rsidRPr="00A24D33" w:rsidTr="003E732A">
        <w:trPr>
          <w:trHeight w:val="276"/>
        </w:trPr>
        <w:tc>
          <w:tcPr>
            <w:tcW w:w="4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75BA2" w:rsidRPr="00A24D33" w:rsidRDefault="00175BA2" w:rsidP="003E732A">
            <w:pPr>
              <w:suppressAutoHyphens w:val="0"/>
              <w:rPr>
                <w:rFonts w:ascii="Liberation Serif" w:hAnsi="Liberation Serif"/>
                <w:lang w:eastAsia="ru-RU"/>
              </w:rPr>
            </w:pPr>
            <w:r>
              <w:rPr>
                <w:rFonts w:ascii="Liberation Serif" w:hAnsi="Liberation Serif"/>
                <w:lang w:eastAsia="ru-RU"/>
              </w:rPr>
              <w:t xml:space="preserve">          </w:t>
            </w:r>
            <w:r w:rsidRPr="00A24D33">
              <w:rPr>
                <w:rFonts w:ascii="Liberation Serif" w:hAnsi="Liberation Serif"/>
                <w:lang w:eastAsia="ru-RU"/>
              </w:rPr>
              <w:t>горячее водоснабжение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75BA2" w:rsidRPr="00A24D33" w:rsidRDefault="00175BA2" w:rsidP="003E732A">
            <w:pPr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  <w:r>
              <w:rPr>
                <w:rFonts w:ascii="Liberation Serif" w:eastAsia="Lucida Sans Unicode" w:hAnsi="Liberation Serif" w:cs="Mangal"/>
                <w:lang w:eastAsia="hi-IN" w:bidi="hi-IN"/>
              </w:rPr>
              <w:t>-</w:t>
            </w:r>
          </w:p>
        </w:tc>
        <w:tc>
          <w:tcPr>
            <w:tcW w:w="30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75BA2" w:rsidRPr="00A24D33" w:rsidRDefault="00175BA2" w:rsidP="003E732A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175BA2" w:rsidRPr="00A24D33" w:rsidTr="003E732A">
        <w:trPr>
          <w:trHeight w:val="276"/>
        </w:trPr>
        <w:tc>
          <w:tcPr>
            <w:tcW w:w="4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75BA2" w:rsidRPr="00A24D33" w:rsidRDefault="00175BA2" w:rsidP="003E732A">
            <w:pPr>
              <w:suppressAutoHyphens w:val="0"/>
              <w:rPr>
                <w:rFonts w:ascii="Liberation Serif" w:hAnsi="Liberation Serif"/>
                <w:lang w:eastAsia="ru-RU"/>
              </w:rPr>
            </w:pPr>
            <w:r>
              <w:rPr>
                <w:rFonts w:ascii="Liberation Serif" w:hAnsi="Liberation Serif"/>
                <w:lang w:eastAsia="ru-RU"/>
              </w:rPr>
              <w:t xml:space="preserve">          </w:t>
            </w:r>
            <w:r w:rsidRPr="00A24D33">
              <w:rPr>
                <w:rFonts w:ascii="Liberation Serif" w:hAnsi="Liberation Serif"/>
                <w:lang w:eastAsia="ru-RU"/>
              </w:rPr>
              <w:t>водоотведение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75BA2" w:rsidRPr="00A24D33" w:rsidRDefault="00175BA2" w:rsidP="003E732A">
            <w:pPr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  <w:r>
              <w:rPr>
                <w:rFonts w:ascii="Liberation Serif" w:eastAsia="Lucida Sans Unicode" w:hAnsi="Liberation Serif" w:cs="Mangal"/>
                <w:lang w:eastAsia="hi-IN" w:bidi="hi-IN"/>
              </w:rPr>
              <w:t>+</w:t>
            </w:r>
          </w:p>
        </w:tc>
        <w:tc>
          <w:tcPr>
            <w:tcW w:w="30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75BA2" w:rsidRPr="00A24D33" w:rsidRDefault="00175BA2" w:rsidP="003E732A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175BA2" w:rsidRPr="00A24D33" w:rsidTr="003E732A">
        <w:trPr>
          <w:trHeight w:val="276"/>
        </w:trPr>
        <w:tc>
          <w:tcPr>
            <w:tcW w:w="4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75BA2" w:rsidRPr="00A24D33" w:rsidRDefault="00175BA2" w:rsidP="003E732A">
            <w:pPr>
              <w:suppressAutoHyphens w:val="0"/>
              <w:rPr>
                <w:rFonts w:ascii="Liberation Serif" w:hAnsi="Liberation Serif"/>
                <w:lang w:eastAsia="ru-RU"/>
              </w:rPr>
            </w:pPr>
            <w:r>
              <w:rPr>
                <w:rFonts w:ascii="Liberation Serif" w:hAnsi="Liberation Serif"/>
                <w:lang w:eastAsia="ru-RU"/>
              </w:rPr>
              <w:t xml:space="preserve">          </w:t>
            </w:r>
            <w:r w:rsidRPr="00A24D33">
              <w:rPr>
                <w:rFonts w:ascii="Liberation Serif" w:hAnsi="Liberation Serif"/>
                <w:lang w:eastAsia="ru-RU"/>
              </w:rPr>
              <w:t>газоснабжение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75BA2" w:rsidRPr="00A24D33" w:rsidRDefault="00175BA2" w:rsidP="003E732A">
            <w:pPr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  <w:r>
              <w:rPr>
                <w:rFonts w:ascii="Liberation Serif" w:eastAsia="Lucida Sans Unicode" w:hAnsi="Liberation Serif" w:cs="Mangal"/>
                <w:lang w:eastAsia="hi-IN" w:bidi="hi-IN"/>
              </w:rPr>
              <w:t>+</w:t>
            </w:r>
          </w:p>
        </w:tc>
        <w:tc>
          <w:tcPr>
            <w:tcW w:w="30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75BA2" w:rsidRPr="00A24D33" w:rsidRDefault="00175BA2" w:rsidP="003E732A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175BA2" w:rsidRPr="00A24D33" w:rsidTr="003E732A">
        <w:trPr>
          <w:trHeight w:val="276"/>
        </w:trPr>
        <w:tc>
          <w:tcPr>
            <w:tcW w:w="4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75BA2" w:rsidRDefault="00175BA2" w:rsidP="003E732A">
            <w:pPr>
              <w:suppressAutoHyphens w:val="0"/>
              <w:rPr>
                <w:rFonts w:ascii="Liberation Serif" w:hAnsi="Liberation Serif"/>
                <w:lang w:eastAsia="ru-RU"/>
              </w:rPr>
            </w:pPr>
            <w:r>
              <w:rPr>
                <w:rFonts w:ascii="Liberation Serif" w:hAnsi="Liberation Serif"/>
                <w:lang w:eastAsia="ru-RU"/>
              </w:rPr>
              <w:t xml:space="preserve">          </w:t>
            </w:r>
            <w:r w:rsidRPr="00A24D33">
              <w:rPr>
                <w:rFonts w:ascii="Liberation Serif" w:hAnsi="Liberation Serif"/>
                <w:lang w:eastAsia="ru-RU"/>
              </w:rPr>
              <w:t xml:space="preserve">отопление (от внешних </w:t>
            </w:r>
            <w:r>
              <w:rPr>
                <w:rFonts w:ascii="Liberation Serif" w:hAnsi="Liberation Serif"/>
                <w:lang w:eastAsia="ru-RU"/>
              </w:rPr>
              <w:t xml:space="preserve">  </w:t>
            </w:r>
          </w:p>
          <w:p w:rsidR="00175BA2" w:rsidRPr="00A24D33" w:rsidRDefault="00175BA2" w:rsidP="003E732A">
            <w:pPr>
              <w:suppressAutoHyphens w:val="0"/>
              <w:rPr>
                <w:rFonts w:ascii="Liberation Serif" w:hAnsi="Liberation Serif"/>
                <w:lang w:eastAsia="ru-RU"/>
              </w:rPr>
            </w:pPr>
            <w:r>
              <w:rPr>
                <w:rFonts w:ascii="Liberation Serif" w:hAnsi="Liberation Serif"/>
                <w:lang w:eastAsia="ru-RU"/>
              </w:rPr>
              <w:t xml:space="preserve">          </w:t>
            </w:r>
            <w:r w:rsidRPr="00A24D33">
              <w:rPr>
                <w:rFonts w:ascii="Liberation Serif" w:hAnsi="Liberation Serif"/>
                <w:lang w:eastAsia="ru-RU"/>
              </w:rPr>
              <w:t>котельных)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75BA2" w:rsidRPr="00A24D33" w:rsidRDefault="00175BA2" w:rsidP="003E732A">
            <w:pPr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  <w:r>
              <w:rPr>
                <w:rFonts w:ascii="Liberation Serif" w:eastAsia="Lucida Sans Unicode" w:hAnsi="Liberation Serif" w:cs="Mangal"/>
                <w:lang w:eastAsia="hi-IN" w:bidi="hi-IN"/>
              </w:rPr>
              <w:t>+</w:t>
            </w:r>
          </w:p>
        </w:tc>
        <w:tc>
          <w:tcPr>
            <w:tcW w:w="30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75BA2" w:rsidRPr="00A24D33" w:rsidRDefault="00175BA2" w:rsidP="003E732A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175BA2" w:rsidRPr="00A24D33" w:rsidTr="003E732A">
        <w:trPr>
          <w:trHeight w:val="276"/>
        </w:trPr>
        <w:tc>
          <w:tcPr>
            <w:tcW w:w="4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75BA2" w:rsidRDefault="00175BA2" w:rsidP="003E732A">
            <w:pPr>
              <w:suppressAutoHyphens w:val="0"/>
              <w:rPr>
                <w:rFonts w:ascii="Liberation Serif" w:hAnsi="Liberation Serif"/>
                <w:lang w:eastAsia="ru-RU"/>
              </w:rPr>
            </w:pPr>
            <w:r>
              <w:rPr>
                <w:rFonts w:ascii="Liberation Serif" w:hAnsi="Liberation Serif"/>
                <w:lang w:eastAsia="ru-RU"/>
              </w:rPr>
              <w:t xml:space="preserve">          </w:t>
            </w:r>
            <w:r w:rsidRPr="00A24D33">
              <w:rPr>
                <w:rFonts w:ascii="Liberation Serif" w:hAnsi="Liberation Serif"/>
                <w:lang w:eastAsia="ru-RU"/>
              </w:rPr>
              <w:t xml:space="preserve">отопление (от домовой </w:t>
            </w:r>
          </w:p>
          <w:p w:rsidR="00175BA2" w:rsidRPr="00A24D33" w:rsidRDefault="00175BA2" w:rsidP="003E732A">
            <w:pPr>
              <w:suppressAutoHyphens w:val="0"/>
              <w:rPr>
                <w:rFonts w:ascii="Liberation Serif" w:hAnsi="Liberation Serif"/>
                <w:lang w:eastAsia="ru-RU"/>
              </w:rPr>
            </w:pPr>
            <w:r>
              <w:rPr>
                <w:rFonts w:ascii="Liberation Serif" w:hAnsi="Liberation Serif"/>
                <w:lang w:eastAsia="ru-RU"/>
              </w:rPr>
              <w:t xml:space="preserve">          </w:t>
            </w:r>
            <w:r w:rsidRPr="00A24D33">
              <w:rPr>
                <w:rFonts w:ascii="Liberation Serif" w:hAnsi="Liberation Serif"/>
                <w:lang w:eastAsia="ru-RU"/>
              </w:rPr>
              <w:t>котельной)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75BA2" w:rsidRPr="00A24D33" w:rsidRDefault="00175BA2" w:rsidP="003E732A">
            <w:pPr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  <w:r>
              <w:rPr>
                <w:rFonts w:ascii="Liberation Serif" w:eastAsia="Lucida Sans Unicode" w:hAnsi="Liberation Serif" w:cs="Mangal"/>
                <w:lang w:eastAsia="hi-IN" w:bidi="hi-IN"/>
              </w:rPr>
              <w:t>-</w:t>
            </w:r>
          </w:p>
        </w:tc>
        <w:tc>
          <w:tcPr>
            <w:tcW w:w="30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75BA2" w:rsidRPr="00A24D33" w:rsidRDefault="00175BA2" w:rsidP="003E732A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175BA2" w:rsidRPr="00A24D33" w:rsidTr="003E732A">
        <w:trPr>
          <w:trHeight w:val="276"/>
        </w:trPr>
        <w:tc>
          <w:tcPr>
            <w:tcW w:w="4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75BA2" w:rsidRPr="00A24D33" w:rsidRDefault="00175BA2" w:rsidP="003E732A">
            <w:pPr>
              <w:suppressAutoHyphens w:val="0"/>
              <w:rPr>
                <w:rFonts w:ascii="Liberation Serif" w:hAnsi="Liberation Serif"/>
                <w:lang w:eastAsia="ru-RU"/>
              </w:rPr>
            </w:pPr>
            <w:r>
              <w:rPr>
                <w:rFonts w:ascii="Liberation Serif" w:hAnsi="Liberation Serif"/>
                <w:lang w:eastAsia="ru-RU"/>
              </w:rPr>
              <w:t xml:space="preserve">          </w:t>
            </w:r>
            <w:r w:rsidRPr="00A24D33">
              <w:rPr>
                <w:rFonts w:ascii="Liberation Serif" w:hAnsi="Liberation Serif"/>
                <w:lang w:eastAsia="ru-RU"/>
              </w:rPr>
              <w:t>печи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75BA2" w:rsidRPr="00A24D33" w:rsidRDefault="00175BA2" w:rsidP="003E732A">
            <w:pPr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  <w:r>
              <w:rPr>
                <w:rFonts w:ascii="Liberation Serif" w:eastAsia="Lucida Sans Unicode" w:hAnsi="Liberation Serif" w:cs="Mangal"/>
                <w:lang w:eastAsia="hi-IN" w:bidi="hi-IN"/>
              </w:rPr>
              <w:t>-</w:t>
            </w:r>
          </w:p>
        </w:tc>
        <w:tc>
          <w:tcPr>
            <w:tcW w:w="30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75BA2" w:rsidRPr="00A24D33" w:rsidRDefault="00175BA2" w:rsidP="003E732A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175BA2" w:rsidRPr="00A24D33" w:rsidTr="003E732A">
        <w:trPr>
          <w:trHeight w:val="276"/>
        </w:trPr>
        <w:tc>
          <w:tcPr>
            <w:tcW w:w="4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75BA2" w:rsidRPr="00A24D33" w:rsidRDefault="00175BA2" w:rsidP="003E732A">
            <w:pPr>
              <w:suppressAutoHyphens w:val="0"/>
              <w:rPr>
                <w:rFonts w:ascii="Liberation Serif" w:hAnsi="Liberation Serif"/>
                <w:lang w:eastAsia="ru-RU"/>
              </w:rPr>
            </w:pPr>
            <w:r>
              <w:rPr>
                <w:rFonts w:ascii="Liberation Serif" w:hAnsi="Liberation Serif"/>
                <w:lang w:eastAsia="ru-RU"/>
              </w:rPr>
              <w:t xml:space="preserve">          калориферы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75BA2" w:rsidRPr="00A24D33" w:rsidRDefault="00175BA2" w:rsidP="003E732A">
            <w:pPr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  <w:tc>
          <w:tcPr>
            <w:tcW w:w="30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75BA2" w:rsidRPr="00A24D33" w:rsidRDefault="00175BA2" w:rsidP="003E732A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175BA2" w:rsidRPr="00A24D33" w:rsidTr="003E732A">
        <w:trPr>
          <w:trHeight w:val="276"/>
        </w:trPr>
        <w:tc>
          <w:tcPr>
            <w:tcW w:w="4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75BA2" w:rsidRPr="00A24D33" w:rsidRDefault="00175BA2" w:rsidP="003E732A">
            <w:pPr>
              <w:suppressAutoHyphens w:val="0"/>
              <w:rPr>
                <w:rFonts w:ascii="Liberation Serif" w:hAnsi="Liberation Serif"/>
                <w:lang w:eastAsia="ru-RU"/>
              </w:rPr>
            </w:pPr>
            <w:r>
              <w:rPr>
                <w:rFonts w:ascii="Liberation Serif" w:hAnsi="Liberation Serif"/>
                <w:lang w:eastAsia="ru-RU"/>
              </w:rPr>
              <w:t xml:space="preserve">          АГВ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75BA2" w:rsidRPr="00A24D33" w:rsidRDefault="00175BA2" w:rsidP="003E732A">
            <w:pPr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  <w:tc>
          <w:tcPr>
            <w:tcW w:w="30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75BA2" w:rsidRPr="00A24D33" w:rsidRDefault="00175BA2" w:rsidP="003E732A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175BA2" w:rsidRPr="00A24D33" w:rsidTr="003E732A">
        <w:trPr>
          <w:trHeight w:val="276"/>
        </w:trPr>
        <w:tc>
          <w:tcPr>
            <w:tcW w:w="4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5BA2" w:rsidRPr="00A24D33" w:rsidRDefault="00175BA2" w:rsidP="003E732A">
            <w:pPr>
              <w:suppressAutoHyphens w:val="0"/>
              <w:rPr>
                <w:rFonts w:ascii="Liberation Serif" w:hAnsi="Liberation Serif"/>
                <w:lang w:eastAsia="ru-RU"/>
              </w:rPr>
            </w:pPr>
            <w:r>
              <w:rPr>
                <w:rFonts w:ascii="Liberation Serif" w:hAnsi="Liberation Serif"/>
                <w:lang w:eastAsia="ru-RU"/>
              </w:rPr>
              <w:t xml:space="preserve">          (другое)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5BA2" w:rsidRPr="00A24D33" w:rsidRDefault="00175BA2" w:rsidP="003E732A">
            <w:pPr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  <w:tc>
          <w:tcPr>
            <w:tcW w:w="30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5BA2" w:rsidRPr="00A24D33" w:rsidRDefault="00175BA2" w:rsidP="003E732A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</w:tbl>
    <w:p w:rsidR="00175BA2" w:rsidRDefault="00175BA2" w:rsidP="00545BCF">
      <w:pPr>
        <w:pStyle w:val="HTML"/>
        <w:rPr>
          <w:rFonts w:ascii="Liberation Serif" w:eastAsia="Courier New" w:hAnsi="Liberation Serif" w:cs="Times New Roman"/>
          <w:sz w:val="24"/>
          <w:szCs w:val="24"/>
          <w:lang w:eastAsia="hi-IN" w:bidi="hi-IN"/>
        </w:rPr>
      </w:pPr>
    </w:p>
    <w:p w:rsidR="00175BA2" w:rsidRDefault="00175BA2" w:rsidP="00545BCF">
      <w:pPr>
        <w:pStyle w:val="HTML"/>
        <w:rPr>
          <w:rFonts w:ascii="Liberation Serif" w:eastAsia="Courier New" w:hAnsi="Liberation Serif" w:cs="Times New Roman"/>
          <w:sz w:val="24"/>
          <w:szCs w:val="24"/>
          <w:lang w:eastAsia="hi-IN" w:bidi="hi-IN"/>
        </w:rPr>
      </w:pPr>
    </w:p>
    <w:p w:rsidR="00175BA2" w:rsidRDefault="00175BA2" w:rsidP="00545BCF">
      <w:pPr>
        <w:pStyle w:val="HTML"/>
        <w:rPr>
          <w:rFonts w:ascii="Liberation Serif" w:eastAsia="Courier New" w:hAnsi="Liberation Serif" w:cs="Times New Roman"/>
          <w:sz w:val="24"/>
          <w:szCs w:val="24"/>
          <w:lang w:eastAsia="hi-IN" w:bidi="hi-IN"/>
        </w:rPr>
      </w:pPr>
    </w:p>
    <w:p w:rsidR="00175BA2" w:rsidRDefault="00175BA2" w:rsidP="00545BCF">
      <w:pPr>
        <w:pStyle w:val="HTML"/>
        <w:rPr>
          <w:rFonts w:ascii="Liberation Serif" w:eastAsia="Courier New" w:hAnsi="Liberation Serif" w:cs="Times New Roman"/>
          <w:sz w:val="24"/>
          <w:szCs w:val="24"/>
          <w:lang w:eastAsia="hi-IN" w:bidi="hi-IN"/>
        </w:rPr>
      </w:pPr>
    </w:p>
    <w:p w:rsidR="00175BA2" w:rsidRDefault="00175BA2" w:rsidP="00545BCF">
      <w:pPr>
        <w:pStyle w:val="HTML"/>
        <w:rPr>
          <w:rFonts w:ascii="Liberation Serif" w:eastAsia="Courier New" w:hAnsi="Liberation Serif" w:cs="Times New Roman"/>
          <w:sz w:val="24"/>
          <w:szCs w:val="24"/>
          <w:lang w:eastAsia="hi-IN" w:bidi="hi-IN"/>
        </w:rPr>
      </w:pPr>
    </w:p>
    <w:p w:rsidR="00175BA2" w:rsidRDefault="00175BA2" w:rsidP="00545BCF">
      <w:pPr>
        <w:pStyle w:val="HTML"/>
        <w:rPr>
          <w:rFonts w:ascii="Liberation Serif" w:eastAsia="Courier New" w:hAnsi="Liberation Serif" w:cs="Times New Roman"/>
          <w:sz w:val="24"/>
          <w:szCs w:val="24"/>
          <w:lang w:eastAsia="hi-IN" w:bidi="hi-IN"/>
        </w:rPr>
      </w:pPr>
    </w:p>
    <w:p w:rsidR="00175BA2" w:rsidRDefault="00175BA2" w:rsidP="00545BCF">
      <w:pPr>
        <w:pStyle w:val="HTML"/>
        <w:rPr>
          <w:rFonts w:ascii="Liberation Serif" w:eastAsia="Courier New" w:hAnsi="Liberation Serif" w:cs="Times New Roman"/>
          <w:sz w:val="24"/>
          <w:szCs w:val="24"/>
          <w:lang w:eastAsia="hi-IN" w:bidi="hi-IN"/>
        </w:rPr>
      </w:pPr>
    </w:p>
    <w:p w:rsidR="00A83590" w:rsidRDefault="00A83590" w:rsidP="00545BCF">
      <w:pPr>
        <w:pStyle w:val="HTML"/>
        <w:rPr>
          <w:rFonts w:ascii="Liberation Serif" w:eastAsia="Courier New" w:hAnsi="Liberation Serif" w:cs="Times New Roman"/>
          <w:sz w:val="24"/>
          <w:szCs w:val="24"/>
          <w:lang w:eastAsia="hi-IN" w:bidi="hi-IN"/>
        </w:rPr>
      </w:pPr>
    </w:p>
    <w:p w:rsidR="00A83590" w:rsidRDefault="00A83590" w:rsidP="00545BCF">
      <w:pPr>
        <w:pStyle w:val="HTML"/>
        <w:rPr>
          <w:rFonts w:ascii="Liberation Serif" w:hAnsi="Liberation Serif"/>
          <w:sz w:val="24"/>
          <w:szCs w:val="24"/>
        </w:rPr>
      </w:pPr>
    </w:p>
    <w:p w:rsidR="00054272" w:rsidRDefault="00054272" w:rsidP="00054272">
      <w:pPr>
        <w:pStyle w:val="HTML"/>
        <w:jc w:val="right"/>
        <w:rPr>
          <w:rFonts w:ascii="Liberation Serif" w:hAnsi="Liberation Serif"/>
          <w:sz w:val="24"/>
          <w:szCs w:val="24"/>
        </w:rPr>
      </w:pPr>
    </w:p>
    <w:p w:rsidR="00D94002" w:rsidRDefault="00054272" w:rsidP="00054272">
      <w:pPr>
        <w:pStyle w:val="HTML"/>
        <w:jc w:val="right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lastRenderedPageBreak/>
        <w:t>Приложение №3</w:t>
      </w:r>
    </w:p>
    <w:p w:rsidR="00054272" w:rsidRDefault="00054272" w:rsidP="00054272">
      <w:pPr>
        <w:pStyle w:val="HTML"/>
        <w:jc w:val="right"/>
        <w:rPr>
          <w:rFonts w:ascii="Liberation Serif" w:hAnsi="Liberation Serif"/>
          <w:sz w:val="24"/>
          <w:szCs w:val="24"/>
        </w:rPr>
      </w:pPr>
    </w:p>
    <w:p w:rsidR="00054272" w:rsidRPr="00CD06BC" w:rsidRDefault="00054272" w:rsidP="00054272">
      <w:pPr>
        <w:widowControl w:val="0"/>
        <w:jc w:val="center"/>
        <w:textAlignment w:val="baseline"/>
        <w:rPr>
          <w:rFonts w:ascii="Liberation Serif" w:eastAsia="Courier New" w:hAnsi="Liberation Serif" w:cs="Courier New"/>
          <w:kern w:val="2"/>
          <w:lang w:eastAsia="hi-IN" w:bidi="hi-IN"/>
        </w:rPr>
      </w:pPr>
      <w:r w:rsidRPr="00CD06BC">
        <w:rPr>
          <w:rFonts w:ascii="Liberation Serif" w:eastAsia="Courier New" w:hAnsi="Liberation Serif" w:cs="Courier New"/>
          <w:kern w:val="2"/>
          <w:lang w:eastAsia="hi-IN" w:bidi="hi-IN"/>
        </w:rPr>
        <w:t>ПЕРЕЧЕНЬ</w:t>
      </w:r>
    </w:p>
    <w:p w:rsidR="00054272" w:rsidRPr="00CD06BC" w:rsidRDefault="00054272" w:rsidP="00054272">
      <w:pPr>
        <w:widowControl w:val="0"/>
        <w:jc w:val="center"/>
        <w:textAlignment w:val="baseline"/>
        <w:rPr>
          <w:rFonts w:ascii="Liberation Serif" w:eastAsia="Courier New" w:hAnsi="Liberation Serif" w:cs="Courier New"/>
          <w:kern w:val="2"/>
          <w:lang w:eastAsia="hi-IN" w:bidi="hi-IN"/>
        </w:rPr>
      </w:pPr>
      <w:r w:rsidRPr="00CD06BC">
        <w:rPr>
          <w:rFonts w:ascii="Liberation Serif" w:eastAsia="Courier New" w:hAnsi="Liberation Serif" w:cs="Courier New"/>
          <w:kern w:val="2"/>
          <w:lang w:eastAsia="hi-IN" w:bidi="hi-IN"/>
        </w:rPr>
        <w:t>работ и услуг по содержанию и ремонту общего имущества собственников помещений</w:t>
      </w:r>
      <w:r>
        <w:rPr>
          <w:rFonts w:ascii="Liberation Serif" w:eastAsia="Courier New" w:hAnsi="Liberation Serif" w:cs="Courier New"/>
          <w:kern w:val="2"/>
          <w:lang w:eastAsia="hi-IN" w:bidi="hi-IN"/>
        </w:rPr>
        <w:t xml:space="preserve"> многоквартирных домах, являющихся объектами конкурса по адресам</w:t>
      </w:r>
      <w:r w:rsidRPr="00CD06BC">
        <w:rPr>
          <w:rFonts w:ascii="Liberation Serif" w:eastAsia="Courier New" w:hAnsi="Liberation Serif" w:cs="Courier New"/>
          <w:kern w:val="2"/>
          <w:lang w:eastAsia="hi-IN" w:bidi="hi-IN"/>
        </w:rPr>
        <w:t>:</w:t>
      </w:r>
    </w:p>
    <w:p w:rsidR="00A83590" w:rsidRDefault="00054272" w:rsidP="00054272">
      <w:pPr>
        <w:pStyle w:val="a4"/>
        <w:numPr>
          <w:ilvl w:val="0"/>
          <w:numId w:val="1"/>
        </w:numPr>
        <w:jc w:val="center"/>
        <w:rPr>
          <w:rFonts w:ascii="Liberation Serif" w:hAnsi="Liberation Serif"/>
        </w:rPr>
      </w:pPr>
      <w:r>
        <w:rPr>
          <w:rFonts w:ascii="Liberation Serif" w:eastAsia="Courier New" w:hAnsi="Liberation Serif" w:cs="Courier New"/>
          <w:kern w:val="2"/>
          <w:lang w:eastAsia="hi-IN" w:bidi="hi-IN"/>
        </w:rPr>
        <w:t xml:space="preserve">Свердловская область, Каменский район </w:t>
      </w:r>
      <w:r>
        <w:rPr>
          <w:rFonts w:ascii="Liberation Serif" w:hAnsi="Liberation Serif"/>
        </w:rPr>
        <w:t xml:space="preserve">,  </w:t>
      </w:r>
      <w:r w:rsidRPr="00A73011">
        <w:rPr>
          <w:rFonts w:ascii="Liberation Serif" w:hAnsi="Liberation Serif"/>
        </w:rPr>
        <w:t xml:space="preserve">: </w:t>
      </w:r>
      <w:r w:rsidRPr="00A73011">
        <w:rPr>
          <w:rFonts w:ascii="Liberation Serif" w:hAnsi="Liberation Serif"/>
          <w:bCs/>
        </w:rPr>
        <w:t>Свердловская область, Каменский район,</w:t>
      </w:r>
      <w:r w:rsidR="00A83590" w:rsidRPr="00A83590">
        <w:rPr>
          <w:rFonts w:ascii="Liberation Serif" w:hAnsi="Liberation Serif"/>
        </w:rPr>
        <w:t xml:space="preserve"> </w:t>
      </w:r>
    </w:p>
    <w:p w:rsidR="00054272" w:rsidRPr="004A4C13" w:rsidRDefault="00A83590" w:rsidP="00054272">
      <w:pPr>
        <w:pStyle w:val="a4"/>
        <w:numPr>
          <w:ilvl w:val="0"/>
          <w:numId w:val="1"/>
        </w:numPr>
        <w:jc w:val="center"/>
        <w:rPr>
          <w:rFonts w:ascii="Liberation Serif" w:hAnsi="Liberation Serif"/>
        </w:rPr>
      </w:pPr>
      <w:r w:rsidRPr="00A83590">
        <w:rPr>
          <w:rFonts w:ascii="Liberation Serif" w:hAnsi="Liberation Serif"/>
        </w:rPr>
        <w:t>пгт. Мартюш, ул. Школьная, д.</w:t>
      </w:r>
      <w:r w:rsidR="00175BA2">
        <w:rPr>
          <w:rFonts w:ascii="Liberation Serif" w:hAnsi="Liberation Serif"/>
        </w:rPr>
        <w:t>3</w:t>
      </w:r>
      <w:r w:rsidRPr="00A83590">
        <w:rPr>
          <w:rFonts w:ascii="Liberation Serif" w:hAnsi="Liberation Serif"/>
        </w:rPr>
        <w:t>, д.</w:t>
      </w:r>
      <w:r w:rsidR="00175BA2">
        <w:rPr>
          <w:rFonts w:ascii="Liberation Serif" w:hAnsi="Liberation Serif"/>
        </w:rPr>
        <w:t>5</w:t>
      </w:r>
      <w:r w:rsidRPr="00A83590">
        <w:rPr>
          <w:rFonts w:ascii="Liberation Serif" w:hAnsi="Liberation Serif"/>
        </w:rPr>
        <w:t>, д.</w:t>
      </w:r>
      <w:r w:rsidR="00175BA2">
        <w:rPr>
          <w:rFonts w:ascii="Liberation Serif" w:hAnsi="Liberation Serif"/>
        </w:rPr>
        <w:t>7</w:t>
      </w:r>
    </w:p>
    <w:p w:rsidR="00054272" w:rsidRPr="00054272" w:rsidRDefault="00A83590" w:rsidP="006C25C0">
      <w:pPr>
        <w:pStyle w:val="a4"/>
        <w:widowControl w:val="0"/>
        <w:numPr>
          <w:ilvl w:val="0"/>
          <w:numId w:val="1"/>
        </w:numPr>
        <w:jc w:val="center"/>
        <w:textAlignment w:val="baseline"/>
        <w:rPr>
          <w:rFonts w:ascii="Liberation Serif" w:eastAsia="Courier New" w:hAnsi="Liberation Serif" w:cs="Courier New"/>
          <w:kern w:val="2"/>
          <w:lang w:eastAsia="hi-IN" w:bidi="hi-IN"/>
        </w:rPr>
      </w:pPr>
      <w:r>
        <w:rPr>
          <w:rFonts w:ascii="Liberation Serif" w:hAnsi="Liberation Serif"/>
          <w:bCs/>
        </w:rPr>
        <w:t xml:space="preserve"> 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696"/>
        <w:gridCol w:w="6075"/>
        <w:gridCol w:w="3082"/>
      </w:tblGrid>
      <w:tr w:rsidR="00054272" w:rsidTr="006C25C0">
        <w:tc>
          <w:tcPr>
            <w:tcW w:w="696" w:type="dxa"/>
          </w:tcPr>
          <w:p w:rsidR="00054272" w:rsidRPr="003227DD" w:rsidRDefault="00054272" w:rsidP="006C25C0">
            <w:pPr>
              <w:widowControl w:val="0"/>
              <w:jc w:val="center"/>
              <w:textAlignment w:val="baseline"/>
              <w:rPr>
                <w:rFonts w:ascii="Liberation Serif" w:eastAsia="Courier New" w:hAnsi="Liberation Serif" w:cs="Courier New"/>
                <w:b/>
                <w:kern w:val="2"/>
                <w:sz w:val="24"/>
                <w:szCs w:val="24"/>
                <w:lang w:eastAsia="hi-IN" w:bidi="hi-IN"/>
              </w:rPr>
            </w:pPr>
            <w:r w:rsidRPr="003227DD">
              <w:rPr>
                <w:rFonts w:ascii="Liberation Serif" w:eastAsia="Courier New" w:hAnsi="Liberation Serif" w:cs="Courier New"/>
                <w:b/>
                <w:kern w:val="2"/>
                <w:sz w:val="24"/>
                <w:szCs w:val="24"/>
                <w:lang w:eastAsia="hi-IN" w:bidi="hi-IN"/>
              </w:rPr>
              <w:t xml:space="preserve">№ </w:t>
            </w:r>
          </w:p>
          <w:p w:rsidR="00054272" w:rsidRPr="003227DD" w:rsidRDefault="00054272" w:rsidP="006C25C0">
            <w:pPr>
              <w:widowControl w:val="0"/>
              <w:jc w:val="center"/>
              <w:textAlignment w:val="baseline"/>
              <w:rPr>
                <w:rFonts w:ascii="Liberation Serif" w:eastAsia="Courier New" w:hAnsi="Liberation Serif" w:cs="Courier New"/>
                <w:b/>
                <w:kern w:val="2"/>
                <w:sz w:val="24"/>
                <w:szCs w:val="24"/>
                <w:lang w:eastAsia="hi-IN" w:bidi="hi-IN"/>
              </w:rPr>
            </w:pPr>
            <w:r w:rsidRPr="003227DD">
              <w:rPr>
                <w:rFonts w:ascii="Liberation Serif" w:eastAsia="Courier New" w:hAnsi="Liberation Serif" w:cs="Courier New"/>
                <w:b/>
                <w:kern w:val="2"/>
                <w:sz w:val="24"/>
                <w:szCs w:val="24"/>
                <w:lang w:eastAsia="hi-IN" w:bidi="hi-IN"/>
              </w:rPr>
              <w:t>п/п</w:t>
            </w:r>
          </w:p>
        </w:tc>
        <w:tc>
          <w:tcPr>
            <w:tcW w:w="6075" w:type="dxa"/>
          </w:tcPr>
          <w:p w:rsidR="00054272" w:rsidRPr="003227DD" w:rsidRDefault="00054272" w:rsidP="006C25C0">
            <w:pPr>
              <w:widowControl w:val="0"/>
              <w:jc w:val="center"/>
              <w:textAlignment w:val="baseline"/>
              <w:rPr>
                <w:rFonts w:ascii="Liberation Serif" w:eastAsia="Courier New" w:hAnsi="Liberation Serif" w:cs="Courier New"/>
                <w:b/>
                <w:kern w:val="2"/>
                <w:sz w:val="24"/>
                <w:szCs w:val="24"/>
                <w:lang w:eastAsia="hi-IN" w:bidi="hi-IN"/>
              </w:rPr>
            </w:pPr>
            <w:r w:rsidRPr="003227DD">
              <w:rPr>
                <w:rFonts w:ascii="Liberation Serif" w:eastAsia="Courier New" w:hAnsi="Liberation Serif" w:cs="Courier New"/>
                <w:b/>
                <w:kern w:val="2"/>
                <w:sz w:val="24"/>
                <w:szCs w:val="24"/>
                <w:lang w:eastAsia="hi-IN" w:bidi="hi-IN"/>
              </w:rPr>
              <w:t>Наименование видов работ</w:t>
            </w:r>
          </w:p>
        </w:tc>
        <w:tc>
          <w:tcPr>
            <w:tcW w:w="3082" w:type="dxa"/>
          </w:tcPr>
          <w:p w:rsidR="00054272" w:rsidRPr="003227DD" w:rsidRDefault="00054272" w:rsidP="006C25C0">
            <w:pPr>
              <w:widowControl w:val="0"/>
              <w:jc w:val="center"/>
              <w:textAlignment w:val="baseline"/>
              <w:rPr>
                <w:rFonts w:ascii="Liberation Serif" w:eastAsia="Courier New" w:hAnsi="Liberation Serif" w:cs="Courier New"/>
                <w:b/>
                <w:kern w:val="2"/>
                <w:sz w:val="24"/>
                <w:szCs w:val="24"/>
                <w:lang w:eastAsia="hi-IN" w:bidi="hi-IN"/>
              </w:rPr>
            </w:pPr>
            <w:r w:rsidRPr="003227DD">
              <w:rPr>
                <w:rFonts w:ascii="Liberation Serif" w:eastAsia="Courier New" w:hAnsi="Liberation Serif" w:cs="Courier New"/>
                <w:b/>
                <w:kern w:val="2"/>
                <w:sz w:val="24"/>
                <w:szCs w:val="24"/>
                <w:lang w:eastAsia="hi-IN" w:bidi="hi-IN"/>
              </w:rPr>
              <w:t>Размер платы</w:t>
            </w:r>
          </w:p>
        </w:tc>
      </w:tr>
      <w:tr w:rsidR="00054272" w:rsidTr="006C25C0">
        <w:tc>
          <w:tcPr>
            <w:tcW w:w="696" w:type="dxa"/>
          </w:tcPr>
          <w:p w:rsidR="00054272" w:rsidRPr="003227DD" w:rsidRDefault="00054272" w:rsidP="006C25C0">
            <w:pPr>
              <w:widowControl w:val="0"/>
              <w:jc w:val="center"/>
              <w:textAlignment w:val="baseline"/>
              <w:rPr>
                <w:rFonts w:ascii="Liberation Serif" w:eastAsia="Courier New" w:hAnsi="Liberation Serif" w:cs="Courier New"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Liberation Serif" w:eastAsia="Courier New" w:hAnsi="Liberation Serif" w:cs="Courier New"/>
                <w:kern w:val="2"/>
                <w:sz w:val="24"/>
                <w:szCs w:val="24"/>
                <w:lang w:eastAsia="hi-IN" w:bidi="hi-IN"/>
              </w:rPr>
              <w:t>1.</w:t>
            </w:r>
          </w:p>
        </w:tc>
        <w:tc>
          <w:tcPr>
            <w:tcW w:w="6075" w:type="dxa"/>
          </w:tcPr>
          <w:p w:rsidR="00054272" w:rsidRPr="003227DD" w:rsidRDefault="00054272" w:rsidP="006C25C0">
            <w:pPr>
              <w:widowControl w:val="0"/>
              <w:textAlignment w:val="baseline"/>
              <w:rPr>
                <w:rFonts w:ascii="Liberation Serif" w:eastAsia="Courier New" w:hAnsi="Liberation Serif" w:cs="Courier New"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Liberation Serif" w:eastAsia="Courier New" w:hAnsi="Liberation Serif" w:cs="Courier New"/>
                <w:kern w:val="2"/>
                <w:sz w:val="24"/>
                <w:szCs w:val="24"/>
                <w:lang w:eastAsia="hi-IN" w:bidi="hi-IN"/>
              </w:rPr>
              <w:t>Работы необходимые для надлежавшего содержания несущих конструкций (фундаментов, стен, колонн и столбов, перекрытий и покрытий, балок, ригелей, лестниц, несущих элементов крыш) и несущих конструкций (перегородок, внутренней отделки, полов) многоквартирных домов</w:t>
            </w:r>
          </w:p>
        </w:tc>
        <w:tc>
          <w:tcPr>
            <w:tcW w:w="3082" w:type="dxa"/>
          </w:tcPr>
          <w:p w:rsidR="00054272" w:rsidRPr="004C0F60" w:rsidRDefault="00054272" w:rsidP="006C25C0">
            <w:pPr>
              <w:widowControl w:val="0"/>
              <w:jc w:val="center"/>
              <w:textAlignment w:val="baseline"/>
              <w:rPr>
                <w:rFonts w:ascii="Liberation Serif" w:eastAsia="Courier New" w:hAnsi="Liberation Serif" w:cs="Courier New"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Liberation Serif" w:eastAsia="Courier New" w:hAnsi="Liberation Serif" w:cs="Courier New"/>
                <w:kern w:val="2"/>
                <w:sz w:val="24"/>
                <w:szCs w:val="24"/>
                <w:lang w:eastAsia="hi-IN" w:bidi="hi-IN"/>
              </w:rPr>
              <w:t>4,35</w:t>
            </w:r>
          </w:p>
        </w:tc>
      </w:tr>
      <w:tr w:rsidR="00054272" w:rsidTr="006C25C0">
        <w:tc>
          <w:tcPr>
            <w:tcW w:w="696" w:type="dxa"/>
          </w:tcPr>
          <w:p w:rsidR="00054272" w:rsidRPr="00E36ABD" w:rsidRDefault="00054272" w:rsidP="006C25C0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1.1</w:t>
            </w:r>
            <w:r>
              <w:rPr>
                <w:rFonts w:ascii="Liberation Serif" w:hAnsi="Liberation Serif"/>
                <w:sz w:val="24"/>
                <w:szCs w:val="24"/>
              </w:rPr>
              <w:t>.</w:t>
            </w:r>
          </w:p>
        </w:tc>
        <w:tc>
          <w:tcPr>
            <w:tcW w:w="6075" w:type="dxa"/>
          </w:tcPr>
          <w:p w:rsidR="00054272" w:rsidRPr="00E36ABD" w:rsidRDefault="00054272" w:rsidP="006C25C0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Работы,</w:t>
            </w:r>
            <w:r w:rsidRPr="00E36ABD">
              <w:rPr>
                <w:rFonts w:ascii="Liberation Serif" w:hAnsi="Liberation Serif"/>
                <w:sz w:val="24"/>
                <w:szCs w:val="24"/>
              </w:rPr>
              <w:t xml:space="preserve"> выполняемые в отношении всех видов фундаментов многоквартирных домов</w:t>
            </w:r>
          </w:p>
        </w:tc>
        <w:tc>
          <w:tcPr>
            <w:tcW w:w="3082" w:type="dxa"/>
          </w:tcPr>
          <w:p w:rsidR="00054272" w:rsidRPr="00E36ABD" w:rsidRDefault="00054272" w:rsidP="006C25C0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 w:cs="Calibri"/>
                <w:sz w:val="24"/>
                <w:szCs w:val="24"/>
              </w:rPr>
            </w:pPr>
          </w:p>
        </w:tc>
      </w:tr>
      <w:tr w:rsidR="00054272" w:rsidTr="006C25C0">
        <w:tc>
          <w:tcPr>
            <w:tcW w:w="696" w:type="dxa"/>
          </w:tcPr>
          <w:p w:rsidR="00054272" w:rsidRPr="00E36ABD" w:rsidRDefault="00054272" w:rsidP="006C25C0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1.2</w:t>
            </w:r>
            <w:r>
              <w:rPr>
                <w:rFonts w:ascii="Liberation Serif" w:hAnsi="Liberation Serif"/>
                <w:sz w:val="24"/>
                <w:szCs w:val="24"/>
              </w:rPr>
              <w:t>.</w:t>
            </w:r>
          </w:p>
        </w:tc>
        <w:tc>
          <w:tcPr>
            <w:tcW w:w="6075" w:type="dxa"/>
          </w:tcPr>
          <w:p w:rsidR="00054272" w:rsidRPr="00E36ABD" w:rsidRDefault="00054272" w:rsidP="006C25C0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Работы, выполняемые в зданиях с подвалами</w:t>
            </w:r>
          </w:p>
        </w:tc>
        <w:tc>
          <w:tcPr>
            <w:tcW w:w="3082" w:type="dxa"/>
          </w:tcPr>
          <w:p w:rsidR="00054272" w:rsidRPr="00E36ABD" w:rsidRDefault="00054272" w:rsidP="006C25C0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 w:cs="Calibri"/>
                <w:sz w:val="24"/>
                <w:szCs w:val="24"/>
              </w:rPr>
            </w:pPr>
          </w:p>
        </w:tc>
      </w:tr>
      <w:tr w:rsidR="00054272" w:rsidTr="006C25C0">
        <w:tc>
          <w:tcPr>
            <w:tcW w:w="696" w:type="dxa"/>
          </w:tcPr>
          <w:p w:rsidR="00054272" w:rsidRPr="00E36ABD" w:rsidRDefault="00054272" w:rsidP="006C25C0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1.3</w:t>
            </w:r>
            <w:r>
              <w:rPr>
                <w:rFonts w:ascii="Liberation Serif" w:hAnsi="Liberation Serif"/>
                <w:sz w:val="24"/>
                <w:szCs w:val="24"/>
              </w:rPr>
              <w:t>.</w:t>
            </w:r>
          </w:p>
        </w:tc>
        <w:tc>
          <w:tcPr>
            <w:tcW w:w="6075" w:type="dxa"/>
          </w:tcPr>
          <w:p w:rsidR="00054272" w:rsidRPr="00E36ABD" w:rsidRDefault="00054272" w:rsidP="006C25C0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Работы, выполняемые для надлежащего содержания стен многоквартирных домов</w:t>
            </w:r>
          </w:p>
        </w:tc>
        <w:tc>
          <w:tcPr>
            <w:tcW w:w="3082" w:type="dxa"/>
          </w:tcPr>
          <w:p w:rsidR="00054272" w:rsidRPr="00E36ABD" w:rsidRDefault="00054272" w:rsidP="006C25C0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 w:cs="Calibri"/>
                <w:sz w:val="24"/>
                <w:szCs w:val="24"/>
              </w:rPr>
            </w:pPr>
          </w:p>
        </w:tc>
      </w:tr>
      <w:tr w:rsidR="00054272" w:rsidTr="006C25C0">
        <w:tc>
          <w:tcPr>
            <w:tcW w:w="696" w:type="dxa"/>
          </w:tcPr>
          <w:p w:rsidR="00054272" w:rsidRPr="00E36ABD" w:rsidRDefault="00054272" w:rsidP="006C25C0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1.4</w:t>
            </w:r>
            <w:r>
              <w:rPr>
                <w:rFonts w:ascii="Liberation Serif" w:hAnsi="Liberation Serif"/>
                <w:sz w:val="24"/>
                <w:szCs w:val="24"/>
              </w:rPr>
              <w:t>.</w:t>
            </w:r>
          </w:p>
        </w:tc>
        <w:tc>
          <w:tcPr>
            <w:tcW w:w="6075" w:type="dxa"/>
          </w:tcPr>
          <w:p w:rsidR="00054272" w:rsidRPr="00E36ABD" w:rsidRDefault="00054272" w:rsidP="006C25C0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Работы</w:t>
            </w:r>
            <w:r>
              <w:rPr>
                <w:rFonts w:ascii="Liberation Serif" w:hAnsi="Liberation Serif"/>
                <w:sz w:val="24"/>
                <w:szCs w:val="24"/>
              </w:rPr>
              <w:t>,</w:t>
            </w:r>
            <w:r w:rsidRPr="00E36ABD">
              <w:rPr>
                <w:rFonts w:ascii="Liberation Serif" w:hAnsi="Liberation Serif"/>
                <w:sz w:val="24"/>
                <w:szCs w:val="24"/>
              </w:rPr>
              <w:t xml:space="preserve"> выполняемые в целях надлежащего содержания перекрытий и покрытий многоквартирных домов</w:t>
            </w:r>
          </w:p>
        </w:tc>
        <w:tc>
          <w:tcPr>
            <w:tcW w:w="3082" w:type="dxa"/>
          </w:tcPr>
          <w:p w:rsidR="00054272" w:rsidRPr="00E36ABD" w:rsidRDefault="00054272" w:rsidP="006C25C0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 w:cs="Calibri"/>
                <w:sz w:val="24"/>
                <w:szCs w:val="24"/>
              </w:rPr>
            </w:pPr>
          </w:p>
        </w:tc>
      </w:tr>
      <w:tr w:rsidR="00054272" w:rsidTr="006C25C0">
        <w:tc>
          <w:tcPr>
            <w:tcW w:w="696" w:type="dxa"/>
          </w:tcPr>
          <w:p w:rsidR="00054272" w:rsidRPr="00E36ABD" w:rsidRDefault="00054272" w:rsidP="006C25C0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1.5</w:t>
            </w:r>
            <w:r>
              <w:rPr>
                <w:rFonts w:ascii="Liberation Serif" w:hAnsi="Liberation Serif"/>
                <w:sz w:val="24"/>
                <w:szCs w:val="24"/>
              </w:rPr>
              <w:t>.</w:t>
            </w:r>
          </w:p>
        </w:tc>
        <w:tc>
          <w:tcPr>
            <w:tcW w:w="6075" w:type="dxa"/>
          </w:tcPr>
          <w:p w:rsidR="00054272" w:rsidRPr="00E36ABD" w:rsidRDefault="00054272" w:rsidP="006C25C0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Работы, выполняемые в целях надлежащего содержания колонн и столбов многоквартирных домов</w:t>
            </w:r>
          </w:p>
        </w:tc>
        <w:tc>
          <w:tcPr>
            <w:tcW w:w="3082" w:type="dxa"/>
          </w:tcPr>
          <w:p w:rsidR="00054272" w:rsidRPr="00E36ABD" w:rsidRDefault="00054272" w:rsidP="006C25C0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 w:cs="Calibri"/>
                <w:sz w:val="24"/>
                <w:szCs w:val="24"/>
              </w:rPr>
            </w:pPr>
          </w:p>
        </w:tc>
      </w:tr>
      <w:tr w:rsidR="00054272" w:rsidTr="006C25C0">
        <w:tc>
          <w:tcPr>
            <w:tcW w:w="696" w:type="dxa"/>
          </w:tcPr>
          <w:p w:rsidR="00054272" w:rsidRPr="00E36ABD" w:rsidRDefault="00054272" w:rsidP="006C25C0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1.6</w:t>
            </w:r>
            <w:r>
              <w:rPr>
                <w:rFonts w:ascii="Liberation Serif" w:hAnsi="Liberation Serif"/>
                <w:sz w:val="24"/>
                <w:szCs w:val="24"/>
              </w:rPr>
              <w:t>.</w:t>
            </w:r>
          </w:p>
        </w:tc>
        <w:tc>
          <w:tcPr>
            <w:tcW w:w="6075" w:type="dxa"/>
          </w:tcPr>
          <w:p w:rsidR="00054272" w:rsidRPr="00E36ABD" w:rsidRDefault="00054272" w:rsidP="006C25C0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Работы, выполняемые в целях надлежащего содержания балок (ригелей) перекрытий и покрытий многоквартирных домов</w:t>
            </w:r>
          </w:p>
        </w:tc>
        <w:tc>
          <w:tcPr>
            <w:tcW w:w="3082" w:type="dxa"/>
          </w:tcPr>
          <w:p w:rsidR="00054272" w:rsidRPr="00E36ABD" w:rsidRDefault="00054272" w:rsidP="006C25C0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 w:cs="Calibri"/>
                <w:sz w:val="24"/>
                <w:szCs w:val="24"/>
              </w:rPr>
            </w:pPr>
          </w:p>
        </w:tc>
      </w:tr>
      <w:tr w:rsidR="00054272" w:rsidTr="006C25C0">
        <w:tc>
          <w:tcPr>
            <w:tcW w:w="696" w:type="dxa"/>
          </w:tcPr>
          <w:p w:rsidR="00054272" w:rsidRPr="00E36ABD" w:rsidRDefault="00054272" w:rsidP="006C25C0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1.7</w:t>
            </w:r>
            <w:r>
              <w:rPr>
                <w:rFonts w:ascii="Liberation Serif" w:hAnsi="Liberation Serif"/>
                <w:sz w:val="24"/>
                <w:szCs w:val="24"/>
              </w:rPr>
              <w:t>.</w:t>
            </w:r>
          </w:p>
        </w:tc>
        <w:tc>
          <w:tcPr>
            <w:tcW w:w="6075" w:type="dxa"/>
          </w:tcPr>
          <w:p w:rsidR="00054272" w:rsidRPr="00E36ABD" w:rsidRDefault="00054272" w:rsidP="006C25C0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Работы, выполняемые в целях надлежащего содержания крыш многоквартирных домов</w:t>
            </w:r>
          </w:p>
        </w:tc>
        <w:tc>
          <w:tcPr>
            <w:tcW w:w="3082" w:type="dxa"/>
          </w:tcPr>
          <w:p w:rsidR="00054272" w:rsidRPr="00E36ABD" w:rsidRDefault="00054272" w:rsidP="006C25C0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 w:cs="Calibri"/>
                <w:sz w:val="24"/>
                <w:szCs w:val="24"/>
              </w:rPr>
            </w:pPr>
          </w:p>
        </w:tc>
      </w:tr>
      <w:tr w:rsidR="00054272" w:rsidTr="006C25C0">
        <w:tc>
          <w:tcPr>
            <w:tcW w:w="696" w:type="dxa"/>
          </w:tcPr>
          <w:p w:rsidR="00054272" w:rsidRPr="00E36ABD" w:rsidRDefault="00054272" w:rsidP="006C25C0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1.8</w:t>
            </w:r>
            <w:r>
              <w:rPr>
                <w:rFonts w:ascii="Liberation Serif" w:hAnsi="Liberation Serif"/>
                <w:sz w:val="24"/>
                <w:szCs w:val="24"/>
              </w:rPr>
              <w:t>.</w:t>
            </w:r>
          </w:p>
        </w:tc>
        <w:tc>
          <w:tcPr>
            <w:tcW w:w="6075" w:type="dxa"/>
          </w:tcPr>
          <w:p w:rsidR="00054272" w:rsidRPr="00E36ABD" w:rsidRDefault="00054272" w:rsidP="006C25C0">
            <w:pPr>
              <w:autoSpaceDE w:val="0"/>
              <w:autoSpaceDN w:val="0"/>
              <w:adjustRightInd w:val="0"/>
              <w:rPr>
                <w:rFonts w:ascii="Liberation Serif" w:hAnsi="Liberation Serif" w:cs="Calibri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Работы, выполняемые в целях надлежащего содержания лестниц многоквартирных домов</w:t>
            </w:r>
          </w:p>
        </w:tc>
        <w:tc>
          <w:tcPr>
            <w:tcW w:w="3082" w:type="dxa"/>
          </w:tcPr>
          <w:p w:rsidR="00054272" w:rsidRPr="00E36ABD" w:rsidRDefault="00054272" w:rsidP="006C25C0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 w:cs="Calibri"/>
                <w:sz w:val="24"/>
                <w:szCs w:val="24"/>
              </w:rPr>
            </w:pPr>
          </w:p>
        </w:tc>
      </w:tr>
      <w:tr w:rsidR="00054272" w:rsidTr="006C25C0">
        <w:tc>
          <w:tcPr>
            <w:tcW w:w="696" w:type="dxa"/>
          </w:tcPr>
          <w:p w:rsidR="00054272" w:rsidRPr="00E36ABD" w:rsidRDefault="00054272" w:rsidP="006C25C0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1.9</w:t>
            </w:r>
            <w:r>
              <w:rPr>
                <w:rFonts w:ascii="Liberation Serif" w:hAnsi="Liberation Serif"/>
                <w:sz w:val="24"/>
                <w:szCs w:val="24"/>
              </w:rPr>
              <w:t>.</w:t>
            </w:r>
          </w:p>
        </w:tc>
        <w:tc>
          <w:tcPr>
            <w:tcW w:w="6075" w:type="dxa"/>
          </w:tcPr>
          <w:p w:rsidR="00054272" w:rsidRPr="00E36ABD" w:rsidRDefault="00054272" w:rsidP="006C25C0">
            <w:pPr>
              <w:autoSpaceDE w:val="0"/>
              <w:autoSpaceDN w:val="0"/>
              <w:adjustRightInd w:val="0"/>
              <w:rPr>
                <w:rFonts w:ascii="Liberation Serif" w:hAnsi="Liberation Serif" w:cs="Calibri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Работы, выполняемые в целях надлежащего содержания фасадов многоквартирных домов</w:t>
            </w:r>
          </w:p>
        </w:tc>
        <w:tc>
          <w:tcPr>
            <w:tcW w:w="3082" w:type="dxa"/>
          </w:tcPr>
          <w:p w:rsidR="00054272" w:rsidRPr="00E36ABD" w:rsidRDefault="00054272" w:rsidP="006C25C0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 w:cs="Calibri"/>
                <w:sz w:val="24"/>
                <w:szCs w:val="24"/>
              </w:rPr>
            </w:pPr>
          </w:p>
        </w:tc>
      </w:tr>
      <w:tr w:rsidR="00054272" w:rsidTr="006C25C0">
        <w:tc>
          <w:tcPr>
            <w:tcW w:w="696" w:type="dxa"/>
          </w:tcPr>
          <w:p w:rsidR="00054272" w:rsidRPr="00E36ABD" w:rsidRDefault="00054272" w:rsidP="006C25C0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 w:cs="Calibri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1.10</w:t>
            </w:r>
            <w:r>
              <w:rPr>
                <w:rFonts w:ascii="Liberation Serif" w:hAnsi="Liberation Serif"/>
                <w:sz w:val="24"/>
                <w:szCs w:val="24"/>
              </w:rPr>
              <w:t>.</w:t>
            </w:r>
          </w:p>
        </w:tc>
        <w:tc>
          <w:tcPr>
            <w:tcW w:w="6075" w:type="dxa"/>
          </w:tcPr>
          <w:p w:rsidR="00054272" w:rsidRPr="00E36ABD" w:rsidRDefault="00054272" w:rsidP="006C25C0">
            <w:pPr>
              <w:autoSpaceDE w:val="0"/>
              <w:autoSpaceDN w:val="0"/>
              <w:adjustRightInd w:val="0"/>
              <w:rPr>
                <w:rFonts w:ascii="Liberation Serif" w:hAnsi="Liberation Serif" w:cs="Calibri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Работы, выполняемые в целях надлежащего содержания перегородок многоквартирных домов</w:t>
            </w:r>
          </w:p>
        </w:tc>
        <w:tc>
          <w:tcPr>
            <w:tcW w:w="3082" w:type="dxa"/>
          </w:tcPr>
          <w:p w:rsidR="00054272" w:rsidRPr="00E36ABD" w:rsidRDefault="00054272" w:rsidP="006C25C0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 w:cs="Calibri"/>
                <w:sz w:val="24"/>
                <w:szCs w:val="24"/>
              </w:rPr>
            </w:pPr>
          </w:p>
        </w:tc>
      </w:tr>
      <w:tr w:rsidR="00054272" w:rsidTr="006C25C0">
        <w:tc>
          <w:tcPr>
            <w:tcW w:w="696" w:type="dxa"/>
          </w:tcPr>
          <w:p w:rsidR="00054272" w:rsidRPr="00E36ABD" w:rsidRDefault="00054272" w:rsidP="006C25C0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1.11</w:t>
            </w:r>
            <w:r>
              <w:rPr>
                <w:rFonts w:ascii="Liberation Serif" w:hAnsi="Liberation Serif"/>
                <w:sz w:val="24"/>
                <w:szCs w:val="24"/>
              </w:rPr>
              <w:t>.</w:t>
            </w:r>
          </w:p>
        </w:tc>
        <w:tc>
          <w:tcPr>
            <w:tcW w:w="6075" w:type="dxa"/>
          </w:tcPr>
          <w:p w:rsidR="00054272" w:rsidRPr="00E36ABD" w:rsidRDefault="00054272" w:rsidP="006C25C0">
            <w:pPr>
              <w:autoSpaceDE w:val="0"/>
              <w:autoSpaceDN w:val="0"/>
              <w:adjustRightInd w:val="0"/>
              <w:rPr>
                <w:rFonts w:ascii="Liberation Serif" w:hAnsi="Liberation Serif" w:cs="Calibri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Работы, выполняемые в целях надлежащего содержания внутренней отделки многоквартирных домов – проверка состояния внутренней отделки</w:t>
            </w:r>
          </w:p>
        </w:tc>
        <w:tc>
          <w:tcPr>
            <w:tcW w:w="3082" w:type="dxa"/>
          </w:tcPr>
          <w:p w:rsidR="00054272" w:rsidRPr="00E36ABD" w:rsidRDefault="00054272" w:rsidP="006C25C0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 w:cs="Calibri"/>
                <w:sz w:val="24"/>
                <w:szCs w:val="24"/>
              </w:rPr>
            </w:pPr>
          </w:p>
        </w:tc>
      </w:tr>
      <w:tr w:rsidR="00054272" w:rsidTr="006C25C0">
        <w:tc>
          <w:tcPr>
            <w:tcW w:w="696" w:type="dxa"/>
          </w:tcPr>
          <w:p w:rsidR="00054272" w:rsidRPr="00E36ABD" w:rsidRDefault="00054272" w:rsidP="006C25C0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1.12</w:t>
            </w:r>
            <w:r>
              <w:rPr>
                <w:rFonts w:ascii="Liberation Serif" w:hAnsi="Liberation Serif"/>
                <w:sz w:val="24"/>
                <w:szCs w:val="24"/>
              </w:rPr>
              <w:t>.</w:t>
            </w:r>
          </w:p>
        </w:tc>
        <w:tc>
          <w:tcPr>
            <w:tcW w:w="6075" w:type="dxa"/>
          </w:tcPr>
          <w:p w:rsidR="00054272" w:rsidRPr="00E36ABD" w:rsidRDefault="00054272" w:rsidP="006C25C0">
            <w:pPr>
              <w:autoSpaceDE w:val="0"/>
              <w:autoSpaceDN w:val="0"/>
              <w:adjustRightInd w:val="0"/>
              <w:rPr>
                <w:rFonts w:ascii="Liberation Serif" w:hAnsi="Liberation Serif" w:cs="Calibri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Работы, выполняемые в целях надлежащего содержания полов помещений, относящихся  многоквартирных домов</w:t>
            </w:r>
          </w:p>
        </w:tc>
        <w:tc>
          <w:tcPr>
            <w:tcW w:w="3082" w:type="dxa"/>
          </w:tcPr>
          <w:p w:rsidR="00054272" w:rsidRPr="00E36ABD" w:rsidRDefault="00054272" w:rsidP="006C25C0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 w:cs="Calibri"/>
                <w:sz w:val="24"/>
                <w:szCs w:val="24"/>
              </w:rPr>
            </w:pPr>
          </w:p>
        </w:tc>
      </w:tr>
      <w:tr w:rsidR="00054272" w:rsidTr="006C25C0">
        <w:tc>
          <w:tcPr>
            <w:tcW w:w="696" w:type="dxa"/>
          </w:tcPr>
          <w:p w:rsidR="00054272" w:rsidRPr="00E36ABD" w:rsidRDefault="00054272" w:rsidP="006C25C0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1.13.</w:t>
            </w:r>
          </w:p>
        </w:tc>
        <w:tc>
          <w:tcPr>
            <w:tcW w:w="6075" w:type="dxa"/>
          </w:tcPr>
          <w:p w:rsidR="00054272" w:rsidRPr="00D14EAD" w:rsidRDefault="00054272" w:rsidP="006C25C0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D14EAD">
              <w:rPr>
                <w:rFonts w:ascii="Liberation Serif" w:hAnsi="Liberation Serif"/>
                <w:sz w:val="24"/>
                <w:szCs w:val="24"/>
              </w:rPr>
              <w:t>Работы, выполняемые в целях надлежащего содержания оконных и дверных заполнений помещений, относящихся к общему имуществу в многоквартирном доме</w:t>
            </w:r>
          </w:p>
        </w:tc>
        <w:tc>
          <w:tcPr>
            <w:tcW w:w="3082" w:type="dxa"/>
          </w:tcPr>
          <w:p w:rsidR="00054272" w:rsidRPr="00E36ABD" w:rsidRDefault="00054272" w:rsidP="006C25C0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 w:cs="Calibri"/>
              </w:rPr>
            </w:pPr>
          </w:p>
        </w:tc>
      </w:tr>
      <w:tr w:rsidR="00054272" w:rsidTr="006C25C0">
        <w:tc>
          <w:tcPr>
            <w:tcW w:w="696" w:type="dxa"/>
          </w:tcPr>
          <w:p w:rsidR="00054272" w:rsidRPr="00E36ABD" w:rsidRDefault="00054272" w:rsidP="006C25C0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2</w:t>
            </w:r>
            <w:r>
              <w:rPr>
                <w:rFonts w:ascii="Liberation Serif" w:hAnsi="Liberation Serif"/>
                <w:sz w:val="24"/>
                <w:szCs w:val="24"/>
              </w:rPr>
              <w:t>.</w:t>
            </w:r>
          </w:p>
        </w:tc>
        <w:tc>
          <w:tcPr>
            <w:tcW w:w="6075" w:type="dxa"/>
          </w:tcPr>
          <w:p w:rsidR="00054272" w:rsidRPr="00E36ABD" w:rsidRDefault="00054272" w:rsidP="006C25C0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Работы необходимые для надлежащего содержания оборудования и систем инженерно-технического обеспечения входящих в состав общего имущества в многоквартирном доме</w:t>
            </w:r>
          </w:p>
        </w:tc>
        <w:tc>
          <w:tcPr>
            <w:tcW w:w="3082" w:type="dxa"/>
          </w:tcPr>
          <w:p w:rsidR="00054272" w:rsidRPr="004C0F60" w:rsidRDefault="00054272" w:rsidP="006C25C0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4,74</w:t>
            </w:r>
          </w:p>
        </w:tc>
      </w:tr>
      <w:tr w:rsidR="00054272" w:rsidTr="006C25C0">
        <w:tc>
          <w:tcPr>
            <w:tcW w:w="696" w:type="dxa"/>
          </w:tcPr>
          <w:p w:rsidR="00054272" w:rsidRPr="00E36ABD" w:rsidRDefault="00054272" w:rsidP="006C25C0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2.1</w:t>
            </w:r>
            <w:r>
              <w:rPr>
                <w:rFonts w:ascii="Liberation Serif" w:hAnsi="Liberation Serif"/>
                <w:sz w:val="24"/>
                <w:szCs w:val="24"/>
              </w:rPr>
              <w:t>.</w:t>
            </w:r>
          </w:p>
        </w:tc>
        <w:tc>
          <w:tcPr>
            <w:tcW w:w="6075" w:type="dxa"/>
          </w:tcPr>
          <w:p w:rsidR="00054272" w:rsidRPr="00E36ABD" w:rsidRDefault="00054272" w:rsidP="006C25C0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Общие работы, выполняемые для надлежащего содержания с</w:t>
            </w:r>
            <w:r>
              <w:rPr>
                <w:rFonts w:ascii="Liberation Serif" w:hAnsi="Liberation Serif"/>
                <w:sz w:val="24"/>
                <w:szCs w:val="24"/>
              </w:rPr>
              <w:t>истем теплоснабжения (отопление, г</w:t>
            </w:r>
            <w:r w:rsidRPr="00E36ABD">
              <w:rPr>
                <w:rFonts w:ascii="Liberation Serif" w:hAnsi="Liberation Serif"/>
                <w:sz w:val="24"/>
                <w:szCs w:val="24"/>
              </w:rPr>
              <w:t>орячее водоснабжение), водоснабжение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 (</w:t>
            </w:r>
            <w:r w:rsidRPr="00E36ABD">
              <w:rPr>
                <w:rFonts w:ascii="Liberation Serif" w:hAnsi="Liberation Serif"/>
                <w:sz w:val="24"/>
                <w:szCs w:val="24"/>
              </w:rPr>
              <w:t xml:space="preserve">холодного и горячего), водоотведения, печей, каминов и очагов в </w:t>
            </w:r>
            <w:r w:rsidRPr="00E36ABD">
              <w:rPr>
                <w:rFonts w:ascii="Liberation Serif" w:hAnsi="Liberation Serif"/>
                <w:sz w:val="24"/>
                <w:szCs w:val="24"/>
              </w:rPr>
              <w:lastRenderedPageBreak/>
              <w:t>многоквартирных домах</w:t>
            </w:r>
          </w:p>
        </w:tc>
        <w:tc>
          <w:tcPr>
            <w:tcW w:w="3082" w:type="dxa"/>
          </w:tcPr>
          <w:p w:rsidR="00054272" w:rsidRPr="00E36ABD" w:rsidRDefault="00054272" w:rsidP="006C25C0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lastRenderedPageBreak/>
              <w:t>2,99</w:t>
            </w:r>
          </w:p>
        </w:tc>
      </w:tr>
      <w:tr w:rsidR="00054272" w:rsidTr="006C25C0">
        <w:tc>
          <w:tcPr>
            <w:tcW w:w="696" w:type="dxa"/>
          </w:tcPr>
          <w:p w:rsidR="00054272" w:rsidRPr="00E36ABD" w:rsidRDefault="00054272" w:rsidP="006C25C0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lastRenderedPageBreak/>
              <w:t>2.2</w:t>
            </w:r>
            <w:r>
              <w:rPr>
                <w:rFonts w:ascii="Liberation Serif" w:hAnsi="Liberation Serif"/>
                <w:sz w:val="24"/>
                <w:szCs w:val="24"/>
              </w:rPr>
              <w:t>.</w:t>
            </w:r>
          </w:p>
        </w:tc>
        <w:tc>
          <w:tcPr>
            <w:tcW w:w="6075" w:type="dxa"/>
          </w:tcPr>
          <w:p w:rsidR="00054272" w:rsidRPr="00E36ABD" w:rsidRDefault="00054272" w:rsidP="006C25C0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Работы, выполняемые в целях надлежащего содержания электрооборудования в многоквартирных домах</w:t>
            </w:r>
          </w:p>
        </w:tc>
        <w:tc>
          <w:tcPr>
            <w:tcW w:w="3082" w:type="dxa"/>
          </w:tcPr>
          <w:p w:rsidR="00054272" w:rsidRPr="00E36ABD" w:rsidRDefault="00054272" w:rsidP="006C25C0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0,69</w:t>
            </w:r>
          </w:p>
        </w:tc>
      </w:tr>
      <w:tr w:rsidR="00054272" w:rsidTr="006C25C0">
        <w:tc>
          <w:tcPr>
            <w:tcW w:w="696" w:type="dxa"/>
          </w:tcPr>
          <w:p w:rsidR="00054272" w:rsidRPr="00E36ABD" w:rsidRDefault="00054272" w:rsidP="006C25C0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2.3</w:t>
            </w:r>
            <w:r>
              <w:rPr>
                <w:rFonts w:ascii="Liberation Serif" w:hAnsi="Liberation Serif"/>
                <w:sz w:val="24"/>
                <w:szCs w:val="24"/>
              </w:rPr>
              <w:t>.</w:t>
            </w:r>
          </w:p>
        </w:tc>
        <w:tc>
          <w:tcPr>
            <w:tcW w:w="6075" w:type="dxa"/>
          </w:tcPr>
          <w:p w:rsidR="00054272" w:rsidRPr="00E36ABD" w:rsidRDefault="00054272" w:rsidP="006C25C0">
            <w:pPr>
              <w:autoSpaceDE w:val="0"/>
              <w:autoSpaceDN w:val="0"/>
              <w:adjustRightInd w:val="0"/>
              <w:rPr>
                <w:rFonts w:ascii="Liberation Serif" w:hAnsi="Liberation Serif" w:cs="Calibri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Работы, выполняемые в целях надлежащего содержания систем внутридомового газового оборудования  в многоквартирных домах</w:t>
            </w:r>
          </w:p>
        </w:tc>
        <w:tc>
          <w:tcPr>
            <w:tcW w:w="3082" w:type="dxa"/>
          </w:tcPr>
          <w:p w:rsidR="00054272" w:rsidRPr="00E36ABD" w:rsidRDefault="00054272" w:rsidP="006C25C0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0,67</w:t>
            </w:r>
          </w:p>
        </w:tc>
      </w:tr>
      <w:tr w:rsidR="00054272" w:rsidTr="006C25C0">
        <w:tc>
          <w:tcPr>
            <w:tcW w:w="696" w:type="dxa"/>
          </w:tcPr>
          <w:p w:rsidR="00054272" w:rsidRPr="00E36ABD" w:rsidRDefault="00054272" w:rsidP="006C25C0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2.4</w:t>
            </w:r>
          </w:p>
        </w:tc>
        <w:tc>
          <w:tcPr>
            <w:tcW w:w="6075" w:type="dxa"/>
          </w:tcPr>
          <w:p w:rsidR="00054272" w:rsidRPr="00174EA5" w:rsidRDefault="00054272" w:rsidP="006C25C0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174EA5">
              <w:rPr>
                <w:rFonts w:ascii="Liberation Serif" w:hAnsi="Liberation Serif"/>
                <w:sz w:val="24"/>
                <w:szCs w:val="24"/>
              </w:rPr>
              <w:t>Работы, выполняемые по техническому диагностированию ВДГО (в домах, срок эксплуатации которых 30 и более лет</w:t>
            </w:r>
          </w:p>
        </w:tc>
        <w:tc>
          <w:tcPr>
            <w:tcW w:w="3082" w:type="dxa"/>
          </w:tcPr>
          <w:p w:rsidR="00054272" w:rsidRDefault="00054272" w:rsidP="006C25C0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0,22</w:t>
            </w:r>
          </w:p>
        </w:tc>
      </w:tr>
      <w:tr w:rsidR="00054272" w:rsidTr="006C25C0">
        <w:tc>
          <w:tcPr>
            <w:tcW w:w="696" w:type="dxa"/>
          </w:tcPr>
          <w:p w:rsidR="00054272" w:rsidRPr="00E36ABD" w:rsidRDefault="00054272" w:rsidP="006C25C0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2.</w:t>
            </w:r>
            <w:r>
              <w:rPr>
                <w:rFonts w:ascii="Liberation Serif" w:hAnsi="Liberation Serif"/>
                <w:sz w:val="24"/>
                <w:szCs w:val="24"/>
              </w:rPr>
              <w:t>5.</w:t>
            </w:r>
          </w:p>
        </w:tc>
        <w:tc>
          <w:tcPr>
            <w:tcW w:w="6075" w:type="dxa"/>
          </w:tcPr>
          <w:p w:rsidR="00054272" w:rsidRPr="00E36ABD" w:rsidRDefault="00054272" w:rsidP="006C25C0">
            <w:pPr>
              <w:autoSpaceDE w:val="0"/>
              <w:autoSpaceDN w:val="0"/>
              <w:adjustRightInd w:val="0"/>
              <w:rPr>
                <w:rFonts w:ascii="Liberation Serif" w:hAnsi="Liberation Serif" w:cs="Calibri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Работы, выполняемые в целях надлежащего содержания систем вентиляции и дымоудаления в многоквартирных домах</w:t>
            </w:r>
          </w:p>
        </w:tc>
        <w:tc>
          <w:tcPr>
            <w:tcW w:w="3082" w:type="dxa"/>
          </w:tcPr>
          <w:p w:rsidR="00054272" w:rsidRPr="00E36ABD" w:rsidRDefault="00054272" w:rsidP="006C25C0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0,17</w:t>
            </w:r>
          </w:p>
        </w:tc>
      </w:tr>
      <w:tr w:rsidR="00054272" w:rsidTr="006C25C0">
        <w:tc>
          <w:tcPr>
            <w:tcW w:w="696" w:type="dxa"/>
          </w:tcPr>
          <w:p w:rsidR="00054272" w:rsidRPr="00E36ABD" w:rsidRDefault="00054272" w:rsidP="006C25C0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3</w:t>
            </w:r>
            <w:r>
              <w:rPr>
                <w:rFonts w:ascii="Liberation Serif" w:hAnsi="Liberation Serif"/>
                <w:sz w:val="24"/>
                <w:szCs w:val="24"/>
              </w:rPr>
              <w:t>.</w:t>
            </w:r>
          </w:p>
        </w:tc>
        <w:tc>
          <w:tcPr>
            <w:tcW w:w="6075" w:type="dxa"/>
          </w:tcPr>
          <w:p w:rsidR="00054272" w:rsidRPr="00E36ABD" w:rsidRDefault="00054272" w:rsidP="006C25C0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Работы и услуги по содержанию иного общего имущества в многоквартирном доме</w:t>
            </w:r>
          </w:p>
        </w:tc>
        <w:tc>
          <w:tcPr>
            <w:tcW w:w="3082" w:type="dxa"/>
          </w:tcPr>
          <w:p w:rsidR="00054272" w:rsidRPr="004C0F60" w:rsidRDefault="00054272" w:rsidP="006C25C0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4,65</w:t>
            </w:r>
          </w:p>
        </w:tc>
      </w:tr>
      <w:tr w:rsidR="00054272" w:rsidTr="006C25C0">
        <w:tc>
          <w:tcPr>
            <w:tcW w:w="696" w:type="dxa"/>
          </w:tcPr>
          <w:p w:rsidR="00054272" w:rsidRPr="00E36ABD" w:rsidRDefault="00054272" w:rsidP="006C25C0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3.1</w:t>
            </w:r>
            <w:r>
              <w:rPr>
                <w:rFonts w:ascii="Liberation Serif" w:hAnsi="Liberation Serif"/>
                <w:sz w:val="24"/>
                <w:szCs w:val="24"/>
              </w:rPr>
              <w:t>.</w:t>
            </w:r>
          </w:p>
        </w:tc>
        <w:tc>
          <w:tcPr>
            <w:tcW w:w="6075" w:type="dxa"/>
          </w:tcPr>
          <w:p w:rsidR="00054272" w:rsidRPr="00E36ABD" w:rsidRDefault="00054272" w:rsidP="006C25C0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Дератизация</w:t>
            </w:r>
            <w:r w:rsidRPr="00E36ABD">
              <w:rPr>
                <w:rFonts w:ascii="Liberation Serif" w:hAnsi="Liberation Serif"/>
                <w:sz w:val="24"/>
                <w:szCs w:val="24"/>
              </w:rPr>
              <w:t>,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 дезинс</w:t>
            </w:r>
            <w:r w:rsidRPr="00E36ABD">
              <w:rPr>
                <w:rFonts w:ascii="Liberation Serif" w:hAnsi="Liberation Serif"/>
                <w:sz w:val="24"/>
                <w:szCs w:val="24"/>
              </w:rPr>
              <w:t>екция</w:t>
            </w:r>
          </w:p>
        </w:tc>
        <w:tc>
          <w:tcPr>
            <w:tcW w:w="3082" w:type="dxa"/>
          </w:tcPr>
          <w:p w:rsidR="00054272" w:rsidRPr="00E36ABD" w:rsidRDefault="00054272" w:rsidP="006C25C0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0,19</w:t>
            </w:r>
          </w:p>
        </w:tc>
      </w:tr>
      <w:tr w:rsidR="00054272" w:rsidTr="006C25C0">
        <w:tc>
          <w:tcPr>
            <w:tcW w:w="696" w:type="dxa"/>
          </w:tcPr>
          <w:p w:rsidR="00054272" w:rsidRPr="00E36ABD" w:rsidRDefault="00054272" w:rsidP="006C25C0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3.2</w:t>
            </w:r>
            <w:r>
              <w:rPr>
                <w:rFonts w:ascii="Liberation Serif" w:hAnsi="Liberation Serif"/>
                <w:sz w:val="24"/>
                <w:szCs w:val="24"/>
              </w:rPr>
              <w:t>.</w:t>
            </w:r>
          </w:p>
        </w:tc>
        <w:tc>
          <w:tcPr>
            <w:tcW w:w="6075" w:type="dxa"/>
          </w:tcPr>
          <w:p w:rsidR="00054272" w:rsidRPr="00E36ABD" w:rsidRDefault="00054272" w:rsidP="006C25C0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Работы по содержанию придомовой территории в теплый и холодный период года</w:t>
            </w:r>
          </w:p>
        </w:tc>
        <w:tc>
          <w:tcPr>
            <w:tcW w:w="3082" w:type="dxa"/>
          </w:tcPr>
          <w:p w:rsidR="00054272" w:rsidRPr="00E36ABD" w:rsidRDefault="00054272" w:rsidP="006C25C0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2,46</w:t>
            </w:r>
          </w:p>
        </w:tc>
      </w:tr>
      <w:tr w:rsidR="00054272" w:rsidTr="006C25C0">
        <w:tc>
          <w:tcPr>
            <w:tcW w:w="696" w:type="dxa"/>
          </w:tcPr>
          <w:p w:rsidR="00054272" w:rsidRPr="00E36ABD" w:rsidRDefault="00054272" w:rsidP="006C25C0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3.3</w:t>
            </w:r>
          </w:p>
        </w:tc>
        <w:tc>
          <w:tcPr>
            <w:tcW w:w="6075" w:type="dxa"/>
          </w:tcPr>
          <w:p w:rsidR="00054272" w:rsidRPr="00DD41E9" w:rsidRDefault="00054272" w:rsidP="006C25C0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DD41E9">
              <w:rPr>
                <w:rFonts w:ascii="Liberation Serif" w:hAnsi="Liberation Serif"/>
                <w:sz w:val="24"/>
                <w:szCs w:val="24"/>
              </w:rPr>
              <w:t xml:space="preserve">Работы по обеспечению вывоза, в том числе откачке жидких бытовых отходов </w:t>
            </w:r>
          </w:p>
        </w:tc>
        <w:tc>
          <w:tcPr>
            <w:tcW w:w="3082" w:type="dxa"/>
          </w:tcPr>
          <w:p w:rsidR="00054272" w:rsidRPr="00DD41E9" w:rsidRDefault="00054272" w:rsidP="006C25C0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0</w:t>
            </w:r>
          </w:p>
        </w:tc>
      </w:tr>
      <w:tr w:rsidR="00054272" w:rsidTr="006C25C0">
        <w:tc>
          <w:tcPr>
            <w:tcW w:w="696" w:type="dxa"/>
          </w:tcPr>
          <w:p w:rsidR="00054272" w:rsidRDefault="00054272" w:rsidP="006C25C0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3.4.</w:t>
            </w:r>
          </w:p>
        </w:tc>
        <w:tc>
          <w:tcPr>
            <w:tcW w:w="6075" w:type="dxa"/>
          </w:tcPr>
          <w:p w:rsidR="00054272" w:rsidRPr="00DD41E9" w:rsidRDefault="00054272" w:rsidP="006C25C0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DD41E9">
              <w:rPr>
                <w:rFonts w:ascii="Liberation Serif" w:hAnsi="Liberation Serif"/>
                <w:sz w:val="24"/>
                <w:szCs w:val="24"/>
              </w:rPr>
              <w:t>Работы по уборке мест общего пользования в многоквартирном доме</w:t>
            </w:r>
          </w:p>
        </w:tc>
        <w:tc>
          <w:tcPr>
            <w:tcW w:w="3082" w:type="dxa"/>
          </w:tcPr>
          <w:p w:rsidR="00054272" w:rsidRPr="00DD41E9" w:rsidRDefault="00054272" w:rsidP="006C25C0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D41E9">
              <w:rPr>
                <w:rFonts w:ascii="Liberation Serif" w:hAnsi="Liberation Serif"/>
                <w:sz w:val="24"/>
                <w:szCs w:val="24"/>
              </w:rPr>
              <w:t>2,00</w:t>
            </w:r>
          </w:p>
        </w:tc>
      </w:tr>
      <w:tr w:rsidR="00054272" w:rsidTr="006C25C0">
        <w:tc>
          <w:tcPr>
            <w:tcW w:w="696" w:type="dxa"/>
          </w:tcPr>
          <w:p w:rsidR="00054272" w:rsidRPr="00E36ABD" w:rsidRDefault="00054272" w:rsidP="006C25C0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4.</w:t>
            </w:r>
          </w:p>
        </w:tc>
        <w:tc>
          <w:tcPr>
            <w:tcW w:w="6075" w:type="dxa"/>
          </w:tcPr>
          <w:p w:rsidR="00054272" w:rsidRPr="00E36ABD" w:rsidRDefault="00054272" w:rsidP="006C25C0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Услуги управления многоквартирными домами всего:</w:t>
            </w:r>
          </w:p>
        </w:tc>
        <w:tc>
          <w:tcPr>
            <w:tcW w:w="3082" w:type="dxa"/>
          </w:tcPr>
          <w:p w:rsidR="00054272" w:rsidRPr="004C0F60" w:rsidRDefault="00054272" w:rsidP="006C25C0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5</w:t>
            </w:r>
            <w:r w:rsidRPr="004C0F60">
              <w:rPr>
                <w:rFonts w:ascii="Liberation Serif" w:hAnsi="Liberation Serif"/>
                <w:sz w:val="24"/>
                <w:szCs w:val="24"/>
              </w:rPr>
              <w:t>,36</w:t>
            </w:r>
          </w:p>
        </w:tc>
      </w:tr>
      <w:tr w:rsidR="00054272" w:rsidTr="006C25C0">
        <w:tc>
          <w:tcPr>
            <w:tcW w:w="696" w:type="dxa"/>
          </w:tcPr>
          <w:p w:rsidR="00054272" w:rsidRPr="00E36ABD" w:rsidRDefault="00054272" w:rsidP="006C25C0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4</w:t>
            </w:r>
            <w:r w:rsidRPr="00E36ABD">
              <w:rPr>
                <w:rFonts w:ascii="Liberation Serif" w:hAnsi="Liberation Serif"/>
                <w:sz w:val="24"/>
                <w:szCs w:val="24"/>
              </w:rPr>
              <w:t>.1</w:t>
            </w:r>
            <w:r>
              <w:rPr>
                <w:rFonts w:ascii="Liberation Serif" w:hAnsi="Liberation Serif"/>
                <w:sz w:val="24"/>
                <w:szCs w:val="24"/>
              </w:rPr>
              <w:t>.</w:t>
            </w:r>
          </w:p>
        </w:tc>
        <w:tc>
          <w:tcPr>
            <w:tcW w:w="6075" w:type="dxa"/>
          </w:tcPr>
          <w:p w:rsidR="00054272" w:rsidRPr="00E36ABD" w:rsidRDefault="00054272" w:rsidP="006C25C0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Административно-управленческие услуги</w:t>
            </w:r>
          </w:p>
        </w:tc>
        <w:tc>
          <w:tcPr>
            <w:tcW w:w="3082" w:type="dxa"/>
          </w:tcPr>
          <w:p w:rsidR="00054272" w:rsidRPr="00E36ABD" w:rsidRDefault="00054272" w:rsidP="006C25C0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3,7</w:t>
            </w:r>
            <w:r w:rsidRPr="00E36ABD">
              <w:rPr>
                <w:rFonts w:ascii="Liberation Serif" w:hAnsi="Liberation Serif"/>
                <w:sz w:val="24"/>
                <w:szCs w:val="24"/>
              </w:rPr>
              <w:t>4</w:t>
            </w:r>
          </w:p>
        </w:tc>
      </w:tr>
      <w:tr w:rsidR="00054272" w:rsidTr="006C25C0">
        <w:tc>
          <w:tcPr>
            <w:tcW w:w="696" w:type="dxa"/>
          </w:tcPr>
          <w:p w:rsidR="00054272" w:rsidRPr="00E36ABD" w:rsidRDefault="00054272" w:rsidP="006C25C0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4</w:t>
            </w:r>
            <w:r w:rsidRPr="00E36ABD">
              <w:rPr>
                <w:rFonts w:ascii="Liberation Serif" w:hAnsi="Liberation Serif"/>
                <w:sz w:val="24"/>
                <w:szCs w:val="24"/>
              </w:rPr>
              <w:t>.2</w:t>
            </w:r>
            <w:r>
              <w:rPr>
                <w:rFonts w:ascii="Liberation Serif" w:hAnsi="Liberation Serif"/>
                <w:sz w:val="24"/>
                <w:szCs w:val="24"/>
              </w:rPr>
              <w:t>.</w:t>
            </w:r>
          </w:p>
        </w:tc>
        <w:tc>
          <w:tcPr>
            <w:tcW w:w="6075" w:type="dxa"/>
          </w:tcPr>
          <w:p w:rsidR="00054272" w:rsidRPr="00E36ABD" w:rsidRDefault="00054272" w:rsidP="006C25C0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Услуги расчетного центра</w:t>
            </w:r>
          </w:p>
        </w:tc>
        <w:tc>
          <w:tcPr>
            <w:tcW w:w="3082" w:type="dxa"/>
          </w:tcPr>
          <w:p w:rsidR="00054272" w:rsidRPr="00E36ABD" w:rsidRDefault="00054272" w:rsidP="006C25C0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1,6</w:t>
            </w:r>
            <w:r w:rsidRPr="00E36ABD">
              <w:rPr>
                <w:rFonts w:ascii="Liberation Serif" w:hAnsi="Liberation Serif"/>
                <w:sz w:val="24"/>
                <w:szCs w:val="24"/>
              </w:rPr>
              <w:t>2</w:t>
            </w:r>
          </w:p>
        </w:tc>
      </w:tr>
      <w:tr w:rsidR="00054272" w:rsidTr="006C25C0">
        <w:tc>
          <w:tcPr>
            <w:tcW w:w="696" w:type="dxa"/>
          </w:tcPr>
          <w:p w:rsidR="00054272" w:rsidRPr="00E36ABD" w:rsidRDefault="00054272" w:rsidP="006C25C0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5.</w:t>
            </w:r>
          </w:p>
        </w:tc>
        <w:tc>
          <w:tcPr>
            <w:tcW w:w="6075" w:type="dxa"/>
          </w:tcPr>
          <w:p w:rsidR="00054272" w:rsidRPr="00E36ABD" w:rsidRDefault="00054272" w:rsidP="006C25C0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Содержание ОДПУ (без стоимости поверки)</w:t>
            </w:r>
          </w:p>
        </w:tc>
        <w:tc>
          <w:tcPr>
            <w:tcW w:w="3082" w:type="dxa"/>
          </w:tcPr>
          <w:p w:rsidR="00054272" w:rsidRPr="00E36ABD" w:rsidRDefault="00054272" w:rsidP="006C25C0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0,</w:t>
            </w:r>
            <w:r>
              <w:rPr>
                <w:rFonts w:ascii="Liberation Serif" w:hAnsi="Liberation Serif"/>
                <w:sz w:val="24"/>
                <w:szCs w:val="24"/>
              </w:rPr>
              <w:t>31</w:t>
            </w:r>
          </w:p>
        </w:tc>
      </w:tr>
      <w:tr w:rsidR="00054272" w:rsidTr="006C25C0">
        <w:tc>
          <w:tcPr>
            <w:tcW w:w="696" w:type="dxa"/>
          </w:tcPr>
          <w:p w:rsidR="00054272" w:rsidRPr="00E36ABD" w:rsidRDefault="00054272" w:rsidP="006C25C0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6.</w:t>
            </w:r>
          </w:p>
        </w:tc>
        <w:tc>
          <w:tcPr>
            <w:tcW w:w="6075" w:type="dxa"/>
          </w:tcPr>
          <w:p w:rsidR="00054272" w:rsidRPr="00E36ABD" w:rsidRDefault="00054272" w:rsidP="006C25C0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Сбор ртутьсодержащих ламп</w:t>
            </w:r>
          </w:p>
        </w:tc>
        <w:tc>
          <w:tcPr>
            <w:tcW w:w="3082" w:type="dxa"/>
          </w:tcPr>
          <w:p w:rsidR="00054272" w:rsidRPr="00E36ABD" w:rsidRDefault="00054272" w:rsidP="006C25C0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0,03</w:t>
            </w:r>
          </w:p>
        </w:tc>
      </w:tr>
      <w:tr w:rsidR="00054272" w:rsidTr="006C25C0">
        <w:tc>
          <w:tcPr>
            <w:tcW w:w="696" w:type="dxa"/>
          </w:tcPr>
          <w:p w:rsidR="00054272" w:rsidRPr="00E36ABD" w:rsidRDefault="00054272" w:rsidP="006C25C0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7.</w:t>
            </w:r>
          </w:p>
        </w:tc>
        <w:tc>
          <w:tcPr>
            <w:tcW w:w="6075" w:type="dxa"/>
          </w:tcPr>
          <w:p w:rsidR="00054272" w:rsidRPr="00E36ABD" w:rsidRDefault="00054272" w:rsidP="006C25C0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Тариф за содержание и ремонт жилого помещения</w:t>
            </w:r>
          </w:p>
        </w:tc>
        <w:tc>
          <w:tcPr>
            <w:tcW w:w="3082" w:type="dxa"/>
          </w:tcPr>
          <w:p w:rsidR="00054272" w:rsidRPr="00E36ABD" w:rsidRDefault="00054272" w:rsidP="006C25C0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19,44</w:t>
            </w:r>
          </w:p>
        </w:tc>
      </w:tr>
    </w:tbl>
    <w:p w:rsidR="001656C6" w:rsidRPr="00CD06BC" w:rsidRDefault="00054272" w:rsidP="00CD5A13">
      <w:pPr>
        <w:pStyle w:val="HTML"/>
        <w:jc w:val="right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t xml:space="preserve"> </w:t>
      </w:r>
    </w:p>
    <w:p w:rsidR="001656C6" w:rsidRDefault="00A01D08" w:rsidP="00A01D08">
      <w:pPr>
        <w:jc w:val="right"/>
        <w:rPr>
          <w:rFonts w:ascii="Liberation Serif" w:hAnsi="Liberation Serif"/>
          <w:lang w:eastAsia="hi-IN" w:bidi="hi-IN"/>
        </w:rPr>
      </w:pPr>
      <w:r>
        <w:rPr>
          <w:rFonts w:ascii="Liberation Serif" w:hAnsi="Liberation Serif"/>
          <w:lang w:eastAsia="hi-IN" w:bidi="hi-IN"/>
        </w:rPr>
        <w:t xml:space="preserve"> </w:t>
      </w:r>
    </w:p>
    <w:p w:rsidR="001656C6" w:rsidRPr="00A17177" w:rsidRDefault="001656C6" w:rsidP="001656C6">
      <w:pPr>
        <w:rPr>
          <w:lang w:eastAsia="hi-IN" w:bidi="hi-IN"/>
        </w:rPr>
      </w:pPr>
    </w:p>
    <w:p w:rsidR="004126B2" w:rsidRPr="00A56859" w:rsidRDefault="00054272" w:rsidP="004A4C13">
      <w:pPr>
        <w:pStyle w:val="HTML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 </w:t>
      </w:r>
    </w:p>
    <w:p w:rsidR="004126B2" w:rsidRPr="00A01D08" w:rsidRDefault="004126B2" w:rsidP="00A01D08">
      <w:pPr>
        <w:pageBreakBefore/>
        <w:autoSpaceDE w:val="0"/>
        <w:jc w:val="right"/>
        <w:textAlignment w:val="baseline"/>
        <w:rPr>
          <w:rFonts w:ascii="Liberation Serif" w:eastAsia="Arial" w:hAnsi="Liberation Serif"/>
          <w:kern w:val="1"/>
        </w:rPr>
      </w:pPr>
      <w:r>
        <w:rPr>
          <w:rFonts w:ascii="Liberation Serif" w:eastAsia="Arial" w:hAnsi="Liberation Serif"/>
          <w:kern w:val="1"/>
        </w:rPr>
        <w:lastRenderedPageBreak/>
        <w:t xml:space="preserve">Приложение </w:t>
      </w:r>
      <w:r>
        <w:rPr>
          <w:rFonts w:ascii="Liberation Serif" w:eastAsia="Arial" w:hAnsi="Liberation Serif"/>
          <w:kern w:val="1"/>
          <w:lang w:val="en-US"/>
        </w:rPr>
        <w:t>N</w:t>
      </w:r>
      <w:r w:rsidR="0024236C">
        <w:rPr>
          <w:rFonts w:ascii="Liberation Serif" w:eastAsia="Arial" w:hAnsi="Liberation Serif"/>
          <w:kern w:val="1"/>
        </w:rPr>
        <w:t xml:space="preserve"> 4</w:t>
      </w:r>
      <w:r w:rsidRPr="00A01D08">
        <w:rPr>
          <w:rFonts w:ascii="Liberation Serif" w:hAnsi="Liberation Serif"/>
        </w:rPr>
        <w:t xml:space="preserve"> </w:t>
      </w:r>
    </w:p>
    <w:p w:rsidR="004126B2" w:rsidRDefault="004126B2" w:rsidP="004126B2">
      <w:pPr>
        <w:jc w:val="right"/>
        <w:rPr>
          <w:rFonts w:ascii="Liberation Serif" w:hAnsi="Liberation Serif"/>
        </w:rPr>
      </w:pPr>
    </w:p>
    <w:p w:rsidR="004126B2" w:rsidRPr="00EE751E" w:rsidRDefault="004126B2" w:rsidP="004126B2">
      <w:pPr>
        <w:jc w:val="right"/>
        <w:rPr>
          <w:rFonts w:ascii="Liberation Serif" w:hAnsi="Liberation Serif"/>
        </w:rPr>
      </w:pPr>
    </w:p>
    <w:p w:rsidR="004126B2" w:rsidRPr="00CD06BC" w:rsidRDefault="004126B2" w:rsidP="004126B2">
      <w:pPr>
        <w:widowControl w:val="0"/>
        <w:ind w:firstLine="720"/>
        <w:jc w:val="center"/>
        <w:textAlignment w:val="baseline"/>
        <w:rPr>
          <w:rFonts w:ascii="Liberation Serif" w:eastAsia="Lucida Sans Unicode" w:hAnsi="Liberation Serif" w:cs="Mangal"/>
          <w:kern w:val="1"/>
          <w:lang w:eastAsia="hi-IN" w:bidi="hi-IN"/>
        </w:rPr>
      </w:pPr>
      <w:r w:rsidRPr="00CD06BC">
        <w:rPr>
          <w:rFonts w:ascii="Liberation Serif" w:eastAsia="Lucida Sans Unicode" w:hAnsi="Liberation Serif" w:cs="Mangal"/>
          <w:b/>
          <w:kern w:val="1"/>
          <w:lang w:eastAsia="hi-IN" w:bidi="hi-IN"/>
        </w:rPr>
        <w:t>Договор управления многоквартирным домом (Проект)</w:t>
      </w:r>
    </w:p>
    <w:p w:rsidR="004126B2" w:rsidRPr="007D7AE2" w:rsidRDefault="004126B2" w:rsidP="004126B2">
      <w:pPr>
        <w:widowControl w:val="0"/>
        <w:jc w:val="both"/>
        <w:textAlignment w:val="baseline"/>
        <w:rPr>
          <w:rFonts w:ascii="Liberation Serif" w:eastAsia="Lucida Sans Unicode" w:hAnsi="Liberation Serif" w:cs="Mangal"/>
          <w:kern w:val="1"/>
          <w:lang w:eastAsia="hi-IN" w:bidi="hi-IN"/>
        </w:rPr>
      </w:pPr>
    </w:p>
    <w:p w:rsidR="004126B2" w:rsidRPr="00CD06BC" w:rsidRDefault="004A4C13" w:rsidP="004126B2">
      <w:pPr>
        <w:widowControl w:val="0"/>
        <w:jc w:val="both"/>
        <w:textAlignment w:val="baseline"/>
        <w:rPr>
          <w:rFonts w:ascii="Liberation Serif" w:eastAsia="Lucida Sans Unicode" w:hAnsi="Liberation Serif" w:cs="Mangal"/>
          <w:kern w:val="1"/>
          <w:lang w:eastAsia="hi-IN" w:bidi="hi-IN"/>
        </w:rPr>
      </w:pPr>
      <w:r>
        <w:rPr>
          <w:rFonts w:ascii="Liberation Serif" w:eastAsia="Lucida Sans Unicode" w:hAnsi="Liberation Serif" w:cs="Mangal"/>
          <w:kern w:val="1"/>
          <w:lang w:eastAsia="hi-IN" w:bidi="hi-IN"/>
        </w:rPr>
        <w:t>____________</w:t>
      </w:r>
      <w:r w:rsidR="004126B2" w:rsidRPr="00CD06BC">
        <w:rPr>
          <w:rFonts w:ascii="Liberation Serif" w:eastAsia="Lucida Sans Unicode" w:hAnsi="Liberation Serif" w:cs="Mangal"/>
          <w:kern w:val="1"/>
          <w:lang w:eastAsia="hi-IN" w:bidi="hi-IN"/>
        </w:rPr>
        <w:t xml:space="preserve"> </w:t>
      </w:r>
      <w:r w:rsidR="004126B2">
        <w:rPr>
          <w:rFonts w:ascii="Liberation Serif" w:eastAsia="Lucida Sans Unicode" w:hAnsi="Liberation Serif" w:cs="Mangal"/>
          <w:kern w:val="1"/>
          <w:lang w:eastAsia="hi-IN" w:bidi="hi-IN"/>
        </w:rPr>
        <w:t xml:space="preserve">                 </w:t>
      </w:r>
      <w:r w:rsidR="004126B2" w:rsidRPr="00CD06BC">
        <w:rPr>
          <w:rFonts w:ascii="Liberation Serif" w:eastAsia="Lucida Sans Unicode" w:hAnsi="Liberation Serif" w:cs="Mangal"/>
          <w:kern w:val="1"/>
          <w:lang w:eastAsia="hi-IN" w:bidi="hi-IN"/>
        </w:rPr>
        <w:t xml:space="preserve">                         </w:t>
      </w:r>
      <w:r w:rsidR="00FC7BF5">
        <w:rPr>
          <w:rFonts w:ascii="Liberation Serif" w:eastAsia="Lucida Sans Unicode" w:hAnsi="Liberation Serif" w:cs="Mangal"/>
          <w:kern w:val="1"/>
          <w:lang w:eastAsia="hi-IN" w:bidi="hi-IN"/>
        </w:rPr>
        <w:t xml:space="preserve">                                </w:t>
      </w:r>
      <w:r w:rsidR="004126B2">
        <w:rPr>
          <w:rFonts w:ascii="Liberation Serif" w:eastAsia="Lucida Sans Unicode" w:hAnsi="Liberation Serif" w:cs="Mangal"/>
          <w:kern w:val="1"/>
          <w:lang w:eastAsia="hi-IN" w:bidi="hi-IN"/>
        </w:rPr>
        <w:t xml:space="preserve"> </w:t>
      </w:r>
      <w:r w:rsidR="004C0DFF">
        <w:rPr>
          <w:rFonts w:ascii="Liberation Serif" w:eastAsia="Lucida Sans Unicode" w:hAnsi="Liberation Serif" w:cs="Mangal"/>
          <w:kern w:val="1"/>
          <w:lang w:eastAsia="hi-IN" w:bidi="hi-IN"/>
        </w:rPr>
        <w:t xml:space="preserve">      </w:t>
      </w:r>
      <w:r w:rsidR="004126B2">
        <w:rPr>
          <w:rFonts w:ascii="Liberation Serif" w:eastAsia="Lucida Sans Unicode" w:hAnsi="Liberation Serif" w:cs="Mangal"/>
          <w:kern w:val="1"/>
          <w:lang w:eastAsia="hi-IN" w:bidi="hi-IN"/>
        </w:rPr>
        <w:t>«___»</w:t>
      </w:r>
      <w:r w:rsidR="004126B2" w:rsidRPr="00CD06BC">
        <w:rPr>
          <w:rFonts w:ascii="Liberation Serif" w:eastAsia="Lucida Sans Unicode" w:hAnsi="Liberation Serif" w:cs="Mangal"/>
          <w:kern w:val="1"/>
          <w:lang w:eastAsia="hi-IN" w:bidi="hi-IN"/>
        </w:rPr>
        <w:t>___________ 20___ года</w:t>
      </w:r>
    </w:p>
    <w:p w:rsidR="004126B2" w:rsidRPr="000175F2" w:rsidRDefault="004126B2" w:rsidP="004126B2">
      <w:pPr>
        <w:widowControl w:val="0"/>
        <w:jc w:val="both"/>
        <w:textAlignment w:val="baseline"/>
        <w:rPr>
          <w:rFonts w:ascii="Liberation Serif" w:eastAsia="Lucida Sans Unicode" w:hAnsi="Liberation Serif" w:cs="Mangal"/>
          <w:kern w:val="1"/>
          <w:lang w:eastAsia="hi-IN" w:bidi="hi-IN"/>
        </w:rPr>
      </w:pPr>
    </w:p>
    <w:p w:rsidR="004126B2" w:rsidRPr="000175F2" w:rsidRDefault="004126B2" w:rsidP="004126B2">
      <w:pPr>
        <w:tabs>
          <w:tab w:val="left" w:pos="0"/>
        </w:tabs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__________________________________________________________________</w:t>
      </w:r>
      <w:r>
        <w:rPr>
          <w:rFonts w:ascii="Liberation Serif" w:hAnsi="Liberation Serif"/>
        </w:rPr>
        <w:t>_____________</w:t>
      </w:r>
      <w:r w:rsidRPr="000175F2">
        <w:rPr>
          <w:rFonts w:ascii="Liberation Serif" w:hAnsi="Liberation Serif"/>
        </w:rPr>
        <w:t>,</w:t>
      </w:r>
    </w:p>
    <w:p w:rsidR="004126B2" w:rsidRPr="000175F2" w:rsidRDefault="004126B2" w:rsidP="004126B2">
      <w:pPr>
        <w:tabs>
          <w:tab w:val="left" w:pos="0"/>
        </w:tabs>
        <w:jc w:val="both"/>
        <w:rPr>
          <w:rFonts w:ascii="Liberation Serif" w:hAnsi="Liberation Serif"/>
          <w:sz w:val="20"/>
          <w:szCs w:val="20"/>
        </w:rPr>
      </w:pPr>
      <w:r w:rsidRPr="000175F2">
        <w:rPr>
          <w:rFonts w:ascii="Liberation Serif" w:hAnsi="Liberation Serif"/>
        </w:rPr>
        <w:t xml:space="preserve">                  </w:t>
      </w:r>
      <w:r w:rsidRPr="000175F2">
        <w:rPr>
          <w:rFonts w:ascii="Liberation Serif" w:hAnsi="Liberation Serif"/>
          <w:sz w:val="20"/>
          <w:szCs w:val="20"/>
        </w:rPr>
        <w:t>(наименование юридического лица, индивидуальный предприниматель)</w:t>
      </w:r>
    </w:p>
    <w:p w:rsidR="004126B2" w:rsidRPr="000175F2" w:rsidRDefault="004126B2" w:rsidP="004126B2">
      <w:pPr>
        <w:tabs>
          <w:tab w:val="left" w:pos="0"/>
        </w:tabs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именуем_____  в  дальнейшем  «Управляющая   организация»,  в  лице</w:t>
      </w:r>
      <w:r>
        <w:rPr>
          <w:rFonts w:ascii="Liberation Serif" w:hAnsi="Liberation Serif"/>
        </w:rPr>
        <w:t xml:space="preserve"> __________________</w:t>
      </w:r>
    </w:p>
    <w:p w:rsidR="004126B2" w:rsidRPr="000175F2" w:rsidRDefault="004126B2" w:rsidP="004126B2">
      <w:pPr>
        <w:tabs>
          <w:tab w:val="left" w:pos="0"/>
        </w:tabs>
        <w:jc w:val="center"/>
        <w:rPr>
          <w:rFonts w:ascii="Liberation Serif" w:hAnsi="Liberation Serif"/>
          <w:sz w:val="20"/>
          <w:szCs w:val="20"/>
        </w:rPr>
      </w:pPr>
      <w:r w:rsidRPr="000175F2">
        <w:rPr>
          <w:rFonts w:ascii="Liberation Serif" w:hAnsi="Liberation Serif"/>
        </w:rPr>
        <w:t>__________________________________________________________________</w:t>
      </w:r>
      <w:r>
        <w:rPr>
          <w:rFonts w:ascii="Liberation Serif" w:hAnsi="Liberation Serif"/>
        </w:rPr>
        <w:t>_____________</w:t>
      </w:r>
      <w:r w:rsidRPr="000175F2">
        <w:rPr>
          <w:rFonts w:ascii="Liberation Serif" w:hAnsi="Liberation Serif"/>
        </w:rPr>
        <w:t>,</w:t>
      </w:r>
      <w:r>
        <w:rPr>
          <w:rFonts w:ascii="Liberation Serif" w:hAnsi="Liberation Serif"/>
        </w:rPr>
        <w:t xml:space="preserve"> </w:t>
      </w:r>
      <w:r w:rsidRPr="000175F2">
        <w:rPr>
          <w:rFonts w:ascii="Liberation Serif" w:hAnsi="Liberation Serif"/>
          <w:sz w:val="20"/>
          <w:szCs w:val="20"/>
        </w:rPr>
        <w:t>(должность, фамилия, имя, отчество руководителя, представителя, индивидуального предпринимателя)</w:t>
      </w:r>
    </w:p>
    <w:p w:rsidR="004126B2" w:rsidRPr="000175F2" w:rsidRDefault="004126B2" w:rsidP="004126B2">
      <w:pPr>
        <w:tabs>
          <w:tab w:val="left" w:pos="0"/>
        </w:tabs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действующего на основании ___________________________________________</w:t>
      </w:r>
      <w:r>
        <w:rPr>
          <w:rFonts w:ascii="Liberation Serif" w:hAnsi="Liberation Serif"/>
        </w:rPr>
        <w:t>___________</w:t>
      </w:r>
      <w:r w:rsidRPr="000175F2">
        <w:rPr>
          <w:rFonts w:ascii="Liberation Serif" w:hAnsi="Liberation Serif"/>
        </w:rPr>
        <w:t>,</w:t>
      </w:r>
    </w:p>
    <w:p w:rsidR="004126B2" w:rsidRPr="000175F2" w:rsidRDefault="004126B2" w:rsidP="004126B2">
      <w:pPr>
        <w:tabs>
          <w:tab w:val="left" w:pos="0"/>
        </w:tabs>
        <w:jc w:val="both"/>
        <w:rPr>
          <w:rFonts w:ascii="Liberation Serif" w:hAnsi="Liberation Serif"/>
          <w:sz w:val="20"/>
          <w:szCs w:val="20"/>
        </w:rPr>
      </w:pPr>
      <w:r w:rsidRPr="000175F2">
        <w:rPr>
          <w:rFonts w:ascii="Liberation Serif" w:hAnsi="Liberation Serif"/>
        </w:rPr>
        <w:t xml:space="preserve">                                                                       </w:t>
      </w:r>
      <w:r w:rsidRPr="000175F2">
        <w:rPr>
          <w:rFonts w:ascii="Liberation Serif" w:hAnsi="Liberation Serif"/>
          <w:sz w:val="20"/>
          <w:szCs w:val="20"/>
        </w:rPr>
        <w:t>(устава, доверенности и т.п.)</w:t>
      </w:r>
    </w:p>
    <w:p w:rsidR="004126B2" w:rsidRPr="000175F2" w:rsidRDefault="004126B2" w:rsidP="004126B2">
      <w:pPr>
        <w:tabs>
          <w:tab w:val="left" w:pos="0"/>
        </w:tabs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с одной стороны, и собственник ________________________________________</w:t>
      </w:r>
      <w:r>
        <w:rPr>
          <w:rFonts w:ascii="Liberation Serif" w:hAnsi="Liberation Serif"/>
        </w:rPr>
        <w:t xml:space="preserve">__________ </w:t>
      </w:r>
      <w:r w:rsidRPr="000175F2">
        <w:rPr>
          <w:rFonts w:ascii="Liberation Serif" w:hAnsi="Liberation Serif"/>
        </w:rPr>
        <w:t xml:space="preserve">помещения </w:t>
      </w:r>
      <w:r w:rsidRPr="00DE0F67">
        <w:rPr>
          <w:rFonts w:ascii="Liberation Serif" w:hAnsi="Liberation Serif"/>
        </w:rPr>
        <w:t>№</w:t>
      </w:r>
      <w:r>
        <w:rPr>
          <w:rFonts w:ascii="Liberation Serif" w:hAnsi="Liberation Serif"/>
        </w:rPr>
        <w:t xml:space="preserve"> ______</w:t>
      </w:r>
      <w:r w:rsidRPr="000175F2">
        <w:rPr>
          <w:rFonts w:ascii="Liberation Serif" w:hAnsi="Liberation Serif"/>
        </w:rPr>
        <w:t xml:space="preserve"> в многоквартирном доме, расположенном по адресу: </w:t>
      </w:r>
      <w:r w:rsidRPr="00421171">
        <w:rPr>
          <w:rFonts w:ascii="Liberation Serif" w:hAnsi="Liberation Serif"/>
          <w:b/>
        </w:rPr>
        <w:t xml:space="preserve">Свердловская область, Каменский район, </w:t>
      </w:r>
      <w:r w:rsidR="004A4C13">
        <w:rPr>
          <w:rFonts w:ascii="Liberation Serif" w:hAnsi="Liberation Serif"/>
          <w:b/>
        </w:rPr>
        <w:t>__________________________________________________</w:t>
      </w:r>
      <w:r>
        <w:rPr>
          <w:rFonts w:ascii="Liberation Serif" w:hAnsi="Liberation Serif"/>
        </w:rPr>
        <w:t xml:space="preserve"> действующий на основании </w:t>
      </w:r>
      <w:r w:rsidRPr="000175F2">
        <w:rPr>
          <w:rFonts w:ascii="Liberation Serif" w:hAnsi="Liberation Serif"/>
        </w:rPr>
        <w:t>________________________</w:t>
      </w:r>
      <w:r>
        <w:rPr>
          <w:rFonts w:ascii="Liberation Serif" w:hAnsi="Liberation Serif"/>
        </w:rPr>
        <w:t>___________</w:t>
      </w:r>
      <w:r w:rsidRPr="000175F2">
        <w:rPr>
          <w:rFonts w:ascii="Liberation Serif" w:hAnsi="Liberation Serif"/>
        </w:rPr>
        <w:t>, именуемый в дальнейшем «Собственник», с другой стороны, совместно именуемые в дальнейшем «Стороны», заключили настоящий договор  управления (далее - Договор) о нижеследующем.</w:t>
      </w:r>
    </w:p>
    <w:p w:rsidR="004126B2" w:rsidRPr="000175F2" w:rsidRDefault="004126B2" w:rsidP="004126B2">
      <w:pPr>
        <w:autoSpaceDE w:val="0"/>
        <w:autoSpaceDN w:val="0"/>
        <w:adjustRightInd w:val="0"/>
        <w:contextualSpacing/>
        <w:rPr>
          <w:rFonts w:ascii="Liberation Serif" w:hAnsi="Liberation Serif"/>
          <w:b/>
        </w:rPr>
      </w:pP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center"/>
        <w:rPr>
          <w:rFonts w:ascii="Liberation Serif" w:hAnsi="Liberation Serif"/>
          <w:b/>
        </w:rPr>
      </w:pPr>
      <w:r w:rsidRPr="000175F2">
        <w:rPr>
          <w:rFonts w:ascii="Liberation Serif" w:hAnsi="Liberation Serif"/>
          <w:b/>
        </w:rPr>
        <w:t>1. Общие положения</w:t>
      </w:r>
    </w:p>
    <w:p w:rsidR="004126B2" w:rsidRPr="000175F2" w:rsidRDefault="004126B2" w:rsidP="00B0364D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  <w:b/>
        </w:rPr>
      </w:pPr>
      <w:r w:rsidRPr="000175F2">
        <w:rPr>
          <w:rFonts w:ascii="Liberation Serif" w:hAnsi="Liberation Serif"/>
        </w:rPr>
        <w:t>1.1. Настоящий Договор заключен на основании</w:t>
      </w:r>
      <w:r>
        <w:rPr>
          <w:rFonts w:ascii="Liberation Serif" w:hAnsi="Liberation Serif"/>
        </w:rPr>
        <w:t>_________________________________</w:t>
      </w:r>
      <w:r w:rsidRPr="000175F2">
        <w:rPr>
          <w:rFonts w:ascii="Liberation Serif" w:hAnsi="Liberation Serif"/>
        </w:rPr>
        <w:t xml:space="preserve"> </w:t>
      </w:r>
      <w:r w:rsidRPr="000175F2">
        <w:rPr>
          <w:rFonts w:ascii="Liberation Serif" w:hAnsi="Liberation Serif"/>
          <w:b/>
        </w:rPr>
        <w:t>________________________________________________________________________</w:t>
      </w:r>
      <w:r>
        <w:rPr>
          <w:rFonts w:ascii="Liberation Serif" w:hAnsi="Liberation Serif"/>
          <w:b/>
        </w:rPr>
        <w:t>________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Цель настоящего Договора - обеспечение благоприятных и безопасных условий проживания граждан, надлежащего содержания общего имущества в многоквартирном доме, а также предоставления коммунальных услуг.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center"/>
        <w:rPr>
          <w:rFonts w:ascii="Liberation Serif" w:hAnsi="Liberation Serif"/>
          <w:b/>
        </w:rPr>
      </w:pPr>
      <w:r w:rsidRPr="000175F2">
        <w:rPr>
          <w:rFonts w:ascii="Liberation Serif" w:hAnsi="Liberation Serif"/>
          <w:b/>
        </w:rPr>
        <w:t>2. Предмет Договора</w:t>
      </w:r>
    </w:p>
    <w:p w:rsidR="004126B2" w:rsidRPr="000175F2" w:rsidRDefault="004126B2" w:rsidP="00B0364D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2.1. Управляющая организация по заданию Собственника обязуется оказывать услуги и выполнять работы по надлежащему содержанию и ремонту общего имущества в многокварти</w:t>
      </w:r>
      <w:r>
        <w:rPr>
          <w:rFonts w:ascii="Liberation Serif" w:hAnsi="Liberation Serif"/>
        </w:rPr>
        <w:t xml:space="preserve">рном доме по адресу: </w:t>
      </w:r>
      <w:r w:rsidRPr="00421171">
        <w:rPr>
          <w:rFonts w:ascii="Liberation Serif" w:hAnsi="Liberation Serif"/>
        </w:rPr>
        <w:t xml:space="preserve">Свердловская область, Каменский район, </w:t>
      </w:r>
      <w:r w:rsidR="004A4C13">
        <w:rPr>
          <w:rFonts w:ascii="Liberation Serif" w:hAnsi="Liberation Serif"/>
        </w:rPr>
        <w:t>________________________________________________________________________________</w:t>
      </w:r>
      <w:r w:rsidRPr="000175F2">
        <w:rPr>
          <w:rFonts w:ascii="Liberation Serif" w:hAnsi="Liberation Serif"/>
        </w:rPr>
        <w:t xml:space="preserve"> предоставлять коммунальные услуги, осуществлять иную направленную на достижение целей управления многоквартирным домом деятельность.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 xml:space="preserve">2.2. </w:t>
      </w:r>
      <w:hyperlink r:id="rId20" w:history="1">
        <w:r w:rsidRPr="000175F2">
          <w:rPr>
            <w:rFonts w:ascii="Liberation Serif" w:hAnsi="Liberation Serif"/>
          </w:rPr>
          <w:t>Состав</w:t>
        </w:r>
      </w:hyperlink>
      <w:r w:rsidRPr="000175F2">
        <w:rPr>
          <w:rFonts w:ascii="Liberation Serif" w:hAnsi="Liberation Serif"/>
        </w:rPr>
        <w:t xml:space="preserve"> (перечень) общего имущества в многоквартирном доме, в отношении которого осуществляется управление, и его </w:t>
      </w:r>
      <w:r>
        <w:rPr>
          <w:rFonts w:ascii="Liberation Serif" w:hAnsi="Liberation Serif"/>
        </w:rPr>
        <w:t xml:space="preserve">состояние указаны в Приложении </w:t>
      </w:r>
      <w:r>
        <w:rPr>
          <w:rFonts w:ascii="Liberation Serif" w:hAnsi="Liberation Serif"/>
          <w:lang w:val="en-US"/>
        </w:rPr>
        <w:t>N</w:t>
      </w:r>
      <w:r w:rsidRPr="000175F2">
        <w:rPr>
          <w:rFonts w:ascii="Liberation Serif" w:hAnsi="Liberation Serif"/>
        </w:rPr>
        <w:t xml:space="preserve"> 1 к настоящему Договору.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2.3. Состояние многоквартирного дома на момент заключ</w:t>
      </w:r>
      <w:r>
        <w:rPr>
          <w:rFonts w:ascii="Liberation Serif" w:hAnsi="Liberation Serif"/>
        </w:rPr>
        <w:t>ения Договора хорошее</w:t>
      </w:r>
      <w:r w:rsidRPr="000175F2">
        <w:rPr>
          <w:rFonts w:ascii="Liberation Serif" w:hAnsi="Liberation Serif"/>
        </w:rPr>
        <w:t>.</w:t>
      </w:r>
    </w:p>
    <w:p w:rsidR="004126B2" w:rsidRPr="00EE751E" w:rsidRDefault="004126B2" w:rsidP="004126B2">
      <w:pPr>
        <w:autoSpaceDE w:val="0"/>
        <w:autoSpaceDN w:val="0"/>
        <w:adjustRightInd w:val="0"/>
        <w:contextualSpacing/>
        <w:rPr>
          <w:rFonts w:ascii="Liberation Serif" w:hAnsi="Liberation Serif"/>
          <w:b/>
        </w:rPr>
      </w:pP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center"/>
        <w:rPr>
          <w:rFonts w:ascii="Liberation Serif" w:hAnsi="Liberation Serif"/>
          <w:b/>
        </w:rPr>
      </w:pPr>
      <w:r w:rsidRPr="000175F2">
        <w:rPr>
          <w:rFonts w:ascii="Liberation Serif" w:hAnsi="Liberation Serif"/>
          <w:b/>
        </w:rPr>
        <w:t>3. Права и обязанности Сторон</w:t>
      </w:r>
    </w:p>
    <w:p w:rsidR="004126B2" w:rsidRPr="000175F2" w:rsidRDefault="004126B2" w:rsidP="00B0364D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3.1. Управляющая организация обязана: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3.1.1. Осуществлять управление общим имуществом в многоквартирном доме в соответствии с условиями и целями настоящего Договора, а также требованиями действующих технических регламентов, стандартов, правил и норм, санитарно-эпидемиологических правил и нормативов, гигиенических нормативов, иных правовых актов.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3.1.2. Оказывать услуги по содержанию и выполнять работы по ремонту общего имущества в многоквартирном доме. В случае оказания услуг и выполнения работ ненадлежащего качества Управляющая организация обязана устранить все выявленные недостатки за свой счет.</w:t>
      </w:r>
    </w:p>
    <w:p w:rsidR="004126B2" w:rsidRPr="00EE751E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EE751E">
        <w:rPr>
          <w:rFonts w:ascii="Liberation Serif" w:hAnsi="Liberation Serif"/>
        </w:rPr>
        <w:t>3.1.3. Предоставлять коммунальные услуги в соответствии с Правилами предоставления коммунальных услуг собственникам и пользователям помещений в многоквартирных домах и жилых домах, утвержденными постановлением Правительства Российской Федерации от 06.05.2011 № 354.</w:t>
      </w:r>
    </w:p>
    <w:p w:rsidR="004126B2" w:rsidRPr="00EE751E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EE751E">
        <w:rPr>
          <w:rFonts w:ascii="Liberation Serif" w:hAnsi="Liberation Serif"/>
        </w:rPr>
        <w:lastRenderedPageBreak/>
        <w:t>Для этого от своего имени и за свой счет заключать с ресурсоснабжающими организациями договоры на поставку коммунальных ресурсов для предоставления коммунальных услуг. Осуществлять контроль за соблюдением условий договоров, качеством и количеством поставляемых коммунальных услуг, их исполнения, а также вести их учет.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3.1.4. Своевременно заключать договоры оказания услуг и (или) выполнения работ по содержанию и ремонту общего имущества в многоквартирном доме со сторонними организациями, в том числе специализированными, в случае, если управляющая организация не оказывает таких услуг и не выполняет таких работ своими силами, а также осуществлять контроль за выполнением указанными организациями обязательств по таким договорам.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3.1.5. Предоставлять иные услуги, предусмотренные решением общего собрания собственников помещений в многоквартирном доме.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3.1.6. Информировать Собственника о заключении договоров на поставку коммунальных ресурсов для предоставления коммунальных услуг, условиях и порядке оплаты данных услуг.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3.1.7. В случае предоставления коммунальных услуг ненадлежащего качества и (или) с перерывами, превышающими установленную продолжительность, произвести перерасчет платы за коммунальные услуги.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3.1.8. Информировать Собственника/</w:t>
      </w:r>
      <w:r>
        <w:rPr>
          <w:rFonts w:ascii="Liberation Serif" w:hAnsi="Liberation Serif"/>
        </w:rPr>
        <w:t xml:space="preserve"> </w:t>
      </w:r>
      <w:r w:rsidRPr="000175F2">
        <w:rPr>
          <w:rFonts w:ascii="Liberation Serif" w:hAnsi="Liberation Serif"/>
        </w:rPr>
        <w:t>нанимателя о причинах и предполагаемой продолжительности перерывов в предоставлении коммунальных услуг.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3.1.9. Информировать Собственника/ нанимателя  об изменении размера платы за коммунальные услуги.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3.1.10. В случае невыполнения работ или непредставления услуг, предусмотренных настоящим Договором, уведомить Собственника/ нанимателя о причинах нарушения.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3.1.11. Организовывать работу по начислению и сбору платы за содержание и ремонт жилых и нежилых помещений в многоквартирном доме.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3.1.12. Выставлять Собственнику/ нанимателю  счета за содержание и ремонт общего имущества, а также коммунальные услуги не  позднее  1  числа  месяца,  следующего  за  истекшим  месяцем.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 xml:space="preserve">3.1.13. Организовывать работу по взысканию задолженности по оплате жилых и нежилых помещений. 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3.1.14. Направлять Собственнику при необходимости предложения о проведении капитального ремонта общего имущества в многоквартирном доме.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3.1.15. Не распространять конфиденциальную информацию, принадлежащую Собственнику/нанимателю не передавать ее иным лицам, в т.ч. организациям), без письменного разрешения.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3.1.16. Предоставлять Собственнику/ нанимателю по его запросу имеющуюся документацию, информацию и сведения, касающиеся управления многоквартирным домом, содержания и ремонта общего имущества.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3.1.17. Обеспечивать круглосуточное аварийно-диспетчерское обслуживание по заявкам собственников, нанимателей, арендаторов жилых и нежилых помещений в многоквартирном доме, оперативно устранять аварии, а также выполнять заявки Собственника/нанимателя в сроки, установленные законодательством и настоящим Договором.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3.1.18. Обеспечивать пользователей помещений в многоквартирном доме информацией о телефонах аварийных служб путем размещения объявления в подъездах дома.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3.1.19. Принимать участие в приемке индивидуальных (квартирных) приборов учета коммунальных услуг в эксплуатацию с составлением соответствующего акта и фиксацией начальных показаний приборов.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3.1.20. На основании заявки Собственника/ нанимателя направлять своего сотрудника для составления акта нанесения ущерба общему имуществу в многоквартирном доме или помещениям.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3.1.21. Вести и хранить техническую документацию на многоквартирный дом в установленном законодательством Российской Федерации порядке, вносить изменения, отражающие состояние дома, в соответствии с результатами проводимых осмотров.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lastRenderedPageBreak/>
        <w:t>3.1.22. Представлять Собственнику отчет о выполнении Договора за истекший календарный год в течение первого квартала, следующего за истекшим годом действия Договора.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3.1.23. Не допускать использование жилого и нежилого фондов, объектов общего имущества и благоустройства в целях, которые могут привести к их ухудшению.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3.1.24. Управляющая организация обязана осуществлять учет зарегистрированных граждан в жилых помещениях Собственниках/нанимателя и вести прием документов на регистрацию граждан по месту жительства и месту фактического пребывания в соответствии с «Правилами регистрации и снятия граждан РФ с регистрационного учёта по месту пребывания и месту жительства в пределах РФ».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3.1.25. Выполнять работы, согласно перечня обязательных и дополнительных работ по содержанию и ремонту общего имущества согласно Приложения 2 к данному договору.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3.1.26. По истечении срока управления многоквартирным домом, передать в десятидневный срок техническую документацию на дом вновь избранной управляющей организации, товариществу собственников жилья, либо жилищному кооперативу или иному специализированному потребительскому кооперативу, либо в случае непосредственного управления многоквартирным домом Собственниками помещений в доме одному из собственников, указанному в решении собрания Собственников о выборе способа управления многоквартирным домом.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3.1.27. Осуществлять контроль за целевым использованием жилых и нежилых помещений и применять необходимые меры в случае использования помещений не по назначению.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 xml:space="preserve">3.1.28. Предоставлять потребителям услуг и работ, в том числе собственникам помещений в многоквартирном доме, информацию, связанную с оказанием услуг и выполнением работ, предусмотренных перечнем услуг и работ, раскрытие которой в соответствии с законодательством Российской Федерации является обязательным. 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3.1.29. Оказание услуг и выполнение работ, осуществляется с использованием инвентаря, оборудования и препаратов, имеющих соответствующие разрешительные документы и допущенных к применению в соответствии с установленными требованиями законодательства Российской Федерации.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3.1.30. Выполнение работ в целях надлежащего содержания систем внутридомового газового оборудования, лифтового хозяйства и противопожарных систем многоквартирного дома, осуществляется привлекаемыми специализированными организациями.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3.2. Управляющая организация вправе: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3.2.1. Самостоятельно определять порядок и способ выполнения своих обязательств по настоящему Договору.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3.2.2. Требовать от Собственника/ нанимателя внесения платы по Договору в полном объеме в соответствии с выставленными счетами.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3.2.3. Готовить предложения по установлению размеров обязательных платежей собственников помещений в многоквартирном доме за управление, содержание и ремонт общего имущества.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3.3. Собственник/ наниматель обязан: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3.3.1. Своевременно и полностью вносить плату по настоящему Договору в соответствии с выставленными платежными документами.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 xml:space="preserve">3.3.2. Обеспечивать выполнение требований Жилищного </w:t>
      </w:r>
      <w:hyperlink r:id="rId21" w:history="1">
        <w:r w:rsidRPr="000175F2">
          <w:rPr>
            <w:rFonts w:ascii="Liberation Serif" w:hAnsi="Liberation Serif"/>
          </w:rPr>
          <w:t>кодекса</w:t>
        </w:r>
      </w:hyperlink>
      <w:r w:rsidRPr="000175F2">
        <w:rPr>
          <w:rFonts w:ascii="Liberation Serif" w:hAnsi="Liberation Serif"/>
        </w:rPr>
        <w:t xml:space="preserve"> РФ, федеральных законов, направленных на: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- соблюдение требований по содержанию общего имущества в многоквартирном доме;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- соблюдение правил пользования и сохранность жилых и нежилых помещений в доме;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- соответствие помещений установленным санитарным и техническим правилам и нормам;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- соблюдение требований пожарной безопасности, санитарно-гигиенических и иных требований законодательства;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- соблюдение прав и законных интересов проживающих в доме граждан.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lastRenderedPageBreak/>
        <w:t>3.3.3. Обеспечивать доступ представителей Управляющей организации в помещения многоквартирного дома для осмотра технического и санитарного состояния общего имущества в многоквартирном доме, в том числе внутриквартирных инженерных коммуникаций, санитарно-технического и иного оборудования, находящегося в жилом помещении, для выполнения необходимых ремонтных работ в заранее согласованное с Управляющей организацией время, а работников аварийных служб - в любое время.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3.3.4. Сообщать Управляющей организации о выявленных неисправностях общего имущества в многоквартирном доме.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3.4. Собственник/ наниматель вправе: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3.4.1. Требовать перерасчета размера платы за управление многоквартирным домом, содержание и ремонт общего имущества в случае неоказания части услуг и/или невыполнения части работ.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3.4.2. Требовать перерасчета размера платы за коммунальные услуги при предоставлении коммунальных услуг ненадлежащего качества и/или с перерывами, превышающими установленную продолжительность, в порядке, установленном действующим законодательством.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3.4.3. Требовать от Управляющей организации возмещения убытков, причиненных вследствие невыполнения либо недобросовестного выполнения Управляющей организацией своих обязанностей по настоящему Договору.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3.4.4. Требовать от Управляющей организации ежегодного представления отчета о выполнении настоящего Договора.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3.4.5. Осуществлять контроль за использованием Управляющей организацией переданных ей финансовых средств, а также контролировать целевое использование предоставленных Управляющей организации средств.</w:t>
      </w:r>
    </w:p>
    <w:p w:rsidR="004126B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3.4.6. Осуществлять контроль за соблюдением Управляющей организацией правил и норм содержания и ремонта общего имущества в многоквартирном доме и придомовой территории.</w:t>
      </w:r>
    </w:p>
    <w:p w:rsidR="004126B2" w:rsidRPr="000175F2" w:rsidRDefault="004126B2" w:rsidP="00B0364D">
      <w:pPr>
        <w:autoSpaceDE w:val="0"/>
        <w:autoSpaceDN w:val="0"/>
        <w:adjustRightInd w:val="0"/>
        <w:contextualSpacing/>
        <w:jc w:val="center"/>
        <w:rPr>
          <w:rFonts w:ascii="Liberation Serif" w:hAnsi="Liberation Serif"/>
          <w:b/>
        </w:rPr>
      </w:pPr>
      <w:r w:rsidRPr="000175F2">
        <w:rPr>
          <w:rFonts w:ascii="Liberation Serif" w:hAnsi="Liberation Serif"/>
          <w:b/>
        </w:rPr>
        <w:t>4. Размер платы и порядок ее внесения</w:t>
      </w:r>
    </w:p>
    <w:p w:rsidR="004126B2" w:rsidRPr="000175F2" w:rsidRDefault="004126B2" w:rsidP="00B0364D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4.1. Цена настоящего Договора определяется: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- размером платы за содержание и ремонт общего имущества;</w:t>
      </w:r>
    </w:p>
    <w:p w:rsidR="004126B2" w:rsidRPr="00EE751E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EE751E">
        <w:rPr>
          <w:rFonts w:ascii="Liberation Serif" w:hAnsi="Liberation Serif"/>
        </w:rPr>
        <w:t>- размером платы за коммунальные услуги.</w:t>
      </w:r>
    </w:p>
    <w:p w:rsidR="004126B2" w:rsidRPr="00EE751E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EE751E">
        <w:rPr>
          <w:rFonts w:ascii="Liberation Serif" w:hAnsi="Liberation Serif"/>
        </w:rPr>
        <w:t>4.2. Размер платы за коммунальные услуги рассчитывается по тарифам, установленным РЭК Свердловской области.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4.3. Размер платы за содержание и ремонт общего имущества рассчитывается в соответствии с тарифами, утвер</w:t>
      </w:r>
      <w:r>
        <w:rPr>
          <w:rFonts w:ascii="Liberation Serif" w:hAnsi="Liberation Serif"/>
        </w:rPr>
        <w:t>жденными постановлением Главы муниципального образования «Каменский городской округ»</w:t>
      </w:r>
      <w:r w:rsidRPr="000175F2">
        <w:rPr>
          <w:rFonts w:ascii="Liberation Serif" w:hAnsi="Liberation Serif"/>
        </w:rPr>
        <w:t>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4.4. Собственник вносит плату по настоящему Договору на указанный в платежном документе счет.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4.5. В случае изменения в установленном порядке тарифов на коммунальные услуги Управляющая организация применяет новые тарифы со дня вступления их  силу.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center"/>
        <w:rPr>
          <w:rFonts w:ascii="Liberation Serif" w:hAnsi="Liberation Serif"/>
          <w:b/>
        </w:rPr>
      </w:pP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center"/>
        <w:rPr>
          <w:rFonts w:ascii="Liberation Serif" w:hAnsi="Liberation Serif"/>
          <w:b/>
        </w:rPr>
      </w:pPr>
      <w:r w:rsidRPr="000175F2">
        <w:rPr>
          <w:rFonts w:ascii="Liberation Serif" w:hAnsi="Liberation Serif"/>
          <w:b/>
        </w:rPr>
        <w:t>5. Ответственность Сторон</w:t>
      </w:r>
    </w:p>
    <w:p w:rsidR="004126B2" w:rsidRPr="000175F2" w:rsidRDefault="004126B2" w:rsidP="00B0364D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5.1. За неисполнение или ненадлежащее исполнение настоящего Договора Стороны несут ответственность в соответствии с законодательством Российской Федерации и настоящим Договором.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5.2. В случае несвоевременного и (или) неполного внесения платы по настоящему Договору Собственник обязан уплатить Управляющей организации пени в размере и в порядке, установленных частью 14 статьи 155 Жилищного кодекса Российской Федерации.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5.3. Управляющая организация несет ответственность за ущерб, причиненный имуществу собственников помещений в многоквартирном доме, возникший в результате ее действий или бездействия, в порядке, установленном законодательством.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</w:p>
    <w:p w:rsidR="004126B2" w:rsidRPr="000175F2" w:rsidRDefault="004126B2" w:rsidP="004126B2">
      <w:pPr>
        <w:widowControl w:val="0"/>
        <w:autoSpaceDE w:val="0"/>
        <w:autoSpaceDN w:val="0"/>
        <w:adjustRightInd w:val="0"/>
        <w:jc w:val="center"/>
        <w:outlineLvl w:val="1"/>
        <w:rPr>
          <w:rFonts w:ascii="Liberation Serif" w:hAnsi="Liberation Serif"/>
          <w:b/>
        </w:rPr>
      </w:pPr>
      <w:r w:rsidRPr="000175F2">
        <w:rPr>
          <w:rFonts w:ascii="Liberation Serif" w:hAnsi="Liberation Serif"/>
          <w:b/>
        </w:rPr>
        <w:t>6. Контроль и приемка выполненных работ</w:t>
      </w:r>
    </w:p>
    <w:p w:rsidR="004126B2" w:rsidRPr="000175F2" w:rsidRDefault="004126B2" w:rsidP="004126B2">
      <w:pPr>
        <w:widowControl w:val="0"/>
        <w:autoSpaceDE w:val="0"/>
        <w:autoSpaceDN w:val="0"/>
        <w:adjustRightInd w:val="0"/>
        <w:jc w:val="center"/>
        <w:outlineLvl w:val="1"/>
        <w:rPr>
          <w:rFonts w:ascii="Liberation Serif" w:hAnsi="Liberation Serif"/>
          <w:b/>
        </w:rPr>
      </w:pPr>
      <w:r w:rsidRPr="000175F2">
        <w:rPr>
          <w:rFonts w:ascii="Liberation Serif" w:hAnsi="Liberation Serif"/>
          <w:b/>
        </w:rPr>
        <w:t>по содержанию и ремонту общего имущества МКД по Договору</w:t>
      </w:r>
    </w:p>
    <w:p w:rsidR="004126B2" w:rsidRPr="000175F2" w:rsidRDefault="004126B2" w:rsidP="00B0364D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lastRenderedPageBreak/>
        <w:t xml:space="preserve">6.1. Контроль за выполнением Управляющей организацией ее обязательств по настоящему договору управления осуществляется советом МКД или непосредственно Собственниками (их представителями). </w:t>
      </w:r>
    </w:p>
    <w:p w:rsidR="004126B2" w:rsidRPr="000175F2" w:rsidRDefault="004126B2" w:rsidP="004126B2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6.2. Контроль за выполнением Управляющей организацией ее обязательств по Договору осуществляется в следующих формах:</w:t>
      </w:r>
    </w:p>
    <w:p w:rsidR="004126B2" w:rsidRPr="000175F2" w:rsidRDefault="004126B2" w:rsidP="004126B2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6.2.1. Предоставление Управляющей организацией информации по запросу председателя (иного уполномоченного лица) совета МКД не позднее 5 рабочих дней с даты обращения:</w:t>
      </w:r>
    </w:p>
    <w:p w:rsidR="004126B2" w:rsidRPr="000175F2" w:rsidRDefault="004126B2" w:rsidP="004126B2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ascii="Liberation Serif" w:hAnsi="Liberation Serif"/>
          <w:color w:val="FF0000"/>
        </w:rPr>
      </w:pPr>
      <w:r w:rsidRPr="000175F2">
        <w:rPr>
          <w:rFonts w:ascii="Liberation Serif" w:hAnsi="Liberation Serif"/>
        </w:rPr>
        <w:t>-</w:t>
      </w:r>
      <w:r w:rsidRPr="000175F2">
        <w:rPr>
          <w:rFonts w:ascii="Liberation Serif" w:hAnsi="Liberation Serif"/>
        </w:rPr>
        <w:tab/>
        <w:t>о состоянии и содержании переданного в управление общего имущества Собственников;</w:t>
      </w:r>
    </w:p>
    <w:p w:rsidR="004126B2" w:rsidRPr="000175F2" w:rsidRDefault="004126B2" w:rsidP="004126B2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-</w:t>
      </w:r>
      <w:r w:rsidRPr="000175F2">
        <w:rPr>
          <w:rFonts w:ascii="Liberation Serif" w:hAnsi="Liberation Serif"/>
        </w:rPr>
        <w:tab/>
        <w:t>о возможности для контрольных осмотров общего имущества Собственников помещений в МКД;</w:t>
      </w:r>
    </w:p>
    <w:p w:rsidR="004126B2" w:rsidRPr="000175F2" w:rsidRDefault="004126B2" w:rsidP="004126B2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-</w:t>
      </w:r>
      <w:r w:rsidRPr="000175F2">
        <w:rPr>
          <w:rFonts w:ascii="Liberation Serif" w:hAnsi="Liberation Serif"/>
        </w:rPr>
        <w:tab/>
        <w:t>о перечнях, объемах, качестве и периодичности оказанных услуг и (или) выполненных работ по Договору;</w:t>
      </w:r>
    </w:p>
    <w:p w:rsidR="004126B2" w:rsidRPr="000175F2" w:rsidRDefault="004126B2" w:rsidP="004126B2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-</w:t>
      </w:r>
      <w:r w:rsidRPr="000175F2">
        <w:rPr>
          <w:rFonts w:ascii="Liberation Serif" w:hAnsi="Liberation Serif"/>
        </w:rPr>
        <w:tab/>
        <w:t>об использовании денежных средств, поступивших в результате осуществления деятельности по предоставлению общего имущества Собственников помещений в МКД  в пользование третьим лицам (сдача в аренду, предоставление в пользование и т.д.);</w:t>
      </w:r>
    </w:p>
    <w:p w:rsidR="004126B2" w:rsidRPr="000175F2" w:rsidRDefault="004126B2" w:rsidP="004126B2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-</w:t>
      </w:r>
      <w:r w:rsidRPr="000175F2">
        <w:rPr>
          <w:rFonts w:ascii="Liberation Serif" w:hAnsi="Liberation Serif"/>
        </w:rPr>
        <w:tab/>
        <w:t>о состоянии расчетов Управляющей организации с Собственниками и ресурсоснабжающими организациями, размере задолженности за истекший расчетный период (месяц или год);</w:t>
      </w:r>
    </w:p>
    <w:p w:rsidR="004126B2" w:rsidRPr="000175F2" w:rsidRDefault="004126B2" w:rsidP="004126B2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 xml:space="preserve">6.2.2. Участие председателя совета МКД (иного уполномоченного лица) совместно с Управляющей организацией:   </w:t>
      </w:r>
    </w:p>
    <w:p w:rsidR="004126B2" w:rsidRPr="000175F2" w:rsidRDefault="004126B2" w:rsidP="004126B2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-</w:t>
      </w:r>
      <w:r w:rsidRPr="000175F2">
        <w:rPr>
          <w:rFonts w:ascii="Liberation Serif" w:hAnsi="Liberation Serif"/>
        </w:rPr>
        <w:tab/>
        <w:t>в осмотрах общего имущества Собственников помещений в МКД;</w:t>
      </w:r>
    </w:p>
    <w:p w:rsidR="004126B2" w:rsidRPr="000175F2" w:rsidRDefault="004126B2" w:rsidP="004126B2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-</w:t>
      </w:r>
      <w:r w:rsidRPr="000175F2">
        <w:rPr>
          <w:rFonts w:ascii="Liberation Serif" w:hAnsi="Liberation Serif"/>
        </w:rPr>
        <w:tab/>
        <w:t>в проверках технического состояния инженерных систем и оборудования с целью подготовки предложений по их ремонту;</w:t>
      </w:r>
    </w:p>
    <w:p w:rsidR="004126B2" w:rsidRPr="000175F2" w:rsidRDefault="004126B2" w:rsidP="004126B2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-</w:t>
      </w:r>
      <w:r w:rsidRPr="000175F2">
        <w:rPr>
          <w:rFonts w:ascii="Liberation Serif" w:hAnsi="Liberation Serif"/>
        </w:rPr>
        <w:tab/>
        <w:t>в приемке всех видов работ по содержанию и текущему ремонту, а также по подготовке МКД к сезонной эксплуатации;</w:t>
      </w:r>
    </w:p>
    <w:p w:rsidR="004126B2" w:rsidRPr="000175F2" w:rsidRDefault="004126B2" w:rsidP="004126B2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-</w:t>
      </w:r>
      <w:r w:rsidRPr="000175F2">
        <w:rPr>
          <w:rFonts w:ascii="Liberation Serif" w:hAnsi="Liberation Serif"/>
        </w:rPr>
        <w:tab/>
        <w:t>в проверке объемов, качества и периодичности оказания услуг и выполнения работ (в том числе путем проведения соответствующей экспертизы);</w:t>
      </w:r>
    </w:p>
    <w:p w:rsidR="004126B2" w:rsidRPr="000175F2" w:rsidRDefault="004126B2" w:rsidP="004126B2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-</w:t>
      </w:r>
      <w:r w:rsidRPr="000175F2">
        <w:rPr>
          <w:rFonts w:ascii="Liberation Serif" w:hAnsi="Liberation Serif"/>
        </w:rPr>
        <w:tab/>
        <w:t>в снятии показаний коллективных (общедомовых) приборов учета коммунальных ресурсов.</w:t>
      </w:r>
    </w:p>
    <w:p w:rsidR="004126B2" w:rsidRPr="000175F2" w:rsidRDefault="004126B2" w:rsidP="004126B2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Управляющая организация уведомляет любым способом, позволяющим определить получение такого уведомления, председателя совета МКД, собственника помещения, находящегося в муниципальной собственности, а в случае их отсутствия, любое лицо из числа Собственников о дате, времени и месте проведения мероприятий, из числа указанных в п. 6.2.2., за 5 (пять) рабочих дней до их проведения.</w:t>
      </w:r>
    </w:p>
    <w:p w:rsidR="004126B2" w:rsidRPr="000175F2" w:rsidRDefault="004126B2" w:rsidP="004126B2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6.2.3. По итогам проведения мероприятий из числа указанных в пункте 6.2.2 Договора составляется акт, подписываемый Управляющей организацией и лицом, указанным в пункте 6.2.2 Договора.</w:t>
      </w:r>
    </w:p>
    <w:p w:rsidR="004126B2" w:rsidRPr="000175F2" w:rsidRDefault="004126B2" w:rsidP="004126B2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6.3. Результат выполненных Управляющей организацией работ по содержанию и ремонту общего имущества МКД по Договору подлежит приемке Собственниками, о чем составляется акт по форме согласно приложению № 3 к Договору.</w:t>
      </w:r>
    </w:p>
    <w:p w:rsidR="004126B2" w:rsidRPr="000175F2" w:rsidRDefault="004126B2" w:rsidP="004126B2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6.4. Ежеквартально акт приемки выполненных работ по содержанию и ремонту общего имущества МКД по Договору составляется Управляющей организацией и подписывается председателем совета МКД, собственником помещений в МКД, находящихся в муниципальной собственности, а в случае отсутствия совета МКД и муниципальных помещений хотя бы одним собственником жилого помещения в МКД. Председатель совета МКД, собственник помещений в МКД, находящихся в муниципальной собственности, а при отсутствии совета МКД и муниципальных помещений, собственник жилого помещения в МКД, которому направлен для подписания акт приемки, в случае отказа от его подписания направляет в адрес Управляющей организации письменное обоснование причин такого отказа.</w:t>
      </w:r>
    </w:p>
    <w:p w:rsidR="004126B2" w:rsidRPr="000175F2" w:rsidRDefault="004126B2" w:rsidP="004126B2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 xml:space="preserve">6.5. Советом МКД совместно с Управляющей организацией составляются акты о нарушении условий Договора. Акт о нарушении составляется по требованию любой из </w:t>
      </w:r>
      <w:r w:rsidRPr="000175F2">
        <w:rPr>
          <w:rFonts w:ascii="Liberation Serif" w:hAnsi="Liberation Serif"/>
        </w:rPr>
        <w:lastRenderedPageBreak/>
        <w:t>Сторон Договора в случае:</w:t>
      </w:r>
    </w:p>
    <w:p w:rsidR="004126B2" w:rsidRPr="000175F2" w:rsidRDefault="004126B2" w:rsidP="004126B2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-</w:t>
      </w:r>
      <w:r w:rsidRPr="000175F2">
        <w:rPr>
          <w:rFonts w:ascii="Liberation Serif" w:hAnsi="Liberation Serif"/>
        </w:rPr>
        <w:tab/>
        <w:t>неправомерных действий Собственников;</w:t>
      </w:r>
    </w:p>
    <w:p w:rsidR="004126B2" w:rsidRPr="000175F2" w:rsidRDefault="004126B2" w:rsidP="004126B2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-</w:t>
      </w:r>
      <w:r w:rsidRPr="000175F2">
        <w:rPr>
          <w:rFonts w:ascii="Liberation Serif" w:hAnsi="Liberation Serif"/>
        </w:rPr>
        <w:tab/>
        <w:t>не</w:t>
      </w:r>
      <w:r>
        <w:rPr>
          <w:rFonts w:ascii="Liberation Serif" w:hAnsi="Liberation Serif"/>
        </w:rPr>
        <w:t xml:space="preserve"> </w:t>
      </w:r>
      <w:r w:rsidRPr="000175F2">
        <w:rPr>
          <w:rFonts w:ascii="Liberation Serif" w:hAnsi="Liberation Serif"/>
        </w:rPr>
        <w:t>обеспечения необходимого качества услуг и работ по управлению, содержанию и ремонту общего имущества Собственников;</w:t>
      </w:r>
    </w:p>
    <w:p w:rsidR="004126B2" w:rsidRPr="000175F2" w:rsidRDefault="004126B2" w:rsidP="004126B2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-</w:t>
      </w:r>
      <w:r w:rsidRPr="000175F2">
        <w:rPr>
          <w:rFonts w:ascii="Liberation Serif" w:hAnsi="Liberation Serif"/>
        </w:rPr>
        <w:tab/>
        <w:t>нарушения требований к качеству предоставления коммунальных услуг;</w:t>
      </w:r>
    </w:p>
    <w:p w:rsidR="004126B2" w:rsidRPr="000175F2" w:rsidRDefault="004126B2" w:rsidP="004126B2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-</w:t>
      </w:r>
      <w:r w:rsidRPr="000175F2">
        <w:rPr>
          <w:rFonts w:ascii="Liberation Serif" w:hAnsi="Liberation Serif"/>
        </w:rPr>
        <w:tab/>
        <w:t>причинения вреда жизни, здоровью и имуществу Собственников и (или) проживающих в помещении МКД граждан;</w:t>
      </w:r>
    </w:p>
    <w:p w:rsidR="004126B2" w:rsidRPr="000175F2" w:rsidRDefault="004126B2" w:rsidP="004126B2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-</w:t>
      </w:r>
      <w:r w:rsidRPr="000175F2">
        <w:rPr>
          <w:rFonts w:ascii="Liberation Serif" w:hAnsi="Liberation Serif"/>
        </w:rPr>
        <w:tab/>
        <w:t>причинения вреда общему имуществу Собственников.</w:t>
      </w:r>
    </w:p>
    <w:p w:rsidR="004126B2" w:rsidRPr="000175F2" w:rsidRDefault="004126B2" w:rsidP="004126B2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 xml:space="preserve">6.6. Акт, предусмотренный пунктом 6.5 Договора  должен содержать следующую информацию: </w:t>
      </w:r>
    </w:p>
    <w:p w:rsidR="004126B2" w:rsidRPr="000175F2" w:rsidRDefault="004126B2" w:rsidP="004126B2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-</w:t>
      </w:r>
      <w:r w:rsidRPr="000175F2">
        <w:rPr>
          <w:rFonts w:ascii="Liberation Serif" w:hAnsi="Liberation Serif"/>
        </w:rPr>
        <w:tab/>
        <w:t xml:space="preserve">дату и время его составления; </w:t>
      </w:r>
    </w:p>
    <w:p w:rsidR="004126B2" w:rsidRPr="000175F2" w:rsidRDefault="004126B2" w:rsidP="004126B2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-</w:t>
      </w:r>
      <w:r w:rsidRPr="000175F2">
        <w:rPr>
          <w:rFonts w:ascii="Liberation Serif" w:hAnsi="Liberation Serif"/>
        </w:rPr>
        <w:tab/>
        <w:t xml:space="preserve">дату, время и характер,  продолжительность нарушения, его причины и последствия (факты причинения вреда жизни, здоровью и имуществу Собственников (нанимателей); </w:t>
      </w:r>
    </w:p>
    <w:p w:rsidR="004126B2" w:rsidRPr="000175F2" w:rsidRDefault="004126B2" w:rsidP="004126B2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-</w:t>
      </w:r>
      <w:r w:rsidRPr="000175F2">
        <w:rPr>
          <w:rFonts w:ascii="Liberation Serif" w:hAnsi="Liberation Serif"/>
        </w:rPr>
        <w:tab/>
        <w:t xml:space="preserve">при наличии возможности - фотографирование или видеосъемка повреждений имущества; </w:t>
      </w:r>
    </w:p>
    <w:p w:rsidR="004126B2" w:rsidRPr="000175F2" w:rsidRDefault="004126B2" w:rsidP="004126B2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-</w:t>
      </w:r>
      <w:r w:rsidRPr="000175F2">
        <w:rPr>
          <w:rFonts w:ascii="Liberation Serif" w:hAnsi="Liberation Serif"/>
        </w:rPr>
        <w:tab/>
        <w:t xml:space="preserve">разногласия, особые мнения и возражения, возникшие при составлении акта; </w:t>
      </w:r>
    </w:p>
    <w:p w:rsidR="004126B2" w:rsidRPr="00B0364D" w:rsidRDefault="004126B2" w:rsidP="00B0364D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-</w:t>
      </w:r>
      <w:r w:rsidRPr="000175F2">
        <w:rPr>
          <w:rFonts w:ascii="Liberation Serif" w:hAnsi="Liberation Serif"/>
        </w:rPr>
        <w:tab/>
        <w:t>подписи членов комиссии и Собственника (члена семьи Собственника, нанимате</w:t>
      </w:r>
      <w:r w:rsidR="00B0364D">
        <w:rPr>
          <w:rFonts w:ascii="Liberation Serif" w:hAnsi="Liberation Serif"/>
        </w:rPr>
        <w:t>ля, члена семьи нанимателя)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center"/>
        <w:rPr>
          <w:rFonts w:ascii="Liberation Serif" w:hAnsi="Liberation Serif"/>
          <w:b/>
        </w:rPr>
      </w:pPr>
      <w:r w:rsidRPr="000175F2">
        <w:rPr>
          <w:rFonts w:ascii="Liberation Serif" w:hAnsi="Liberation Serif"/>
          <w:b/>
        </w:rPr>
        <w:t>7. Заключительные положения</w:t>
      </w:r>
    </w:p>
    <w:p w:rsidR="004126B2" w:rsidRPr="000175F2" w:rsidRDefault="004126B2" w:rsidP="00B0364D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7.1. Изменение и (или) расторжение настоящего Договора осуществляется в порядке, предусмотренном гражданским законодательством.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7.2. Договор считается исполненным после выполнения Сторонами взаимных обязательств и урегулирования всех расчетов между Управляющей организацией и Собственником.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7.3. Все споры, возникшие из Договора или в связи с ним, разрешаются Сторонами путем переговоров. В случае если Стороны не могут достичь взаимного соглашения, споры и разногласия разрешаются в судебном порядке по заявлению одной из Сторон.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center"/>
        <w:rPr>
          <w:rFonts w:ascii="Liberation Serif" w:hAnsi="Liberation Serif"/>
          <w:b/>
        </w:rPr>
      </w:pPr>
      <w:r w:rsidRPr="000175F2">
        <w:rPr>
          <w:rFonts w:ascii="Liberation Serif" w:hAnsi="Liberation Serif"/>
          <w:b/>
        </w:rPr>
        <w:t>8. Срок действия Договора</w:t>
      </w:r>
    </w:p>
    <w:p w:rsidR="004126B2" w:rsidRPr="000175F2" w:rsidRDefault="004126B2" w:rsidP="00B0364D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8.1. Договор вступает в силу с момента его подписания и действует 3 года.</w:t>
      </w:r>
    </w:p>
    <w:p w:rsidR="004126B2" w:rsidRPr="00B0364D" w:rsidRDefault="004126B2" w:rsidP="00B0364D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8.2. Настоящий Договор составлен в двух экземплярах, имеющих одинаковую юридическую силу, - по одному для каждой из Сторон. Все приложения к настоящему Договору являются его неотъемлемой частью.</w:t>
      </w:r>
    </w:p>
    <w:p w:rsidR="004126B2" w:rsidRPr="009F50AB" w:rsidRDefault="004126B2" w:rsidP="004126B2">
      <w:pPr>
        <w:autoSpaceDE w:val="0"/>
        <w:autoSpaceDN w:val="0"/>
        <w:adjustRightInd w:val="0"/>
        <w:ind w:firstLine="600"/>
        <w:contextualSpacing/>
        <w:jc w:val="both"/>
      </w:pPr>
    </w:p>
    <w:p w:rsidR="004126B2" w:rsidRPr="00EE751E" w:rsidRDefault="004126B2" w:rsidP="004126B2">
      <w:pPr>
        <w:autoSpaceDE w:val="0"/>
        <w:autoSpaceDN w:val="0"/>
        <w:adjustRightInd w:val="0"/>
        <w:ind w:firstLine="600"/>
        <w:contextualSpacing/>
        <w:jc w:val="center"/>
        <w:rPr>
          <w:rFonts w:ascii="Liberation Serif" w:hAnsi="Liberation Serif"/>
          <w:b/>
        </w:rPr>
      </w:pPr>
      <w:r w:rsidRPr="00EE751E">
        <w:rPr>
          <w:rFonts w:ascii="Liberation Serif" w:hAnsi="Liberation Serif"/>
          <w:b/>
        </w:rPr>
        <w:t>8. Реквизиты Сторон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926"/>
        <w:gridCol w:w="4927"/>
      </w:tblGrid>
      <w:tr w:rsidR="004126B2" w:rsidRPr="00EE751E" w:rsidTr="00B0364D">
        <w:trPr>
          <w:trHeight w:val="2376"/>
        </w:trPr>
        <w:tc>
          <w:tcPr>
            <w:tcW w:w="4926" w:type="dxa"/>
          </w:tcPr>
          <w:p w:rsidR="004126B2" w:rsidRDefault="004126B2" w:rsidP="009B7C29">
            <w:pPr>
              <w:autoSpaceDE w:val="0"/>
              <w:autoSpaceDN w:val="0"/>
              <w:adjustRightInd w:val="0"/>
              <w:contextualSpacing/>
              <w:rPr>
                <w:rFonts w:ascii="Liberation Serif" w:hAnsi="Liberation Serif"/>
                <w:sz w:val="24"/>
                <w:szCs w:val="24"/>
              </w:rPr>
            </w:pPr>
            <w:r w:rsidRPr="00EE751E">
              <w:rPr>
                <w:rFonts w:ascii="Liberation Serif" w:hAnsi="Liberation Serif"/>
                <w:sz w:val="24"/>
                <w:szCs w:val="24"/>
              </w:rPr>
              <w:t xml:space="preserve">Собственник:   </w:t>
            </w:r>
          </w:p>
          <w:p w:rsidR="004126B2" w:rsidRPr="00EE751E" w:rsidRDefault="004126B2" w:rsidP="009B7C29">
            <w:pPr>
              <w:autoSpaceDE w:val="0"/>
              <w:autoSpaceDN w:val="0"/>
              <w:adjustRightInd w:val="0"/>
              <w:contextualSpacing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_______________________________________</w:t>
            </w:r>
          </w:p>
          <w:p w:rsidR="004126B2" w:rsidRPr="00EE751E" w:rsidRDefault="004126B2" w:rsidP="009B7C29">
            <w:pPr>
              <w:tabs>
                <w:tab w:val="left" w:pos="0"/>
              </w:tabs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EE751E">
              <w:rPr>
                <w:rFonts w:ascii="Liberation Serif" w:hAnsi="Liberation Serif"/>
                <w:sz w:val="24"/>
                <w:szCs w:val="24"/>
              </w:rPr>
              <w:t>Адрес:_____________________</w:t>
            </w:r>
            <w:r>
              <w:rPr>
                <w:rFonts w:ascii="Liberation Serif" w:hAnsi="Liberation Serif"/>
                <w:sz w:val="24"/>
                <w:szCs w:val="24"/>
              </w:rPr>
              <w:t>____________</w:t>
            </w:r>
          </w:p>
          <w:p w:rsidR="004126B2" w:rsidRPr="00EE751E" w:rsidRDefault="004126B2" w:rsidP="009B7C29">
            <w:pPr>
              <w:tabs>
                <w:tab w:val="left" w:pos="0"/>
              </w:tabs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EE751E">
              <w:rPr>
                <w:rFonts w:ascii="Liberation Serif" w:hAnsi="Liberation Serif"/>
                <w:sz w:val="24"/>
                <w:szCs w:val="24"/>
              </w:rPr>
              <w:t>Телефон:   __________________</w:t>
            </w:r>
            <w:r>
              <w:rPr>
                <w:rFonts w:ascii="Liberation Serif" w:hAnsi="Liberation Serif"/>
                <w:sz w:val="24"/>
                <w:szCs w:val="24"/>
              </w:rPr>
              <w:t>___________</w:t>
            </w:r>
          </w:p>
          <w:p w:rsidR="004126B2" w:rsidRPr="00EE751E" w:rsidRDefault="004126B2" w:rsidP="009B7C29">
            <w:pPr>
              <w:autoSpaceDE w:val="0"/>
              <w:autoSpaceDN w:val="0"/>
              <w:adjustRightInd w:val="0"/>
              <w:contextualSpacing/>
              <w:rPr>
                <w:rFonts w:ascii="Liberation Serif" w:hAnsi="Liberation Serif"/>
                <w:sz w:val="24"/>
                <w:szCs w:val="24"/>
              </w:rPr>
            </w:pPr>
            <w:r w:rsidRPr="00EE751E">
              <w:rPr>
                <w:rFonts w:ascii="Liberation Serif" w:hAnsi="Liberation Serif"/>
                <w:sz w:val="24"/>
                <w:szCs w:val="24"/>
              </w:rPr>
              <w:t xml:space="preserve"> ___________________________</w:t>
            </w:r>
            <w:r>
              <w:rPr>
                <w:rFonts w:ascii="Liberation Serif" w:hAnsi="Liberation Serif"/>
                <w:sz w:val="24"/>
                <w:szCs w:val="24"/>
              </w:rPr>
              <w:t>___________</w:t>
            </w:r>
          </w:p>
          <w:p w:rsidR="004126B2" w:rsidRPr="00EE751E" w:rsidRDefault="004126B2" w:rsidP="009B7C29">
            <w:pPr>
              <w:autoSpaceDE w:val="0"/>
              <w:autoSpaceDN w:val="0"/>
              <w:adjustRightInd w:val="0"/>
              <w:contextualSpacing/>
              <w:rPr>
                <w:rFonts w:ascii="Liberation Serif" w:hAnsi="Liberation Serif"/>
                <w:sz w:val="20"/>
                <w:szCs w:val="20"/>
              </w:rPr>
            </w:pPr>
            <w:r w:rsidRPr="00EE751E">
              <w:rPr>
                <w:rFonts w:ascii="Liberation Serif" w:hAnsi="Liberation Serif"/>
                <w:sz w:val="24"/>
                <w:szCs w:val="24"/>
              </w:rPr>
              <w:t xml:space="preserve">       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  </w:t>
            </w:r>
            <w:r w:rsidRPr="00EE751E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Pr="00EE751E">
              <w:rPr>
                <w:rFonts w:ascii="Liberation Serif" w:hAnsi="Liberation Serif"/>
                <w:sz w:val="20"/>
                <w:szCs w:val="20"/>
              </w:rPr>
              <w:t>(ФИО, подпись)</w:t>
            </w:r>
          </w:p>
          <w:p w:rsidR="004126B2" w:rsidRPr="00EE751E" w:rsidRDefault="004126B2" w:rsidP="009B7C29">
            <w:pPr>
              <w:autoSpaceDE w:val="0"/>
              <w:autoSpaceDN w:val="0"/>
              <w:adjustRightInd w:val="0"/>
              <w:contextualSpacing/>
              <w:rPr>
                <w:rFonts w:ascii="Liberation Serif" w:hAnsi="Liberation Serif"/>
                <w:b/>
                <w:sz w:val="24"/>
                <w:szCs w:val="24"/>
              </w:rPr>
            </w:pPr>
          </w:p>
        </w:tc>
        <w:tc>
          <w:tcPr>
            <w:tcW w:w="4927" w:type="dxa"/>
          </w:tcPr>
          <w:p w:rsidR="004126B2" w:rsidRPr="00EE751E" w:rsidRDefault="004126B2" w:rsidP="009B7C29">
            <w:pPr>
              <w:autoSpaceDE w:val="0"/>
              <w:autoSpaceDN w:val="0"/>
              <w:adjustRightInd w:val="0"/>
              <w:contextualSpacing/>
              <w:rPr>
                <w:rFonts w:ascii="Liberation Serif" w:hAnsi="Liberation Serif"/>
                <w:sz w:val="24"/>
                <w:szCs w:val="24"/>
              </w:rPr>
            </w:pPr>
            <w:r w:rsidRPr="00EE751E">
              <w:rPr>
                <w:rFonts w:ascii="Liberation Serif" w:hAnsi="Liberation Serif"/>
                <w:sz w:val="24"/>
                <w:szCs w:val="24"/>
              </w:rPr>
              <w:t>Управляющая организация:</w:t>
            </w:r>
          </w:p>
          <w:p w:rsidR="004126B2" w:rsidRPr="00EE751E" w:rsidRDefault="004126B2" w:rsidP="009B7C29">
            <w:pPr>
              <w:autoSpaceDE w:val="0"/>
              <w:autoSpaceDN w:val="0"/>
              <w:adjustRightInd w:val="0"/>
              <w:contextualSpacing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_______________________________________</w:t>
            </w:r>
          </w:p>
          <w:p w:rsidR="004126B2" w:rsidRPr="00EE751E" w:rsidRDefault="004126B2" w:rsidP="009B7C29">
            <w:pPr>
              <w:autoSpaceDE w:val="0"/>
              <w:autoSpaceDN w:val="0"/>
              <w:adjustRightInd w:val="0"/>
              <w:contextualSpacing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_______________________________________</w:t>
            </w:r>
          </w:p>
          <w:p w:rsidR="004126B2" w:rsidRDefault="004126B2" w:rsidP="009B7C29">
            <w:pPr>
              <w:tabs>
                <w:tab w:val="left" w:pos="0"/>
              </w:tabs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EE751E">
              <w:rPr>
                <w:rFonts w:ascii="Liberation Serif" w:hAnsi="Liberation Serif"/>
                <w:sz w:val="24"/>
                <w:szCs w:val="24"/>
              </w:rPr>
              <w:t>_________________________</w:t>
            </w:r>
            <w:r>
              <w:rPr>
                <w:rFonts w:ascii="Liberation Serif" w:hAnsi="Liberation Serif"/>
                <w:sz w:val="24"/>
                <w:szCs w:val="24"/>
              </w:rPr>
              <w:t>______________</w:t>
            </w:r>
          </w:p>
          <w:p w:rsidR="004126B2" w:rsidRPr="00EE751E" w:rsidRDefault="004126B2" w:rsidP="009B7C29">
            <w:pPr>
              <w:tabs>
                <w:tab w:val="left" w:pos="0"/>
              </w:tabs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_______________________________________</w:t>
            </w:r>
          </w:p>
          <w:p w:rsidR="004126B2" w:rsidRPr="00EE751E" w:rsidRDefault="004126B2" w:rsidP="009B7C29">
            <w:pPr>
              <w:autoSpaceDE w:val="0"/>
              <w:autoSpaceDN w:val="0"/>
              <w:adjustRightInd w:val="0"/>
              <w:contextualSpacing/>
              <w:rPr>
                <w:rFonts w:ascii="Liberation Serif" w:hAnsi="Liberation Serif"/>
                <w:b/>
                <w:sz w:val="20"/>
                <w:szCs w:val="20"/>
              </w:rPr>
            </w:pPr>
            <w:r w:rsidRPr="00EE751E">
              <w:rPr>
                <w:rFonts w:ascii="Liberation Serif" w:hAnsi="Liberation Serif"/>
                <w:sz w:val="20"/>
                <w:szCs w:val="20"/>
              </w:rPr>
              <w:t xml:space="preserve">           </w:t>
            </w:r>
            <w:r>
              <w:rPr>
                <w:rFonts w:ascii="Liberation Serif" w:hAnsi="Liberation Serif"/>
                <w:sz w:val="20"/>
                <w:szCs w:val="20"/>
              </w:rPr>
              <w:t xml:space="preserve">    </w:t>
            </w:r>
            <w:r w:rsidRPr="00EE751E">
              <w:rPr>
                <w:rFonts w:ascii="Liberation Serif" w:hAnsi="Liberation Serif"/>
                <w:sz w:val="20"/>
                <w:szCs w:val="20"/>
              </w:rPr>
              <w:t>(ФИО, подпись</w:t>
            </w:r>
            <w:r>
              <w:rPr>
                <w:rFonts w:ascii="Liberation Serif" w:hAnsi="Liberation Serif"/>
                <w:sz w:val="20"/>
                <w:szCs w:val="20"/>
              </w:rPr>
              <w:t xml:space="preserve"> руководителя</w:t>
            </w:r>
            <w:r w:rsidRPr="00EE751E">
              <w:rPr>
                <w:rFonts w:ascii="Liberation Serif" w:hAnsi="Liberation Serif"/>
                <w:sz w:val="20"/>
                <w:szCs w:val="20"/>
              </w:rPr>
              <w:t xml:space="preserve">)    </w:t>
            </w:r>
            <w:r w:rsidRPr="00EE751E">
              <w:rPr>
                <w:rFonts w:ascii="Liberation Serif" w:hAnsi="Liberation Serif"/>
                <w:b/>
                <w:sz w:val="20"/>
                <w:szCs w:val="20"/>
              </w:rPr>
              <w:t xml:space="preserve">  </w:t>
            </w:r>
          </w:p>
        </w:tc>
      </w:tr>
    </w:tbl>
    <w:p w:rsidR="00A63581" w:rsidRDefault="00A63581" w:rsidP="00BD0FB1">
      <w:pPr>
        <w:autoSpaceDE w:val="0"/>
        <w:autoSpaceDN w:val="0"/>
        <w:adjustRightInd w:val="0"/>
        <w:rPr>
          <w:rFonts w:ascii="Liberation Serif" w:hAnsi="Liberation Serif"/>
          <w:b/>
        </w:rPr>
      </w:pPr>
    </w:p>
    <w:p w:rsidR="00207FD8" w:rsidRDefault="00207FD8" w:rsidP="00207FD8">
      <w:pPr>
        <w:autoSpaceDE w:val="0"/>
        <w:autoSpaceDN w:val="0"/>
        <w:adjustRightInd w:val="0"/>
        <w:ind w:firstLine="600"/>
        <w:contextualSpacing/>
        <w:jc w:val="right"/>
        <w:rPr>
          <w:rFonts w:ascii="Liberation Serif" w:hAnsi="Liberation Serif"/>
          <w:b/>
        </w:rPr>
      </w:pPr>
    </w:p>
    <w:p w:rsidR="004A4C13" w:rsidRDefault="004A4C13" w:rsidP="00207FD8">
      <w:pPr>
        <w:autoSpaceDE w:val="0"/>
        <w:autoSpaceDN w:val="0"/>
        <w:adjustRightInd w:val="0"/>
        <w:ind w:firstLine="600"/>
        <w:contextualSpacing/>
        <w:jc w:val="right"/>
        <w:rPr>
          <w:rFonts w:ascii="Liberation Serif" w:hAnsi="Liberation Serif"/>
          <w:b/>
        </w:rPr>
      </w:pPr>
    </w:p>
    <w:p w:rsidR="00A63581" w:rsidRPr="004A4C13" w:rsidRDefault="00A63581" w:rsidP="004A4C13">
      <w:pPr>
        <w:autoSpaceDE w:val="0"/>
        <w:autoSpaceDN w:val="0"/>
        <w:adjustRightInd w:val="0"/>
        <w:contextualSpacing/>
        <w:rPr>
          <w:rFonts w:ascii="Liberation Serif" w:hAnsi="Liberation Serif"/>
          <w:b/>
        </w:rPr>
      </w:pPr>
    </w:p>
    <w:p w:rsidR="00A63581" w:rsidRDefault="00A63581" w:rsidP="00771B5E">
      <w:pPr>
        <w:autoSpaceDE w:val="0"/>
        <w:autoSpaceDN w:val="0"/>
        <w:adjustRightInd w:val="0"/>
        <w:rPr>
          <w:b/>
          <w:sz w:val="20"/>
          <w:szCs w:val="20"/>
        </w:rPr>
      </w:pPr>
    </w:p>
    <w:sectPr w:rsidR="00A63581" w:rsidSect="00B759A3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A1DBB" w:rsidRDefault="003A1DBB" w:rsidP="00A24D33">
      <w:r>
        <w:separator/>
      </w:r>
    </w:p>
  </w:endnote>
  <w:endnote w:type="continuationSeparator" w:id="0">
    <w:p w:rsidR="003A1DBB" w:rsidRDefault="003A1DBB" w:rsidP="00A24D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Liberation Serif">
    <w:altName w:val="Times New Roman"/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A1DBB" w:rsidRDefault="003A1DBB" w:rsidP="00A24D33">
      <w:r>
        <w:separator/>
      </w:r>
    </w:p>
  </w:footnote>
  <w:footnote w:type="continuationSeparator" w:id="0">
    <w:p w:rsidR="003A1DBB" w:rsidRDefault="003A1DBB" w:rsidP="00A24D3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2"/>
    <w:lvl w:ilvl="0">
      <w:start w:val="6553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cs="Times New Roman"/>
      </w:rPr>
    </w:lvl>
  </w:abstractNum>
  <w:abstractNum w:abstractNumId="2">
    <w:nsid w:val="00000003"/>
    <w:multiLevelType w:val="multilevel"/>
    <w:tmpl w:val="00000003"/>
    <w:name w:val="WW8Num3"/>
    <w:lvl w:ilvl="0">
      <w:start w:val="65535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Arial" w:hAnsi="Arial" w:cs="Aria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3">
    <w:nsid w:val="00000004"/>
    <w:multiLevelType w:val="singleLevel"/>
    <w:tmpl w:val="00000004"/>
    <w:name w:val="WW8Num4"/>
    <w:lvl w:ilvl="0">
      <w:start w:val="65535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cs="Symbol"/>
      </w:rPr>
    </w:lvl>
  </w:abstractNum>
  <w:abstractNum w:abstractNumId="4">
    <w:nsid w:val="00000005"/>
    <w:multiLevelType w:val="singleLevel"/>
    <w:tmpl w:val="00000005"/>
    <w:name w:val="WW8Num5"/>
    <w:lvl w:ilvl="0">
      <w:start w:val="65535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Arial" w:hAnsi="Arial" w:cs="Arial"/>
      </w:rPr>
    </w:lvl>
  </w:abstractNum>
  <w:abstractNum w:abstractNumId="5">
    <w:nsid w:val="00000006"/>
    <w:multiLevelType w:val="single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</w:abstractNum>
  <w:abstractNum w:abstractNumId="6">
    <w:nsid w:val="1C0228ED"/>
    <w:multiLevelType w:val="hybridMultilevel"/>
    <w:tmpl w:val="9EEA210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4DED520F"/>
    <w:multiLevelType w:val="hybridMultilevel"/>
    <w:tmpl w:val="B3AC7332"/>
    <w:lvl w:ilvl="0" w:tplc="9F529556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8">
    <w:nsid w:val="523B6E3C"/>
    <w:multiLevelType w:val="hybridMultilevel"/>
    <w:tmpl w:val="81D0784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6B9F0047"/>
    <w:multiLevelType w:val="hybridMultilevel"/>
    <w:tmpl w:val="12CA3DF2"/>
    <w:lvl w:ilvl="0" w:tplc="4A88D77A">
      <w:start w:val="5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8"/>
  </w:num>
  <w:num w:numId="8">
    <w:abstractNumId w:val="6"/>
  </w:num>
  <w:num w:numId="9">
    <w:abstractNumId w:val="7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30884"/>
    <w:rsid w:val="0000525A"/>
    <w:rsid w:val="00013BBA"/>
    <w:rsid w:val="000175F2"/>
    <w:rsid w:val="00024309"/>
    <w:rsid w:val="000448B8"/>
    <w:rsid w:val="00054272"/>
    <w:rsid w:val="000654C2"/>
    <w:rsid w:val="000666F5"/>
    <w:rsid w:val="00073041"/>
    <w:rsid w:val="00074884"/>
    <w:rsid w:val="00074CCF"/>
    <w:rsid w:val="00085637"/>
    <w:rsid w:val="000D1760"/>
    <w:rsid w:val="000F265A"/>
    <w:rsid w:val="00106034"/>
    <w:rsid w:val="00115B37"/>
    <w:rsid w:val="001224C1"/>
    <w:rsid w:val="001414A3"/>
    <w:rsid w:val="00141771"/>
    <w:rsid w:val="00152140"/>
    <w:rsid w:val="001532B2"/>
    <w:rsid w:val="001649FA"/>
    <w:rsid w:val="001656C6"/>
    <w:rsid w:val="001672D0"/>
    <w:rsid w:val="00174EA5"/>
    <w:rsid w:val="00175BA2"/>
    <w:rsid w:val="00184505"/>
    <w:rsid w:val="00186581"/>
    <w:rsid w:val="00186B6E"/>
    <w:rsid w:val="00191B94"/>
    <w:rsid w:val="00193213"/>
    <w:rsid w:val="00196819"/>
    <w:rsid w:val="001A1C25"/>
    <w:rsid w:val="001A26ED"/>
    <w:rsid w:val="001B05E1"/>
    <w:rsid w:val="001C4062"/>
    <w:rsid w:val="001E0CDA"/>
    <w:rsid w:val="001E1CE7"/>
    <w:rsid w:val="001E34EE"/>
    <w:rsid w:val="001E3FC6"/>
    <w:rsid w:val="001F042D"/>
    <w:rsid w:val="001F195E"/>
    <w:rsid w:val="0020430F"/>
    <w:rsid w:val="00207FD8"/>
    <w:rsid w:val="0021376D"/>
    <w:rsid w:val="00214325"/>
    <w:rsid w:val="00225B07"/>
    <w:rsid w:val="00226991"/>
    <w:rsid w:val="0024236C"/>
    <w:rsid w:val="00250197"/>
    <w:rsid w:val="002540B7"/>
    <w:rsid w:val="00257E9C"/>
    <w:rsid w:val="00264ECE"/>
    <w:rsid w:val="002817E0"/>
    <w:rsid w:val="00285CDE"/>
    <w:rsid w:val="00293C75"/>
    <w:rsid w:val="002A034B"/>
    <w:rsid w:val="002B08FA"/>
    <w:rsid w:val="002B1DC3"/>
    <w:rsid w:val="002C3316"/>
    <w:rsid w:val="002D4A53"/>
    <w:rsid w:val="002E62FA"/>
    <w:rsid w:val="003131C3"/>
    <w:rsid w:val="00314A59"/>
    <w:rsid w:val="00314F4F"/>
    <w:rsid w:val="003227DD"/>
    <w:rsid w:val="0033098B"/>
    <w:rsid w:val="0034124A"/>
    <w:rsid w:val="00346139"/>
    <w:rsid w:val="00352C63"/>
    <w:rsid w:val="00353CB0"/>
    <w:rsid w:val="00354D7A"/>
    <w:rsid w:val="003665BF"/>
    <w:rsid w:val="00371E1B"/>
    <w:rsid w:val="00377902"/>
    <w:rsid w:val="00381AA6"/>
    <w:rsid w:val="00395981"/>
    <w:rsid w:val="003A012F"/>
    <w:rsid w:val="003A1DBB"/>
    <w:rsid w:val="003A241C"/>
    <w:rsid w:val="003A7FB2"/>
    <w:rsid w:val="003B53A2"/>
    <w:rsid w:val="003C0C0C"/>
    <w:rsid w:val="003D240A"/>
    <w:rsid w:val="003D7F37"/>
    <w:rsid w:val="003E3F70"/>
    <w:rsid w:val="003F2D85"/>
    <w:rsid w:val="00401EC4"/>
    <w:rsid w:val="00411867"/>
    <w:rsid w:val="004126B2"/>
    <w:rsid w:val="00421171"/>
    <w:rsid w:val="00434462"/>
    <w:rsid w:val="0044470D"/>
    <w:rsid w:val="00444B4E"/>
    <w:rsid w:val="00450F76"/>
    <w:rsid w:val="0045391B"/>
    <w:rsid w:val="004712B7"/>
    <w:rsid w:val="004832FD"/>
    <w:rsid w:val="00491276"/>
    <w:rsid w:val="0049781E"/>
    <w:rsid w:val="004A4C13"/>
    <w:rsid w:val="004A5FC4"/>
    <w:rsid w:val="004B2581"/>
    <w:rsid w:val="004C0C1E"/>
    <w:rsid w:val="004C0DFF"/>
    <w:rsid w:val="004C0F60"/>
    <w:rsid w:val="004D04A4"/>
    <w:rsid w:val="004D20A7"/>
    <w:rsid w:val="004E6830"/>
    <w:rsid w:val="004F042F"/>
    <w:rsid w:val="004F513C"/>
    <w:rsid w:val="00501122"/>
    <w:rsid w:val="005109C9"/>
    <w:rsid w:val="00515A86"/>
    <w:rsid w:val="0052672A"/>
    <w:rsid w:val="0053104B"/>
    <w:rsid w:val="00533BDA"/>
    <w:rsid w:val="00545BCF"/>
    <w:rsid w:val="0055650F"/>
    <w:rsid w:val="00572587"/>
    <w:rsid w:val="005938D1"/>
    <w:rsid w:val="00595D80"/>
    <w:rsid w:val="005965F9"/>
    <w:rsid w:val="005A5AE1"/>
    <w:rsid w:val="005B577B"/>
    <w:rsid w:val="005B6660"/>
    <w:rsid w:val="005B6A15"/>
    <w:rsid w:val="005C2AE0"/>
    <w:rsid w:val="005D408B"/>
    <w:rsid w:val="005E1621"/>
    <w:rsid w:val="005F5CB9"/>
    <w:rsid w:val="00603770"/>
    <w:rsid w:val="00612E2E"/>
    <w:rsid w:val="006145C3"/>
    <w:rsid w:val="006216FA"/>
    <w:rsid w:val="006314A1"/>
    <w:rsid w:val="00631D67"/>
    <w:rsid w:val="006342D9"/>
    <w:rsid w:val="006350EA"/>
    <w:rsid w:val="006351EF"/>
    <w:rsid w:val="00637550"/>
    <w:rsid w:val="00640400"/>
    <w:rsid w:val="00642D8F"/>
    <w:rsid w:val="0064314D"/>
    <w:rsid w:val="00643423"/>
    <w:rsid w:val="00645AFF"/>
    <w:rsid w:val="00653576"/>
    <w:rsid w:val="00661BB4"/>
    <w:rsid w:val="00663D6D"/>
    <w:rsid w:val="006834B0"/>
    <w:rsid w:val="00683995"/>
    <w:rsid w:val="00690038"/>
    <w:rsid w:val="006938B0"/>
    <w:rsid w:val="00693ED9"/>
    <w:rsid w:val="006A5FAD"/>
    <w:rsid w:val="006A6B4B"/>
    <w:rsid w:val="006B5731"/>
    <w:rsid w:val="006C25C0"/>
    <w:rsid w:val="006C2921"/>
    <w:rsid w:val="006D1FB0"/>
    <w:rsid w:val="006F15D7"/>
    <w:rsid w:val="006F1FAC"/>
    <w:rsid w:val="007000D7"/>
    <w:rsid w:val="007102D6"/>
    <w:rsid w:val="00711FD3"/>
    <w:rsid w:val="00715602"/>
    <w:rsid w:val="00725043"/>
    <w:rsid w:val="007268AE"/>
    <w:rsid w:val="00747F61"/>
    <w:rsid w:val="00771B5E"/>
    <w:rsid w:val="00772616"/>
    <w:rsid w:val="00772A6B"/>
    <w:rsid w:val="00775841"/>
    <w:rsid w:val="00777923"/>
    <w:rsid w:val="00780F48"/>
    <w:rsid w:val="00782AE9"/>
    <w:rsid w:val="00783023"/>
    <w:rsid w:val="00794CC9"/>
    <w:rsid w:val="00796B0E"/>
    <w:rsid w:val="007B21DC"/>
    <w:rsid w:val="007B2F7E"/>
    <w:rsid w:val="007B6804"/>
    <w:rsid w:val="007D7AE2"/>
    <w:rsid w:val="00802B35"/>
    <w:rsid w:val="00805408"/>
    <w:rsid w:val="00805B04"/>
    <w:rsid w:val="008136D6"/>
    <w:rsid w:val="00831899"/>
    <w:rsid w:val="00852E9D"/>
    <w:rsid w:val="00854538"/>
    <w:rsid w:val="008562A3"/>
    <w:rsid w:val="00857A68"/>
    <w:rsid w:val="0086607E"/>
    <w:rsid w:val="00871852"/>
    <w:rsid w:val="0087274D"/>
    <w:rsid w:val="008736FD"/>
    <w:rsid w:val="0088349A"/>
    <w:rsid w:val="0088382A"/>
    <w:rsid w:val="00891D0B"/>
    <w:rsid w:val="008929F0"/>
    <w:rsid w:val="00894B43"/>
    <w:rsid w:val="00896BAE"/>
    <w:rsid w:val="008A00CD"/>
    <w:rsid w:val="008B2DBF"/>
    <w:rsid w:val="008B6884"/>
    <w:rsid w:val="008C1846"/>
    <w:rsid w:val="008D313F"/>
    <w:rsid w:val="008E3BDA"/>
    <w:rsid w:val="008E5BC1"/>
    <w:rsid w:val="008E6D3D"/>
    <w:rsid w:val="008F6139"/>
    <w:rsid w:val="008F66A2"/>
    <w:rsid w:val="00901722"/>
    <w:rsid w:val="009135D4"/>
    <w:rsid w:val="00927F61"/>
    <w:rsid w:val="00934B8A"/>
    <w:rsid w:val="00936CC2"/>
    <w:rsid w:val="00942E70"/>
    <w:rsid w:val="00975FAF"/>
    <w:rsid w:val="00976366"/>
    <w:rsid w:val="00977EFD"/>
    <w:rsid w:val="009807C0"/>
    <w:rsid w:val="00980D05"/>
    <w:rsid w:val="00986807"/>
    <w:rsid w:val="009A2BB5"/>
    <w:rsid w:val="009B2B9B"/>
    <w:rsid w:val="009B4AF3"/>
    <w:rsid w:val="009B7C29"/>
    <w:rsid w:val="009C278F"/>
    <w:rsid w:val="009D468B"/>
    <w:rsid w:val="009D4B45"/>
    <w:rsid w:val="009D5959"/>
    <w:rsid w:val="009D76CC"/>
    <w:rsid w:val="009E6A7A"/>
    <w:rsid w:val="009F00CE"/>
    <w:rsid w:val="009F1089"/>
    <w:rsid w:val="009F7F97"/>
    <w:rsid w:val="00A01D08"/>
    <w:rsid w:val="00A05952"/>
    <w:rsid w:val="00A05CB1"/>
    <w:rsid w:val="00A12B6E"/>
    <w:rsid w:val="00A17177"/>
    <w:rsid w:val="00A20B81"/>
    <w:rsid w:val="00A24D33"/>
    <w:rsid w:val="00A3423E"/>
    <w:rsid w:val="00A44089"/>
    <w:rsid w:val="00A45FA9"/>
    <w:rsid w:val="00A5134D"/>
    <w:rsid w:val="00A56859"/>
    <w:rsid w:val="00A62E07"/>
    <w:rsid w:val="00A63581"/>
    <w:rsid w:val="00A652E6"/>
    <w:rsid w:val="00A65509"/>
    <w:rsid w:val="00A6772A"/>
    <w:rsid w:val="00A73011"/>
    <w:rsid w:val="00A83590"/>
    <w:rsid w:val="00A86A75"/>
    <w:rsid w:val="00A9020E"/>
    <w:rsid w:val="00AA1261"/>
    <w:rsid w:val="00AA1281"/>
    <w:rsid w:val="00AC0AF8"/>
    <w:rsid w:val="00AC52D6"/>
    <w:rsid w:val="00AD46C6"/>
    <w:rsid w:val="00AD6D0C"/>
    <w:rsid w:val="00AE334A"/>
    <w:rsid w:val="00AE5ABD"/>
    <w:rsid w:val="00AF12DB"/>
    <w:rsid w:val="00AF421C"/>
    <w:rsid w:val="00B01D60"/>
    <w:rsid w:val="00B0364D"/>
    <w:rsid w:val="00B12A46"/>
    <w:rsid w:val="00B27518"/>
    <w:rsid w:val="00B357B6"/>
    <w:rsid w:val="00B35CFB"/>
    <w:rsid w:val="00B40D26"/>
    <w:rsid w:val="00B41F03"/>
    <w:rsid w:val="00B47FCF"/>
    <w:rsid w:val="00B500A7"/>
    <w:rsid w:val="00B52D39"/>
    <w:rsid w:val="00B57AD0"/>
    <w:rsid w:val="00B7410E"/>
    <w:rsid w:val="00B759A3"/>
    <w:rsid w:val="00B85F4A"/>
    <w:rsid w:val="00B92437"/>
    <w:rsid w:val="00B97528"/>
    <w:rsid w:val="00BA03A2"/>
    <w:rsid w:val="00BC26B2"/>
    <w:rsid w:val="00BC4CE6"/>
    <w:rsid w:val="00BD0FB1"/>
    <w:rsid w:val="00BD1190"/>
    <w:rsid w:val="00BD1D44"/>
    <w:rsid w:val="00BD3FE4"/>
    <w:rsid w:val="00BF2CD4"/>
    <w:rsid w:val="00BF336E"/>
    <w:rsid w:val="00C161BE"/>
    <w:rsid w:val="00C252CA"/>
    <w:rsid w:val="00C26D98"/>
    <w:rsid w:val="00C302CB"/>
    <w:rsid w:val="00C328BF"/>
    <w:rsid w:val="00C355F7"/>
    <w:rsid w:val="00C42C2C"/>
    <w:rsid w:val="00C44196"/>
    <w:rsid w:val="00C524A8"/>
    <w:rsid w:val="00C53221"/>
    <w:rsid w:val="00C54A32"/>
    <w:rsid w:val="00C6140B"/>
    <w:rsid w:val="00C63513"/>
    <w:rsid w:val="00C9087F"/>
    <w:rsid w:val="00C916CC"/>
    <w:rsid w:val="00C942E9"/>
    <w:rsid w:val="00CA096A"/>
    <w:rsid w:val="00CA3008"/>
    <w:rsid w:val="00CB2501"/>
    <w:rsid w:val="00CB2FA9"/>
    <w:rsid w:val="00CB6138"/>
    <w:rsid w:val="00CC22E1"/>
    <w:rsid w:val="00CC7D81"/>
    <w:rsid w:val="00CD06BC"/>
    <w:rsid w:val="00CD498D"/>
    <w:rsid w:val="00CD5A13"/>
    <w:rsid w:val="00D03552"/>
    <w:rsid w:val="00D14EAD"/>
    <w:rsid w:val="00D169B0"/>
    <w:rsid w:val="00D22591"/>
    <w:rsid w:val="00D35E39"/>
    <w:rsid w:val="00D55E04"/>
    <w:rsid w:val="00D57F5F"/>
    <w:rsid w:val="00D62DB0"/>
    <w:rsid w:val="00D70F42"/>
    <w:rsid w:val="00D81826"/>
    <w:rsid w:val="00D94002"/>
    <w:rsid w:val="00DA02C8"/>
    <w:rsid w:val="00DA7648"/>
    <w:rsid w:val="00DB29E0"/>
    <w:rsid w:val="00DD106D"/>
    <w:rsid w:val="00DD41E9"/>
    <w:rsid w:val="00DD7E1C"/>
    <w:rsid w:val="00DE0B60"/>
    <w:rsid w:val="00DE0F67"/>
    <w:rsid w:val="00DE3059"/>
    <w:rsid w:val="00DE3E87"/>
    <w:rsid w:val="00DE48FD"/>
    <w:rsid w:val="00E16A92"/>
    <w:rsid w:val="00E26BD7"/>
    <w:rsid w:val="00E33567"/>
    <w:rsid w:val="00E34891"/>
    <w:rsid w:val="00E41422"/>
    <w:rsid w:val="00E416AC"/>
    <w:rsid w:val="00E44702"/>
    <w:rsid w:val="00E46AA4"/>
    <w:rsid w:val="00E65351"/>
    <w:rsid w:val="00E66768"/>
    <w:rsid w:val="00E673FB"/>
    <w:rsid w:val="00E774E3"/>
    <w:rsid w:val="00E91568"/>
    <w:rsid w:val="00E927ED"/>
    <w:rsid w:val="00EA194B"/>
    <w:rsid w:val="00EA2217"/>
    <w:rsid w:val="00EA2D80"/>
    <w:rsid w:val="00EB1E59"/>
    <w:rsid w:val="00ED5AD8"/>
    <w:rsid w:val="00EE0762"/>
    <w:rsid w:val="00EE25C2"/>
    <w:rsid w:val="00EE40CF"/>
    <w:rsid w:val="00EE751E"/>
    <w:rsid w:val="00EF569C"/>
    <w:rsid w:val="00F03109"/>
    <w:rsid w:val="00F10DA0"/>
    <w:rsid w:val="00F23AAA"/>
    <w:rsid w:val="00F30884"/>
    <w:rsid w:val="00F42D31"/>
    <w:rsid w:val="00F66470"/>
    <w:rsid w:val="00F66970"/>
    <w:rsid w:val="00F75651"/>
    <w:rsid w:val="00F8181B"/>
    <w:rsid w:val="00F8240B"/>
    <w:rsid w:val="00F849F8"/>
    <w:rsid w:val="00F851A0"/>
    <w:rsid w:val="00F87F25"/>
    <w:rsid w:val="00F919A5"/>
    <w:rsid w:val="00F92719"/>
    <w:rsid w:val="00FA09E0"/>
    <w:rsid w:val="00FA1864"/>
    <w:rsid w:val="00FA23B3"/>
    <w:rsid w:val="00FB125C"/>
    <w:rsid w:val="00FB74A8"/>
    <w:rsid w:val="00FC6C00"/>
    <w:rsid w:val="00FC7493"/>
    <w:rsid w:val="00FC7BF5"/>
    <w:rsid w:val="00FF060C"/>
    <w:rsid w:val="00FF76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088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2">
    <w:name w:val="heading 2"/>
    <w:basedOn w:val="a"/>
    <w:next w:val="a"/>
    <w:link w:val="20"/>
    <w:qFormat/>
    <w:rsid w:val="00F30884"/>
    <w:pPr>
      <w:keepNext/>
      <w:tabs>
        <w:tab w:val="num" w:pos="0"/>
      </w:tabs>
      <w:ind w:left="576" w:hanging="576"/>
      <w:outlineLvl w:val="1"/>
    </w:pPr>
    <w:rPr>
      <w:rFonts w:eastAsia="Arial Unicode MS"/>
      <w:szCs w:val="20"/>
    </w:rPr>
  </w:style>
  <w:style w:type="paragraph" w:styleId="6">
    <w:name w:val="heading 6"/>
    <w:basedOn w:val="a"/>
    <w:next w:val="a"/>
    <w:link w:val="60"/>
    <w:qFormat/>
    <w:rsid w:val="00F30884"/>
    <w:pPr>
      <w:keepNext/>
      <w:tabs>
        <w:tab w:val="num" w:pos="0"/>
      </w:tabs>
      <w:ind w:left="1152" w:hanging="1152"/>
      <w:jc w:val="center"/>
      <w:outlineLvl w:val="5"/>
    </w:pPr>
    <w:rPr>
      <w:b/>
    </w:rPr>
  </w:style>
  <w:style w:type="paragraph" w:styleId="7">
    <w:name w:val="heading 7"/>
    <w:basedOn w:val="a"/>
    <w:next w:val="a"/>
    <w:link w:val="70"/>
    <w:qFormat/>
    <w:rsid w:val="00F30884"/>
    <w:pPr>
      <w:keepNext/>
      <w:tabs>
        <w:tab w:val="num" w:pos="0"/>
      </w:tabs>
      <w:ind w:left="1296" w:hanging="1296"/>
      <w:jc w:val="center"/>
      <w:outlineLvl w:val="6"/>
    </w:pPr>
    <w:rPr>
      <w:b/>
      <w:spacing w:val="40"/>
      <w:sz w:val="36"/>
    </w:rPr>
  </w:style>
  <w:style w:type="paragraph" w:styleId="9">
    <w:name w:val="heading 9"/>
    <w:basedOn w:val="a"/>
    <w:next w:val="a"/>
    <w:link w:val="90"/>
    <w:qFormat/>
    <w:rsid w:val="00CD06BC"/>
    <w:pPr>
      <w:keepNext/>
      <w:tabs>
        <w:tab w:val="num" w:pos="0"/>
      </w:tabs>
      <w:ind w:left="1584" w:hanging="1584"/>
      <w:outlineLvl w:val="8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F3088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20">
    <w:name w:val="Заголовок 2 Знак"/>
    <w:basedOn w:val="a0"/>
    <w:link w:val="2"/>
    <w:rsid w:val="00F30884"/>
    <w:rPr>
      <w:rFonts w:ascii="Times New Roman" w:eastAsia="Arial Unicode MS" w:hAnsi="Times New Roman" w:cs="Times New Roman"/>
      <w:sz w:val="24"/>
      <w:szCs w:val="20"/>
      <w:lang w:eastAsia="ar-SA"/>
    </w:rPr>
  </w:style>
  <w:style w:type="character" w:customStyle="1" w:styleId="60">
    <w:name w:val="Заголовок 6 Знак"/>
    <w:basedOn w:val="a0"/>
    <w:link w:val="6"/>
    <w:rsid w:val="00F30884"/>
    <w:rPr>
      <w:rFonts w:ascii="Times New Roman" w:eastAsia="Times New Roman" w:hAnsi="Times New Roman" w:cs="Times New Roman"/>
      <w:b/>
      <w:sz w:val="24"/>
      <w:szCs w:val="24"/>
      <w:lang w:eastAsia="ar-SA"/>
    </w:rPr>
  </w:style>
  <w:style w:type="character" w:customStyle="1" w:styleId="70">
    <w:name w:val="Заголовок 7 Знак"/>
    <w:basedOn w:val="a0"/>
    <w:link w:val="7"/>
    <w:rsid w:val="00F30884"/>
    <w:rPr>
      <w:rFonts w:ascii="Times New Roman" w:eastAsia="Times New Roman" w:hAnsi="Times New Roman" w:cs="Times New Roman"/>
      <w:b/>
      <w:spacing w:val="40"/>
      <w:sz w:val="36"/>
      <w:szCs w:val="24"/>
      <w:lang w:eastAsia="ar-SA"/>
    </w:rPr>
  </w:style>
  <w:style w:type="paragraph" w:styleId="a4">
    <w:name w:val="List Paragraph"/>
    <w:basedOn w:val="a"/>
    <w:uiPriority w:val="34"/>
    <w:qFormat/>
    <w:rsid w:val="00F30884"/>
    <w:pPr>
      <w:ind w:left="720"/>
      <w:contextualSpacing/>
    </w:pPr>
  </w:style>
  <w:style w:type="character" w:customStyle="1" w:styleId="90">
    <w:name w:val="Заголовок 9 Знак"/>
    <w:basedOn w:val="a0"/>
    <w:link w:val="9"/>
    <w:rsid w:val="00CD06BC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WW8Num2z0">
    <w:name w:val="WW8Num2z0"/>
    <w:rsid w:val="00CD06BC"/>
    <w:rPr>
      <w:rFonts w:ascii="Times New Roman" w:hAnsi="Times New Roman" w:cs="Times New Roman"/>
    </w:rPr>
  </w:style>
  <w:style w:type="character" w:customStyle="1" w:styleId="WW8Num3z0">
    <w:name w:val="WW8Num3z0"/>
    <w:rsid w:val="00CD06BC"/>
    <w:rPr>
      <w:rFonts w:ascii="Arial" w:hAnsi="Arial" w:cs="Arial"/>
    </w:rPr>
  </w:style>
  <w:style w:type="character" w:customStyle="1" w:styleId="WW8Num3z1">
    <w:name w:val="WW8Num3z1"/>
    <w:rsid w:val="00CD06BC"/>
    <w:rPr>
      <w:rFonts w:ascii="Courier New" w:hAnsi="Courier New" w:cs="Courier New"/>
    </w:rPr>
  </w:style>
  <w:style w:type="character" w:customStyle="1" w:styleId="WW8Num3z2">
    <w:name w:val="WW8Num3z2"/>
    <w:rsid w:val="00CD06BC"/>
    <w:rPr>
      <w:rFonts w:ascii="Wingdings" w:hAnsi="Wingdings" w:cs="Wingdings"/>
    </w:rPr>
  </w:style>
  <w:style w:type="character" w:customStyle="1" w:styleId="WW8Num3z3">
    <w:name w:val="WW8Num3z3"/>
    <w:rsid w:val="00CD06BC"/>
    <w:rPr>
      <w:rFonts w:ascii="Symbol" w:hAnsi="Symbol" w:cs="Symbol"/>
    </w:rPr>
  </w:style>
  <w:style w:type="character" w:customStyle="1" w:styleId="WW8Num4z0">
    <w:name w:val="WW8Num4z0"/>
    <w:rsid w:val="00CD06BC"/>
    <w:rPr>
      <w:rFonts w:ascii="Symbol" w:hAnsi="Symbol" w:cs="Symbol"/>
    </w:rPr>
  </w:style>
  <w:style w:type="character" w:customStyle="1" w:styleId="WW8Num5z0">
    <w:name w:val="WW8Num5z0"/>
    <w:rsid w:val="00CD06BC"/>
    <w:rPr>
      <w:rFonts w:ascii="Arial" w:hAnsi="Arial" w:cs="Arial"/>
    </w:rPr>
  </w:style>
  <w:style w:type="character" w:customStyle="1" w:styleId="WW8Num6z0">
    <w:name w:val="WW8Num6z0"/>
    <w:rsid w:val="00CD06BC"/>
    <w:rPr>
      <w:rFonts w:ascii="Symbol" w:hAnsi="Symbol" w:cs="Symbol"/>
    </w:rPr>
  </w:style>
  <w:style w:type="character" w:customStyle="1" w:styleId="WW8Num7z0">
    <w:name w:val="WW8Num7z0"/>
    <w:rsid w:val="00CD06BC"/>
    <w:rPr>
      <w:rFonts w:ascii="Arial" w:eastAsia="Lucida Sans Unicode" w:hAnsi="Arial" w:cs="Arial"/>
    </w:rPr>
  </w:style>
  <w:style w:type="character" w:customStyle="1" w:styleId="WW8Num8z0">
    <w:name w:val="WW8Num8z0"/>
    <w:rsid w:val="00CD06BC"/>
    <w:rPr>
      <w:rFonts w:ascii="Arial" w:eastAsia="Lucida Sans Unicode" w:hAnsi="Arial" w:cs="Arial"/>
    </w:rPr>
  </w:style>
  <w:style w:type="character" w:customStyle="1" w:styleId="WW8Num9z0">
    <w:name w:val="WW8Num9z0"/>
    <w:rsid w:val="00CD06BC"/>
    <w:rPr>
      <w:rFonts w:ascii="Arial" w:hAnsi="Arial" w:cs="Arial"/>
    </w:rPr>
  </w:style>
  <w:style w:type="character" w:customStyle="1" w:styleId="Absatz-Standardschriftart">
    <w:name w:val="Absatz-Standardschriftart"/>
    <w:rsid w:val="00CD06BC"/>
  </w:style>
  <w:style w:type="character" w:customStyle="1" w:styleId="WW-Absatz-Standardschriftart">
    <w:name w:val="WW-Absatz-Standardschriftart"/>
    <w:rsid w:val="00CD06BC"/>
  </w:style>
  <w:style w:type="character" w:customStyle="1" w:styleId="WW-Absatz-Standardschriftart1">
    <w:name w:val="WW-Absatz-Standardschriftart1"/>
    <w:rsid w:val="00CD06BC"/>
  </w:style>
  <w:style w:type="character" w:customStyle="1" w:styleId="WW-Absatz-Standardschriftart11">
    <w:name w:val="WW-Absatz-Standardschriftart11"/>
    <w:rsid w:val="00CD06BC"/>
  </w:style>
  <w:style w:type="character" w:customStyle="1" w:styleId="WW-Absatz-Standardschriftart111">
    <w:name w:val="WW-Absatz-Standardschriftart111"/>
    <w:rsid w:val="00CD06BC"/>
  </w:style>
  <w:style w:type="character" w:customStyle="1" w:styleId="WW-Absatz-Standardschriftart1111">
    <w:name w:val="WW-Absatz-Standardschriftart1111"/>
    <w:rsid w:val="00CD06BC"/>
  </w:style>
  <w:style w:type="character" w:customStyle="1" w:styleId="WW-Absatz-Standardschriftart11111">
    <w:name w:val="WW-Absatz-Standardschriftart11111"/>
    <w:rsid w:val="00CD06BC"/>
  </w:style>
  <w:style w:type="character" w:customStyle="1" w:styleId="WW-Absatz-Standardschriftart111111">
    <w:name w:val="WW-Absatz-Standardschriftart111111"/>
    <w:rsid w:val="00CD06BC"/>
  </w:style>
  <w:style w:type="character" w:customStyle="1" w:styleId="WW-Absatz-Standardschriftart1111111">
    <w:name w:val="WW-Absatz-Standardschriftart1111111"/>
    <w:rsid w:val="00CD06BC"/>
  </w:style>
  <w:style w:type="character" w:customStyle="1" w:styleId="WW-Absatz-Standardschriftart11111111">
    <w:name w:val="WW-Absatz-Standardschriftart11111111"/>
    <w:rsid w:val="00CD06BC"/>
  </w:style>
  <w:style w:type="character" w:customStyle="1" w:styleId="WW-Absatz-Standardschriftart111111111">
    <w:name w:val="WW-Absatz-Standardschriftart111111111"/>
    <w:rsid w:val="00CD06BC"/>
  </w:style>
  <w:style w:type="character" w:customStyle="1" w:styleId="WW-Absatz-Standardschriftart1111111111">
    <w:name w:val="WW-Absatz-Standardschriftart1111111111"/>
    <w:rsid w:val="00CD06BC"/>
  </w:style>
  <w:style w:type="character" w:customStyle="1" w:styleId="WW-Absatz-Standardschriftart11111111111">
    <w:name w:val="WW-Absatz-Standardschriftart11111111111"/>
    <w:rsid w:val="00CD06BC"/>
  </w:style>
  <w:style w:type="character" w:customStyle="1" w:styleId="WW-Absatz-Standardschriftart111111111111">
    <w:name w:val="WW-Absatz-Standardschriftart111111111111"/>
    <w:rsid w:val="00CD06BC"/>
  </w:style>
  <w:style w:type="character" w:customStyle="1" w:styleId="WW-Absatz-Standardschriftart1111111111111">
    <w:name w:val="WW-Absatz-Standardschriftart1111111111111"/>
    <w:rsid w:val="00CD06BC"/>
  </w:style>
  <w:style w:type="character" w:customStyle="1" w:styleId="WW-Absatz-Standardschriftart11111111111111">
    <w:name w:val="WW-Absatz-Standardschriftart11111111111111"/>
    <w:rsid w:val="00CD06BC"/>
  </w:style>
  <w:style w:type="character" w:customStyle="1" w:styleId="WW-Absatz-Standardschriftart111111111111111">
    <w:name w:val="WW-Absatz-Standardschriftart111111111111111"/>
    <w:rsid w:val="00CD06BC"/>
  </w:style>
  <w:style w:type="character" w:customStyle="1" w:styleId="WW-Absatz-Standardschriftart1111111111111111">
    <w:name w:val="WW-Absatz-Standardschriftart1111111111111111"/>
    <w:rsid w:val="00CD06BC"/>
  </w:style>
  <w:style w:type="character" w:customStyle="1" w:styleId="WW-Absatz-Standardschriftart11111111111111111">
    <w:name w:val="WW-Absatz-Standardschriftart11111111111111111"/>
    <w:rsid w:val="00CD06BC"/>
  </w:style>
  <w:style w:type="character" w:customStyle="1" w:styleId="WW-Absatz-Standardschriftart111111111111111111">
    <w:name w:val="WW-Absatz-Standardschriftart111111111111111111"/>
    <w:rsid w:val="00CD06BC"/>
  </w:style>
  <w:style w:type="character" w:customStyle="1" w:styleId="WW-Absatz-Standardschriftart1111111111111111111">
    <w:name w:val="WW-Absatz-Standardschriftart1111111111111111111"/>
    <w:rsid w:val="00CD06BC"/>
  </w:style>
  <w:style w:type="character" w:customStyle="1" w:styleId="WW-Absatz-Standardschriftart11111111111111111111">
    <w:name w:val="WW-Absatz-Standardschriftart11111111111111111111"/>
    <w:rsid w:val="00CD06BC"/>
  </w:style>
  <w:style w:type="character" w:customStyle="1" w:styleId="WW-Absatz-Standardschriftart111111111111111111111">
    <w:name w:val="WW-Absatz-Standardschriftart111111111111111111111"/>
    <w:rsid w:val="00CD06BC"/>
  </w:style>
  <w:style w:type="character" w:customStyle="1" w:styleId="WW-Absatz-Standardschriftart1111111111111111111111">
    <w:name w:val="WW-Absatz-Standardschriftart1111111111111111111111"/>
    <w:rsid w:val="00CD06BC"/>
  </w:style>
  <w:style w:type="character" w:customStyle="1" w:styleId="WW-Absatz-Standardschriftart11111111111111111111111">
    <w:name w:val="WW-Absatz-Standardschriftart11111111111111111111111"/>
    <w:rsid w:val="00CD06BC"/>
  </w:style>
  <w:style w:type="character" w:customStyle="1" w:styleId="WW-Absatz-Standardschriftart111111111111111111111111">
    <w:name w:val="WW-Absatz-Standardschriftart111111111111111111111111"/>
    <w:rsid w:val="00CD06BC"/>
  </w:style>
  <w:style w:type="character" w:customStyle="1" w:styleId="5">
    <w:name w:val="Основной шрифт абзаца5"/>
    <w:rsid w:val="00CD06BC"/>
  </w:style>
  <w:style w:type="character" w:customStyle="1" w:styleId="WW8Num1zfalse">
    <w:name w:val="WW8Num1zfalse"/>
    <w:rsid w:val="00CD06BC"/>
  </w:style>
  <w:style w:type="character" w:customStyle="1" w:styleId="WW8Num1ztrue">
    <w:name w:val="WW8Num1ztrue"/>
    <w:rsid w:val="00CD06BC"/>
  </w:style>
  <w:style w:type="character" w:customStyle="1" w:styleId="WW-WW8Num1ztrue">
    <w:name w:val="WW-WW8Num1ztrue"/>
    <w:rsid w:val="00CD06BC"/>
  </w:style>
  <w:style w:type="character" w:customStyle="1" w:styleId="WW-WW8Num1ztrue1">
    <w:name w:val="WW-WW8Num1ztrue1"/>
    <w:rsid w:val="00CD06BC"/>
  </w:style>
  <w:style w:type="character" w:customStyle="1" w:styleId="WW-WW8Num1ztrue12">
    <w:name w:val="WW-WW8Num1ztrue12"/>
    <w:rsid w:val="00CD06BC"/>
  </w:style>
  <w:style w:type="character" w:customStyle="1" w:styleId="WW-WW8Num1ztrue123">
    <w:name w:val="WW-WW8Num1ztrue123"/>
    <w:rsid w:val="00CD06BC"/>
  </w:style>
  <w:style w:type="character" w:customStyle="1" w:styleId="WW-WW8Num1ztrue1234">
    <w:name w:val="WW-WW8Num1ztrue1234"/>
    <w:rsid w:val="00CD06BC"/>
  </w:style>
  <w:style w:type="character" w:customStyle="1" w:styleId="WW-WW8Num1ztrue12345">
    <w:name w:val="WW-WW8Num1ztrue12345"/>
    <w:rsid w:val="00CD06BC"/>
  </w:style>
  <w:style w:type="character" w:customStyle="1" w:styleId="WW-WW8Num1ztrue123456">
    <w:name w:val="WW-WW8Num1ztrue123456"/>
    <w:rsid w:val="00CD06BC"/>
  </w:style>
  <w:style w:type="character" w:customStyle="1" w:styleId="WW8Num7ztrue">
    <w:name w:val="WW8Num7ztrue"/>
    <w:rsid w:val="00CD06BC"/>
  </w:style>
  <w:style w:type="character" w:customStyle="1" w:styleId="WW-WW8Num7ztrue">
    <w:name w:val="WW-WW8Num7ztrue"/>
    <w:rsid w:val="00CD06BC"/>
  </w:style>
  <w:style w:type="character" w:customStyle="1" w:styleId="WW-WW8Num7ztrue1">
    <w:name w:val="WW-WW8Num7ztrue1"/>
    <w:rsid w:val="00CD06BC"/>
  </w:style>
  <w:style w:type="character" w:customStyle="1" w:styleId="WW-WW8Num7ztrue12">
    <w:name w:val="WW-WW8Num7ztrue12"/>
    <w:rsid w:val="00CD06BC"/>
  </w:style>
  <w:style w:type="character" w:customStyle="1" w:styleId="WW-WW8Num7ztrue123">
    <w:name w:val="WW-WW8Num7ztrue123"/>
    <w:rsid w:val="00CD06BC"/>
  </w:style>
  <w:style w:type="character" w:customStyle="1" w:styleId="WW-WW8Num7ztrue1234">
    <w:name w:val="WW-WW8Num7ztrue1234"/>
    <w:rsid w:val="00CD06BC"/>
  </w:style>
  <w:style w:type="character" w:customStyle="1" w:styleId="WW-WW8Num7ztrue12345">
    <w:name w:val="WW-WW8Num7ztrue12345"/>
    <w:rsid w:val="00CD06BC"/>
  </w:style>
  <w:style w:type="character" w:customStyle="1" w:styleId="WW-WW8Num7ztrue123456">
    <w:name w:val="WW-WW8Num7ztrue123456"/>
    <w:rsid w:val="00CD06BC"/>
  </w:style>
  <w:style w:type="character" w:customStyle="1" w:styleId="WW8Num8ztrue">
    <w:name w:val="WW8Num8ztrue"/>
    <w:rsid w:val="00CD06BC"/>
  </w:style>
  <w:style w:type="character" w:customStyle="1" w:styleId="WW-WW8Num8ztrue">
    <w:name w:val="WW-WW8Num8ztrue"/>
    <w:rsid w:val="00CD06BC"/>
  </w:style>
  <w:style w:type="character" w:customStyle="1" w:styleId="WW-WW8Num8ztrue1">
    <w:name w:val="WW-WW8Num8ztrue1"/>
    <w:rsid w:val="00CD06BC"/>
  </w:style>
  <w:style w:type="character" w:customStyle="1" w:styleId="WW-WW8Num8ztrue12">
    <w:name w:val="WW-WW8Num8ztrue12"/>
    <w:rsid w:val="00CD06BC"/>
  </w:style>
  <w:style w:type="character" w:customStyle="1" w:styleId="WW-WW8Num8ztrue123">
    <w:name w:val="WW-WW8Num8ztrue123"/>
    <w:rsid w:val="00CD06BC"/>
  </w:style>
  <w:style w:type="character" w:customStyle="1" w:styleId="WW-WW8Num8ztrue1234">
    <w:name w:val="WW-WW8Num8ztrue1234"/>
    <w:rsid w:val="00CD06BC"/>
  </w:style>
  <w:style w:type="character" w:customStyle="1" w:styleId="WW-WW8Num8ztrue12345">
    <w:name w:val="WW-WW8Num8ztrue12345"/>
    <w:rsid w:val="00CD06BC"/>
  </w:style>
  <w:style w:type="character" w:customStyle="1" w:styleId="WW-WW8Num8ztrue123456">
    <w:name w:val="WW-WW8Num8ztrue123456"/>
    <w:rsid w:val="00CD06BC"/>
  </w:style>
  <w:style w:type="character" w:customStyle="1" w:styleId="WW8Num9ztrue">
    <w:name w:val="WW8Num9ztrue"/>
    <w:rsid w:val="00CD06BC"/>
  </w:style>
  <w:style w:type="character" w:customStyle="1" w:styleId="WW-WW8Num9ztrue">
    <w:name w:val="WW-WW8Num9ztrue"/>
    <w:rsid w:val="00CD06BC"/>
  </w:style>
  <w:style w:type="character" w:customStyle="1" w:styleId="WW-WW8Num9ztrue1">
    <w:name w:val="WW-WW8Num9ztrue1"/>
    <w:rsid w:val="00CD06BC"/>
  </w:style>
  <w:style w:type="character" w:customStyle="1" w:styleId="WW-WW8Num9ztrue12">
    <w:name w:val="WW-WW8Num9ztrue12"/>
    <w:rsid w:val="00CD06BC"/>
  </w:style>
  <w:style w:type="character" w:customStyle="1" w:styleId="WW-WW8Num9ztrue123">
    <w:name w:val="WW-WW8Num9ztrue123"/>
    <w:rsid w:val="00CD06BC"/>
  </w:style>
  <w:style w:type="character" w:customStyle="1" w:styleId="WW-WW8Num9ztrue1234">
    <w:name w:val="WW-WW8Num9ztrue1234"/>
    <w:rsid w:val="00CD06BC"/>
  </w:style>
  <w:style w:type="character" w:customStyle="1" w:styleId="WW-WW8Num9ztrue12345">
    <w:name w:val="WW-WW8Num9ztrue12345"/>
    <w:rsid w:val="00CD06BC"/>
  </w:style>
  <w:style w:type="character" w:customStyle="1" w:styleId="WW-WW8Num9ztrue123456">
    <w:name w:val="WW-WW8Num9ztrue123456"/>
    <w:rsid w:val="00CD06BC"/>
  </w:style>
  <w:style w:type="character" w:customStyle="1" w:styleId="4">
    <w:name w:val="Основной шрифт абзаца4"/>
    <w:rsid w:val="00CD06BC"/>
  </w:style>
  <w:style w:type="character" w:customStyle="1" w:styleId="WW-Absatz-Standardschriftart1111111111111111111111111">
    <w:name w:val="WW-Absatz-Standardschriftart1111111111111111111111111"/>
    <w:rsid w:val="00CD06BC"/>
  </w:style>
  <w:style w:type="character" w:customStyle="1" w:styleId="WW-Absatz-Standardschriftart11111111111111111111111111">
    <w:name w:val="WW-Absatz-Standardschriftart11111111111111111111111111"/>
    <w:rsid w:val="00CD06BC"/>
  </w:style>
  <w:style w:type="character" w:customStyle="1" w:styleId="WW-Absatz-Standardschriftart111111111111111111111111111">
    <w:name w:val="WW-Absatz-Standardschriftart111111111111111111111111111"/>
    <w:rsid w:val="00CD06BC"/>
  </w:style>
  <w:style w:type="character" w:customStyle="1" w:styleId="WW-Absatz-Standardschriftart1111111111111111111111111111">
    <w:name w:val="WW-Absatz-Standardschriftart1111111111111111111111111111"/>
    <w:rsid w:val="00CD06BC"/>
  </w:style>
  <w:style w:type="character" w:customStyle="1" w:styleId="WW-Absatz-Standardschriftart11111111111111111111111111111">
    <w:name w:val="WW-Absatz-Standardschriftart11111111111111111111111111111"/>
    <w:rsid w:val="00CD06BC"/>
  </w:style>
  <w:style w:type="character" w:customStyle="1" w:styleId="WW-Absatz-Standardschriftart111111111111111111111111111111">
    <w:name w:val="WW-Absatz-Standardschriftart111111111111111111111111111111"/>
    <w:rsid w:val="00CD06BC"/>
  </w:style>
  <w:style w:type="character" w:customStyle="1" w:styleId="WW-Absatz-Standardschriftart1111111111111111111111111111111">
    <w:name w:val="WW-Absatz-Standardschriftart1111111111111111111111111111111"/>
    <w:rsid w:val="00CD06BC"/>
  </w:style>
  <w:style w:type="character" w:customStyle="1" w:styleId="WW8Num10z0">
    <w:name w:val="WW8Num10z0"/>
    <w:rsid w:val="00CD06BC"/>
    <w:rPr>
      <w:rFonts w:ascii="Symbol" w:hAnsi="Symbol" w:cs="Symbol"/>
    </w:rPr>
  </w:style>
  <w:style w:type="character" w:customStyle="1" w:styleId="WW8Num11z0">
    <w:name w:val="WW8Num11z0"/>
    <w:rsid w:val="00CD06BC"/>
    <w:rPr>
      <w:rFonts w:ascii="Symbol" w:hAnsi="Symbol" w:cs="Symbol"/>
    </w:rPr>
  </w:style>
  <w:style w:type="character" w:customStyle="1" w:styleId="WW-Absatz-Standardschriftart11111111111111111111111111111111">
    <w:name w:val="WW-Absatz-Standardschriftart11111111111111111111111111111111"/>
    <w:rsid w:val="00CD06BC"/>
  </w:style>
  <w:style w:type="character" w:customStyle="1" w:styleId="WW-Absatz-Standardschriftart111111111111111111111111111111111">
    <w:name w:val="WW-Absatz-Standardschriftart111111111111111111111111111111111"/>
    <w:rsid w:val="00CD06BC"/>
  </w:style>
  <w:style w:type="character" w:customStyle="1" w:styleId="WW-Absatz-Standardschriftart1111111111111111111111111111111111">
    <w:name w:val="WW-Absatz-Standardschriftart1111111111111111111111111111111111"/>
    <w:rsid w:val="00CD06BC"/>
  </w:style>
  <w:style w:type="character" w:customStyle="1" w:styleId="WW-Absatz-Standardschriftart11111111111111111111111111111111111">
    <w:name w:val="WW-Absatz-Standardschriftart11111111111111111111111111111111111"/>
    <w:rsid w:val="00CD06BC"/>
  </w:style>
  <w:style w:type="character" w:customStyle="1" w:styleId="WW-Absatz-Standardschriftart111111111111111111111111111111111111">
    <w:name w:val="WW-Absatz-Standardschriftart111111111111111111111111111111111111"/>
    <w:rsid w:val="00CD06BC"/>
  </w:style>
  <w:style w:type="character" w:customStyle="1" w:styleId="WW-Absatz-Standardschriftart1111111111111111111111111111111111111">
    <w:name w:val="WW-Absatz-Standardschriftart1111111111111111111111111111111111111"/>
    <w:rsid w:val="00CD06BC"/>
  </w:style>
  <w:style w:type="character" w:customStyle="1" w:styleId="WW8Num4z1">
    <w:name w:val="WW8Num4z1"/>
    <w:rsid w:val="00CD06BC"/>
    <w:rPr>
      <w:rFonts w:ascii="Courier New" w:hAnsi="Courier New" w:cs="Courier New"/>
    </w:rPr>
  </w:style>
  <w:style w:type="character" w:customStyle="1" w:styleId="WW8Num4z2">
    <w:name w:val="WW8Num4z2"/>
    <w:rsid w:val="00CD06BC"/>
    <w:rPr>
      <w:rFonts w:ascii="Wingdings" w:hAnsi="Wingdings" w:cs="Wingdings"/>
    </w:rPr>
  </w:style>
  <w:style w:type="character" w:customStyle="1" w:styleId="WW8Num4z3">
    <w:name w:val="WW8Num4z3"/>
    <w:rsid w:val="00CD06BC"/>
    <w:rPr>
      <w:rFonts w:ascii="Symbol" w:hAnsi="Symbol" w:cs="Symbol"/>
    </w:rPr>
  </w:style>
  <w:style w:type="character" w:customStyle="1" w:styleId="WW-Absatz-Standardschriftart11111111111111111111111111111111111111">
    <w:name w:val="WW-Absatz-Standardschriftart11111111111111111111111111111111111111"/>
    <w:rsid w:val="00CD06BC"/>
  </w:style>
  <w:style w:type="character" w:customStyle="1" w:styleId="WW-Absatz-Standardschriftart111111111111111111111111111111111111111">
    <w:name w:val="WW-Absatz-Standardschriftart111111111111111111111111111111111111111"/>
    <w:rsid w:val="00CD06BC"/>
  </w:style>
  <w:style w:type="character" w:customStyle="1" w:styleId="WW-Absatz-Standardschriftart1111111111111111111111111111111111111111">
    <w:name w:val="WW-Absatz-Standardschriftart1111111111111111111111111111111111111111"/>
    <w:rsid w:val="00CD06BC"/>
  </w:style>
  <w:style w:type="character" w:customStyle="1" w:styleId="WW-Absatz-Standardschriftart11111111111111111111111111111111111111111">
    <w:name w:val="WW-Absatz-Standardschriftart11111111111111111111111111111111111111111"/>
    <w:rsid w:val="00CD06BC"/>
  </w:style>
  <w:style w:type="character" w:customStyle="1" w:styleId="WW-Absatz-Standardschriftart111111111111111111111111111111111111111111">
    <w:name w:val="WW-Absatz-Standardschriftart111111111111111111111111111111111111111111"/>
    <w:rsid w:val="00CD06BC"/>
  </w:style>
  <w:style w:type="character" w:customStyle="1" w:styleId="3">
    <w:name w:val="Основной шрифт абзаца3"/>
    <w:rsid w:val="00CD06BC"/>
  </w:style>
  <w:style w:type="character" w:customStyle="1" w:styleId="WW-Absatz-Standardschriftart1111111111111111111111111111111111111111111">
    <w:name w:val="WW-Absatz-Standardschriftart1111111111111111111111111111111111111111111"/>
    <w:rsid w:val="00CD06BC"/>
  </w:style>
  <w:style w:type="character" w:customStyle="1" w:styleId="WW-Absatz-Standardschriftart11111111111111111111111111111111111111111111">
    <w:name w:val="WW-Absatz-Standardschriftart11111111111111111111111111111111111111111111"/>
    <w:rsid w:val="00CD06BC"/>
  </w:style>
  <w:style w:type="character" w:customStyle="1" w:styleId="WW-Absatz-Standardschriftart111111111111111111111111111111111111111111111">
    <w:name w:val="WW-Absatz-Standardschriftart111111111111111111111111111111111111111111111"/>
    <w:rsid w:val="00CD06BC"/>
  </w:style>
  <w:style w:type="character" w:customStyle="1" w:styleId="WW-Absatz-Standardschriftart1111111111111111111111111111111111111111111111">
    <w:name w:val="WW-Absatz-Standardschriftart1111111111111111111111111111111111111111111111"/>
    <w:rsid w:val="00CD06BC"/>
  </w:style>
  <w:style w:type="character" w:customStyle="1" w:styleId="WW-Absatz-Standardschriftart11111111111111111111111111111111111111111111111">
    <w:name w:val="WW-Absatz-Standardschriftart11111111111111111111111111111111111111111111111"/>
    <w:rsid w:val="00CD06BC"/>
  </w:style>
  <w:style w:type="character" w:customStyle="1" w:styleId="21">
    <w:name w:val="Основной шрифт абзаца2"/>
    <w:rsid w:val="00CD06BC"/>
  </w:style>
  <w:style w:type="character" w:customStyle="1" w:styleId="WW-Absatz-Standardschriftart111111111111111111111111111111111111111111111111">
    <w:name w:val="WW-Absatz-Standardschriftart111111111111111111111111111111111111111111111111"/>
    <w:rsid w:val="00CD06BC"/>
  </w:style>
  <w:style w:type="character" w:customStyle="1" w:styleId="WW-Absatz-Standardschriftart1111111111111111111111111111111111111111111111111">
    <w:name w:val="WW-Absatz-Standardschriftart1111111111111111111111111111111111111111111111111"/>
    <w:rsid w:val="00CD06BC"/>
  </w:style>
  <w:style w:type="character" w:customStyle="1" w:styleId="WW-Absatz-Standardschriftart11111111111111111111111111111111111111111111111111">
    <w:name w:val="WW-Absatz-Standardschriftart11111111111111111111111111111111111111111111111111"/>
    <w:rsid w:val="00CD06BC"/>
  </w:style>
  <w:style w:type="character" w:customStyle="1" w:styleId="WW-Absatz-Standardschriftart111111111111111111111111111111111111111111111111111">
    <w:name w:val="WW-Absatz-Standardschriftart111111111111111111111111111111111111111111111111111"/>
    <w:rsid w:val="00CD06BC"/>
  </w:style>
  <w:style w:type="character" w:customStyle="1" w:styleId="WW-Absatz-Standardschriftart1111111111111111111111111111111111111111111111111111">
    <w:name w:val="WW-Absatz-Standardschriftart1111111111111111111111111111111111111111111111111111"/>
    <w:rsid w:val="00CD06BC"/>
  </w:style>
  <w:style w:type="character" w:customStyle="1" w:styleId="WW-Absatz-Standardschriftart11111111111111111111111111111111111111111111111111111">
    <w:name w:val="WW-Absatz-Standardschriftart11111111111111111111111111111111111111111111111111111"/>
    <w:rsid w:val="00CD06BC"/>
  </w:style>
  <w:style w:type="character" w:customStyle="1" w:styleId="WW-Absatz-Standardschriftart111111111111111111111111111111111111111111111111111111">
    <w:name w:val="WW-Absatz-Standardschriftart111111111111111111111111111111111111111111111111111111"/>
    <w:rsid w:val="00CD06BC"/>
  </w:style>
  <w:style w:type="character" w:customStyle="1" w:styleId="WW-Absatz-Standardschriftart1111111111111111111111111111111111111111111111111111111">
    <w:name w:val="WW-Absatz-Standardschriftart1111111111111111111111111111111111111111111111111111111"/>
    <w:rsid w:val="00CD06BC"/>
  </w:style>
  <w:style w:type="character" w:customStyle="1" w:styleId="WW-Absatz-Standardschriftart11111111111111111111111111111111111111111111111111111111">
    <w:name w:val="WW-Absatz-Standardschriftart11111111111111111111111111111111111111111111111111111111"/>
    <w:rsid w:val="00CD06BC"/>
  </w:style>
  <w:style w:type="character" w:customStyle="1" w:styleId="WW-Absatz-Standardschriftart111111111111111111111111111111111111111111111111111111111">
    <w:name w:val="WW-Absatz-Standardschriftart111111111111111111111111111111111111111111111111111111111"/>
    <w:rsid w:val="00CD06BC"/>
  </w:style>
  <w:style w:type="character" w:customStyle="1" w:styleId="WW-Absatz-Standardschriftart1111111111111111111111111111111111111111111111111111111111">
    <w:name w:val="WW-Absatz-Standardschriftart1111111111111111111111111111111111111111111111111111111111"/>
    <w:rsid w:val="00CD06BC"/>
  </w:style>
  <w:style w:type="character" w:customStyle="1" w:styleId="WW8Num5z1">
    <w:name w:val="WW8Num5z1"/>
    <w:rsid w:val="00CD06BC"/>
    <w:rPr>
      <w:rFonts w:ascii="Courier New" w:hAnsi="Courier New" w:cs="Courier New"/>
    </w:rPr>
  </w:style>
  <w:style w:type="character" w:customStyle="1" w:styleId="WW8Num5z2">
    <w:name w:val="WW8Num5z2"/>
    <w:rsid w:val="00CD06BC"/>
    <w:rPr>
      <w:rFonts w:ascii="Wingdings" w:hAnsi="Wingdings" w:cs="Wingdings"/>
    </w:rPr>
  </w:style>
  <w:style w:type="character" w:customStyle="1" w:styleId="WW8Num5z3">
    <w:name w:val="WW8Num5z3"/>
    <w:rsid w:val="00CD06BC"/>
    <w:rPr>
      <w:rFonts w:ascii="Symbol" w:hAnsi="Symbol" w:cs="Symbol"/>
    </w:rPr>
  </w:style>
  <w:style w:type="character" w:customStyle="1" w:styleId="WW8Num6z1">
    <w:name w:val="WW8Num6z1"/>
    <w:rsid w:val="00CD06BC"/>
    <w:rPr>
      <w:rFonts w:ascii="Courier New" w:hAnsi="Courier New" w:cs="Courier New"/>
    </w:rPr>
  </w:style>
  <w:style w:type="character" w:customStyle="1" w:styleId="WW8Num6z2">
    <w:name w:val="WW8Num6z2"/>
    <w:rsid w:val="00CD06BC"/>
    <w:rPr>
      <w:rFonts w:ascii="Wingdings" w:hAnsi="Wingdings" w:cs="Wingdings"/>
    </w:rPr>
  </w:style>
  <w:style w:type="character" w:customStyle="1" w:styleId="WW8Num8z1">
    <w:name w:val="WW8Num8z1"/>
    <w:rsid w:val="00CD06BC"/>
    <w:rPr>
      <w:rFonts w:ascii="Courier New" w:hAnsi="Courier New" w:cs="Courier New"/>
    </w:rPr>
  </w:style>
  <w:style w:type="character" w:customStyle="1" w:styleId="WW8Num8z2">
    <w:name w:val="WW8Num8z2"/>
    <w:rsid w:val="00CD06BC"/>
    <w:rPr>
      <w:rFonts w:ascii="Wingdings" w:hAnsi="Wingdings" w:cs="Wingdings"/>
    </w:rPr>
  </w:style>
  <w:style w:type="character" w:customStyle="1" w:styleId="WW8Num8z3">
    <w:name w:val="WW8Num8z3"/>
    <w:rsid w:val="00CD06BC"/>
    <w:rPr>
      <w:rFonts w:ascii="Symbol" w:hAnsi="Symbol" w:cs="Symbol"/>
    </w:rPr>
  </w:style>
  <w:style w:type="character" w:customStyle="1" w:styleId="WW8Num9z1">
    <w:name w:val="WW8Num9z1"/>
    <w:rsid w:val="00CD06BC"/>
    <w:rPr>
      <w:rFonts w:ascii="Courier New" w:hAnsi="Courier New" w:cs="Courier New"/>
    </w:rPr>
  </w:style>
  <w:style w:type="character" w:customStyle="1" w:styleId="WW8Num9z2">
    <w:name w:val="WW8Num9z2"/>
    <w:rsid w:val="00CD06BC"/>
    <w:rPr>
      <w:rFonts w:ascii="Wingdings" w:hAnsi="Wingdings" w:cs="Wingdings"/>
    </w:rPr>
  </w:style>
  <w:style w:type="character" w:customStyle="1" w:styleId="WW8Num9z3">
    <w:name w:val="WW8Num9z3"/>
    <w:rsid w:val="00CD06BC"/>
    <w:rPr>
      <w:rFonts w:ascii="Symbol" w:hAnsi="Symbol" w:cs="Symbol"/>
    </w:rPr>
  </w:style>
  <w:style w:type="character" w:customStyle="1" w:styleId="WW8Num12z0">
    <w:name w:val="WW8Num12z0"/>
    <w:rsid w:val="00CD06BC"/>
    <w:rPr>
      <w:rFonts w:ascii="Symbol" w:hAnsi="Symbol" w:cs="Symbol"/>
    </w:rPr>
  </w:style>
  <w:style w:type="character" w:customStyle="1" w:styleId="WW8Num12z1">
    <w:name w:val="WW8Num12z1"/>
    <w:rsid w:val="00CD06BC"/>
    <w:rPr>
      <w:rFonts w:ascii="Courier New" w:hAnsi="Courier New" w:cs="Courier New"/>
    </w:rPr>
  </w:style>
  <w:style w:type="character" w:customStyle="1" w:styleId="WW8Num12z2">
    <w:name w:val="WW8Num12z2"/>
    <w:rsid w:val="00CD06BC"/>
    <w:rPr>
      <w:rFonts w:ascii="Wingdings" w:hAnsi="Wingdings" w:cs="Wingdings"/>
    </w:rPr>
  </w:style>
  <w:style w:type="character" w:customStyle="1" w:styleId="WW8Num13z0">
    <w:name w:val="WW8Num13z0"/>
    <w:rsid w:val="00CD06BC"/>
    <w:rPr>
      <w:rFonts w:ascii="Symbol" w:hAnsi="Symbol" w:cs="Symbol"/>
    </w:rPr>
  </w:style>
  <w:style w:type="character" w:customStyle="1" w:styleId="WW8Num14z0">
    <w:name w:val="WW8Num14z0"/>
    <w:rsid w:val="00CD06BC"/>
    <w:rPr>
      <w:rFonts w:ascii="Times New Roman" w:hAnsi="Times New Roman" w:cs="Times New Roman"/>
    </w:rPr>
  </w:style>
  <w:style w:type="character" w:customStyle="1" w:styleId="WW8Num16z0">
    <w:name w:val="WW8Num16z0"/>
    <w:rsid w:val="00CD06BC"/>
    <w:rPr>
      <w:rFonts w:ascii="Symbol" w:hAnsi="Symbol" w:cs="Symbol"/>
    </w:rPr>
  </w:style>
  <w:style w:type="character" w:customStyle="1" w:styleId="WW8Num16z1">
    <w:name w:val="WW8Num16z1"/>
    <w:rsid w:val="00CD06BC"/>
    <w:rPr>
      <w:rFonts w:ascii="Courier New" w:hAnsi="Courier New" w:cs="Courier New"/>
    </w:rPr>
  </w:style>
  <w:style w:type="character" w:customStyle="1" w:styleId="WW8Num16z2">
    <w:name w:val="WW8Num16z2"/>
    <w:rsid w:val="00CD06BC"/>
    <w:rPr>
      <w:rFonts w:ascii="Wingdings" w:hAnsi="Wingdings" w:cs="Wingdings"/>
    </w:rPr>
  </w:style>
  <w:style w:type="character" w:customStyle="1" w:styleId="WW8NumSt10z0">
    <w:name w:val="WW8NumSt10z0"/>
    <w:rsid w:val="00CD06BC"/>
    <w:rPr>
      <w:rFonts w:ascii="Arial" w:hAnsi="Arial" w:cs="Arial"/>
    </w:rPr>
  </w:style>
  <w:style w:type="character" w:customStyle="1" w:styleId="1">
    <w:name w:val="Основной шрифт абзаца1"/>
    <w:rsid w:val="00CD06BC"/>
  </w:style>
  <w:style w:type="character" w:styleId="a5">
    <w:name w:val="Hyperlink"/>
    <w:rsid w:val="00CD06BC"/>
    <w:rPr>
      <w:color w:val="0000FF"/>
      <w:u w:val="single"/>
    </w:rPr>
  </w:style>
  <w:style w:type="character" w:styleId="a6">
    <w:name w:val="page number"/>
    <w:basedOn w:val="1"/>
    <w:rsid w:val="00CD06BC"/>
  </w:style>
  <w:style w:type="character" w:customStyle="1" w:styleId="a7">
    <w:name w:val="Основной текст Знак"/>
    <w:rsid w:val="00CD06BC"/>
    <w:rPr>
      <w:sz w:val="24"/>
      <w:szCs w:val="24"/>
    </w:rPr>
  </w:style>
  <w:style w:type="character" w:customStyle="1" w:styleId="b-serp-urlitem">
    <w:name w:val="b-serp-url__item"/>
    <w:basedOn w:val="1"/>
    <w:rsid w:val="00CD06BC"/>
  </w:style>
  <w:style w:type="character" w:customStyle="1" w:styleId="a8">
    <w:name w:val="Символ нумерации"/>
    <w:rsid w:val="00CD06BC"/>
  </w:style>
  <w:style w:type="character" w:customStyle="1" w:styleId="a9">
    <w:name w:val="Верхний колонтитул Знак"/>
    <w:uiPriority w:val="99"/>
    <w:rsid w:val="00CD06BC"/>
  </w:style>
  <w:style w:type="character" w:styleId="aa">
    <w:name w:val="FollowedHyperlink"/>
    <w:rsid w:val="00CD06BC"/>
    <w:rPr>
      <w:color w:val="800080"/>
      <w:u w:val="single"/>
    </w:rPr>
  </w:style>
  <w:style w:type="character" w:customStyle="1" w:styleId="ab">
    <w:name w:val="Текст выноски Знак"/>
    <w:rsid w:val="00CD06BC"/>
    <w:rPr>
      <w:rFonts w:ascii="Tahoma" w:hAnsi="Tahoma" w:cs="Tahoma"/>
      <w:sz w:val="16"/>
      <w:szCs w:val="16"/>
    </w:rPr>
  </w:style>
  <w:style w:type="paragraph" w:customStyle="1" w:styleId="10">
    <w:name w:val="Заголовок1"/>
    <w:basedOn w:val="a"/>
    <w:next w:val="ac"/>
    <w:rsid w:val="00CD06BC"/>
    <w:pPr>
      <w:keepNext/>
      <w:spacing w:before="240" w:after="120"/>
    </w:pPr>
    <w:rPr>
      <w:rFonts w:ascii="Arial" w:eastAsia="Arial Unicode MS" w:hAnsi="Arial" w:cs="Mangal"/>
      <w:sz w:val="28"/>
      <w:szCs w:val="28"/>
    </w:rPr>
  </w:style>
  <w:style w:type="paragraph" w:styleId="ac">
    <w:name w:val="Body Text"/>
    <w:basedOn w:val="a"/>
    <w:link w:val="11"/>
    <w:rsid w:val="00CD06BC"/>
    <w:pPr>
      <w:spacing w:after="120"/>
    </w:pPr>
  </w:style>
  <w:style w:type="character" w:customStyle="1" w:styleId="11">
    <w:name w:val="Основной текст Знак1"/>
    <w:basedOn w:val="a0"/>
    <w:link w:val="ac"/>
    <w:rsid w:val="00CD06BC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d">
    <w:name w:val="List"/>
    <w:basedOn w:val="ac"/>
    <w:rsid w:val="00CD06BC"/>
    <w:rPr>
      <w:rFonts w:ascii="Arial" w:hAnsi="Arial" w:cs="Mangal"/>
    </w:rPr>
  </w:style>
  <w:style w:type="paragraph" w:customStyle="1" w:styleId="40">
    <w:name w:val="Название4"/>
    <w:basedOn w:val="a"/>
    <w:rsid w:val="00CD06BC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50">
    <w:name w:val="Указатель5"/>
    <w:basedOn w:val="a"/>
    <w:rsid w:val="00CD06BC"/>
    <w:pPr>
      <w:suppressLineNumbers/>
    </w:pPr>
    <w:rPr>
      <w:rFonts w:ascii="Arial" w:hAnsi="Arial" w:cs="Mangal"/>
    </w:rPr>
  </w:style>
  <w:style w:type="paragraph" w:customStyle="1" w:styleId="12">
    <w:name w:val="Название объекта1"/>
    <w:basedOn w:val="a"/>
    <w:rsid w:val="00CD06BC"/>
    <w:pPr>
      <w:suppressLineNumbers/>
      <w:spacing w:before="120" w:after="120"/>
    </w:pPr>
    <w:rPr>
      <w:rFonts w:ascii="Arial" w:hAnsi="Arial" w:cs="Mangal"/>
      <w:i/>
      <w:iCs/>
    </w:rPr>
  </w:style>
  <w:style w:type="paragraph" w:customStyle="1" w:styleId="41">
    <w:name w:val="Указатель4"/>
    <w:basedOn w:val="a"/>
    <w:rsid w:val="00CD06BC"/>
    <w:pPr>
      <w:suppressLineNumbers/>
    </w:pPr>
    <w:rPr>
      <w:rFonts w:ascii="Arial" w:hAnsi="Arial" w:cs="Mangal"/>
    </w:rPr>
  </w:style>
  <w:style w:type="paragraph" w:customStyle="1" w:styleId="30">
    <w:name w:val="Название3"/>
    <w:basedOn w:val="a"/>
    <w:rsid w:val="00CD06BC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31">
    <w:name w:val="Указатель3"/>
    <w:basedOn w:val="a"/>
    <w:rsid w:val="00CD06BC"/>
    <w:pPr>
      <w:suppressLineNumbers/>
    </w:pPr>
    <w:rPr>
      <w:rFonts w:ascii="Arial" w:hAnsi="Arial" w:cs="Mangal"/>
    </w:rPr>
  </w:style>
  <w:style w:type="paragraph" w:customStyle="1" w:styleId="22">
    <w:name w:val="Название2"/>
    <w:basedOn w:val="a"/>
    <w:rsid w:val="00CD06BC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23">
    <w:name w:val="Указатель2"/>
    <w:basedOn w:val="a"/>
    <w:rsid w:val="00CD06BC"/>
    <w:pPr>
      <w:suppressLineNumbers/>
    </w:pPr>
    <w:rPr>
      <w:rFonts w:ascii="Arial" w:hAnsi="Arial" w:cs="Mangal"/>
    </w:rPr>
  </w:style>
  <w:style w:type="paragraph" w:customStyle="1" w:styleId="13">
    <w:name w:val="Название1"/>
    <w:basedOn w:val="a"/>
    <w:rsid w:val="00CD06BC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4">
    <w:name w:val="Указатель1"/>
    <w:basedOn w:val="a"/>
    <w:rsid w:val="00CD06BC"/>
    <w:pPr>
      <w:suppressLineNumbers/>
    </w:pPr>
    <w:rPr>
      <w:rFonts w:ascii="Arial" w:hAnsi="Arial" w:cs="Mangal"/>
    </w:rPr>
  </w:style>
  <w:style w:type="paragraph" w:styleId="ae">
    <w:name w:val="header"/>
    <w:basedOn w:val="a"/>
    <w:link w:val="15"/>
    <w:uiPriority w:val="99"/>
    <w:rsid w:val="00CD06BC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15">
    <w:name w:val="Верхний колонтитул Знак1"/>
    <w:basedOn w:val="a0"/>
    <w:link w:val="ae"/>
    <w:uiPriority w:val="99"/>
    <w:rsid w:val="00CD06B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f">
    <w:name w:val="Body Text Indent"/>
    <w:basedOn w:val="a"/>
    <w:link w:val="af0"/>
    <w:rsid w:val="00CD06BC"/>
    <w:pPr>
      <w:ind w:left="5760" w:firstLine="720"/>
      <w:jc w:val="right"/>
    </w:pPr>
    <w:rPr>
      <w:b/>
      <w:szCs w:val="20"/>
    </w:rPr>
  </w:style>
  <w:style w:type="character" w:customStyle="1" w:styleId="af0">
    <w:name w:val="Основной текст с отступом Знак"/>
    <w:basedOn w:val="a0"/>
    <w:link w:val="af"/>
    <w:rsid w:val="00CD06BC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customStyle="1" w:styleId="ConsPlusNormal">
    <w:name w:val="ConsPlusNormal"/>
    <w:rsid w:val="00CD06BC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customStyle="1" w:styleId="ConsPlusNonformat">
    <w:name w:val="ConsPlusNonformat"/>
    <w:rsid w:val="00CD06BC"/>
    <w:pPr>
      <w:widowControl w:val="0"/>
      <w:suppressAutoHyphens/>
      <w:autoSpaceDE w:val="0"/>
      <w:spacing w:after="0" w:line="240" w:lineRule="auto"/>
    </w:pPr>
    <w:rPr>
      <w:rFonts w:ascii="Courier New" w:eastAsia="Arial" w:hAnsi="Courier New" w:cs="Courier New"/>
      <w:sz w:val="20"/>
      <w:szCs w:val="20"/>
      <w:lang w:eastAsia="ar-SA"/>
    </w:rPr>
  </w:style>
  <w:style w:type="paragraph" w:customStyle="1" w:styleId="16">
    <w:name w:val="Текст1"/>
    <w:basedOn w:val="a"/>
    <w:rsid w:val="00CD06BC"/>
    <w:rPr>
      <w:rFonts w:ascii="Courier New" w:hAnsi="Courier New" w:cs="Courier New"/>
      <w:sz w:val="20"/>
      <w:szCs w:val="20"/>
    </w:rPr>
  </w:style>
  <w:style w:type="paragraph" w:styleId="af1">
    <w:name w:val="footer"/>
    <w:basedOn w:val="a"/>
    <w:link w:val="af2"/>
    <w:uiPriority w:val="99"/>
    <w:rsid w:val="00CD06BC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CD06BC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f3">
    <w:name w:val="Содержимое таблицы"/>
    <w:basedOn w:val="a"/>
    <w:rsid w:val="00CD06BC"/>
    <w:pPr>
      <w:suppressLineNumbers/>
    </w:pPr>
  </w:style>
  <w:style w:type="paragraph" w:customStyle="1" w:styleId="af4">
    <w:name w:val="Заголовок таблицы"/>
    <w:basedOn w:val="af3"/>
    <w:rsid w:val="00CD06BC"/>
    <w:pPr>
      <w:jc w:val="center"/>
    </w:pPr>
    <w:rPr>
      <w:b/>
      <w:bCs/>
    </w:rPr>
  </w:style>
  <w:style w:type="paragraph" w:customStyle="1" w:styleId="af5">
    <w:name w:val="Содержимое врезки"/>
    <w:basedOn w:val="ac"/>
    <w:rsid w:val="00CD06BC"/>
  </w:style>
  <w:style w:type="paragraph" w:styleId="af6">
    <w:name w:val="Balloon Text"/>
    <w:basedOn w:val="a"/>
    <w:link w:val="17"/>
    <w:rsid w:val="00CD06BC"/>
    <w:rPr>
      <w:rFonts w:ascii="Tahoma" w:hAnsi="Tahoma" w:cs="Tahoma"/>
      <w:sz w:val="16"/>
      <w:szCs w:val="16"/>
    </w:rPr>
  </w:style>
  <w:style w:type="character" w:customStyle="1" w:styleId="17">
    <w:name w:val="Текст выноски Знак1"/>
    <w:basedOn w:val="a0"/>
    <w:link w:val="af6"/>
    <w:rsid w:val="00CD06BC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Standard">
    <w:name w:val="Standard"/>
    <w:rsid w:val="00CD06BC"/>
    <w:pPr>
      <w:widowControl w:val="0"/>
      <w:suppressAutoHyphens/>
      <w:spacing w:after="0" w:line="240" w:lineRule="auto"/>
      <w:textAlignment w:val="baseline"/>
    </w:pPr>
    <w:rPr>
      <w:rFonts w:ascii="Arial" w:eastAsia="Arial Unicode MS" w:hAnsi="Arial" w:cs="Mangal"/>
      <w:kern w:val="1"/>
      <w:sz w:val="21"/>
      <w:szCs w:val="24"/>
      <w:lang w:eastAsia="hi-IN" w:bidi="hi-IN"/>
    </w:rPr>
  </w:style>
  <w:style w:type="paragraph" w:customStyle="1" w:styleId="ConsPlusNonformat0">
    <w:name w:val="ConsPlusNonformat"/>
    <w:next w:val="a"/>
    <w:rsid w:val="00CD06BC"/>
    <w:pPr>
      <w:widowControl w:val="0"/>
      <w:suppressAutoHyphens/>
      <w:spacing w:after="0" w:line="240" w:lineRule="auto"/>
    </w:pPr>
    <w:rPr>
      <w:rFonts w:ascii="Courier New" w:eastAsia="Courier New" w:hAnsi="Courier New" w:cs="Courier New"/>
      <w:sz w:val="20"/>
      <w:szCs w:val="20"/>
      <w:lang w:eastAsia="hi-IN" w:bidi="hi-IN"/>
    </w:rPr>
  </w:style>
  <w:style w:type="paragraph" w:customStyle="1" w:styleId="ConsPlusDocList">
    <w:name w:val="ConsPlusDocList"/>
    <w:next w:val="a"/>
    <w:rsid w:val="00CD06BC"/>
    <w:pPr>
      <w:widowControl w:val="0"/>
      <w:suppressAutoHyphens/>
      <w:spacing w:after="0" w:line="240" w:lineRule="auto"/>
    </w:pPr>
    <w:rPr>
      <w:rFonts w:ascii="Arial" w:eastAsia="Arial" w:hAnsi="Arial" w:cs="Arial"/>
      <w:sz w:val="20"/>
      <w:szCs w:val="20"/>
      <w:lang w:eastAsia="hi-IN" w:bidi="hi-IN"/>
    </w:rPr>
  </w:style>
  <w:style w:type="paragraph" w:customStyle="1" w:styleId="ConsPlusCell">
    <w:name w:val="ConsPlusCell"/>
    <w:next w:val="a"/>
    <w:rsid w:val="00CD06BC"/>
    <w:pPr>
      <w:widowControl w:val="0"/>
      <w:suppressAutoHyphens/>
      <w:spacing w:after="0" w:line="240" w:lineRule="auto"/>
    </w:pPr>
    <w:rPr>
      <w:rFonts w:ascii="Arial" w:eastAsia="Arial" w:hAnsi="Arial" w:cs="Arial"/>
      <w:sz w:val="20"/>
      <w:szCs w:val="20"/>
      <w:lang w:eastAsia="hi-IN" w:bidi="hi-IN"/>
    </w:rPr>
  </w:style>
  <w:style w:type="paragraph" w:customStyle="1" w:styleId="ConsPlusCell0">
    <w:name w:val="ConsPlusCell"/>
    <w:rsid w:val="00CD06BC"/>
    <w:pPr>
      <w:widowControl w:val="0"/>
      <w:suppressAutoHyphens/>
      <w:spacing w:after="0" w:line="100" w:lineRule="atLeast"/>
    </w:pPr>
    <w:rPr>
      <w:rFonts w:ascii="Arial" w:eastAsia="Arial" w:hAnsi="Arial" w:cs="Arial"/>
      <w:kern w:val="1"/>
      <w:sz w:val="20"/>
      <w:szCs w:val="20"/>
      <w:lang w:eastAsia="hi-IN" w:bidi="hi-IN"/>
    </w:rPr>
  </w:style>
  <w:style w:type="paragraph" w:customStyle="1" w:styleId="TableContents">
    <w:name w:val="Table Contents"/>
    <w:basedOn w:val="Standard"/>
    <w:rsid w:val="00CD06BC"/>
    <w:pPr>
      <w:suppressLineNumbers/>
    </w:pPr>
  </w:style>
  <w:style w:type="paragraph" w:customStyle="1" w:styleId="s1">
    <w:name w:val="s_1"/>
    <w:basedOn w:val="a"/>
    <w:rsid w:val="005B6660"/>
    <w:pPr>
      <w:suppressAutoHyphens w:val="0"/>
      <w:spacing w:before="100" w:beforeAutospacing="1" w:after="100" w:afterAutospacing="1"/>
    </w:pPr>
    <w:rPr>
      <w:lang w:eastAsia="ru-RU"/>
    </w:rPr>
  </w:style>
  <w:style w:type="character" w:customStyle="1" w:styleId="s10">
    <w:name w:val="s_10"/>
    <w:basedOn w:val="a0"/>
    <w:rsid w:val="005B6660"/>
  </w:style>
  <w:style w:type="paragraph" w:customStyle="1" w:styleId="s22">
    <w:name w:val="s_22"/>
    <w:basedOn w:val="a"/>
    <w:rsid w:val="008E6D3D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s9">
    <w:name w:val="s_9"/>
    <w:basedOn w:val="a"/>
    <w:rsid w:val="00777923"/>
    <w:pPr>
      <w:suppressAutoHyphens w:val="0"/>
      <w:spacing w:before="100" w:beforeAutospacing="1" w:after="100" w:afterAutospacing="1"/>
    </w:pPr>
    <w:rPr>
      <w:lang w:eastAsia="ru-RU"/>
    </w:rPr>
  </w:style>
  <w:style w:type="paragraph" w:styleId="af7">
    <w:name w:val="Normal (Web)"/>
    <w:basedOn w:val="a"/>
    <w:uiPriority w:val="99"/>
    <w:unhideWhenUsed/>
    <w:rsid w:val="006351EF"/>
    <w:pPr>
      <w:suppressAutoHyphens w:val="0"/>
      <w:spacing w:before="100" w:beforeAutospacing="1" w:after="100" w:afterAutospacing="1"/>
    </w:pPr>
    <w:rPr>
      <w:lang w:eastAsia="ru-RU"/>
    </w:rPr>
  </w:style>
  <w:style w:type="paragraph" w:styleId="HTML">
    <w:name w:val="HTML Preformatted"/>
    <w:basedOn w:val="a"/>
    <w:link w:val="HTML0"/>
    <w:uiPriority w:val="99"/>
    <w:unhideWhenUsed/>
    <w:rsid w:val="006351E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6351EF"/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24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3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7455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648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967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13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48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80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662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85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186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6876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853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507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857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7600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496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41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7229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677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355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631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5038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000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824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67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18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67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16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14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117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886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815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844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539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9059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6614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6863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82291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821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609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238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2309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703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25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349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161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007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804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74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760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643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35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830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528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894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069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84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278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117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00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2658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808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base.garant.ru/12125267/be9a94c84fa032d44b04e7c858c0e219/" TargetMode="External"/><Relationship Id="rId18" Type="http://schemas.openxmlformats.org/officeDocument/2006/relationships/hyperlink" Target="http://www.torgi.gov.ru" TargetMode="External"/><Relationship Id="rId3" Type="http://schemas.openxmlformats.org/officeDocument/2006/relationships/styles" Target="styles.xml"/><Relationship Id="rId21" Type="http://schemas.openxmlformats.org/officeDocument/2006/relationships/hyperlink" Target="consultantplus://offline/main?base=LAW;n=114695;fld=134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s://base.garant.ru/12138258/5ac206a89ea76855804609cd950fcaf7/" TargetMode="External"/><Relationship Id="rId17" Type="http://schemas.openxmlformats.org/officeDocument/2006/relationships/hyperlink" Target="https://base.garant.ru/70353464/2cb9bddea07f9dfceecebba9d5bb6391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kamensk-adm.ru" TargetMode="External"/><Relationship Id="rId20" Type="http://schemas.openxmlformats.org/officeDocument/2006/relationships/hyperlink" Target="consultantplus://offline/main?base=PAP;n=22137;fld=134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base.garant.ru/12138291/0858e363f8cd4fd2f29032d9a6ff2b35/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www.torgi.gov.ru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s://base.garant.ru/12138291/fc0f475aca39671aa05ff2fbe93e24ae/" TargetMode="External"/><Relationship Id="rId19" Type="http://schemas.openxmlformats.org/officeDocument/2006/relationships/hyperlink" Target="https://base.garant.ru/10164072/2921fbabea1936eb327be8854b13fef0/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main?base=PAP;n=22137;fld=134" TargetMode="External"/><Relationship Id="rId14" Type="http://schemas.openxmlformats.org/officeDocument/2006/relationships/hyperlink" Target="https://base.garant.ru/10900200/aa3725a0fa56471d3e2f66be16e482cc/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E106B6-04F8-4193-8E81-9933362FF9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4870</TotalTime>
  <Pages>1</Pages>
  <Words>11948</Words>
  <Characters>68104</Characters>
  <Application>Microsoft Office Word</Application>
  <DocSecurity>0</DocSecurity>
  <Lines>567</Lines>
  <Paragraphs>159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79893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Настя</cp:lastModifiedBy>
  <cp:revision>140</cp:revision>
  <cp:lastPrinted>2024-03-21T09:18:00Z</cp:lastPrinted>
  <dcterms:created xsi:type="dcterms:W3CDTF">2019-03-13T06:21:00Z</dcterms:created>
  <dcterms:modified xsi:type="dcterms:W3CDTF">2024-03-29T05:08:00Z</dcterms:modified>
</cp:coreProperties>
</file>